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tbl>
      <w:tblPr>
        <w:tblStyle w:val="Grilledutableau"/>
        <w:tblW w:w="6525" w:type="dxa"/>
        <w:tblInd w:w="5" w:type="dxa"/>
        <w:tblLook w:val="04A0" w:firstRow="1" w:lastRow="0" w:firstColumn="1" w:lastColumn="0" w:noHBand="0" w:noVBand="1"/>
      </w:tblPr>
      <w:tblGrid>
        <w:gridCol w:w="6525"/>
      </w:tblGrid>
      <w:tr w:rsidR="00166C0A" w:rsidRPr="006213D5" w14:paraId="02DDA6E6" w14:textId="77777777" w:rsidTr="00EC3BE7">
        <w:trPr>
          <w:trHeight w:val="306"/>
        </w:trPr>
        <w:tc>
          <w:tcPr>
            <w:tcW w:w="6525" w:type="dxa"/>
            <w:tcBorders>
              <w:left w:val="nil"/>
              <w:right w:val="nil"/>
            </w:tcBorders>
          </w:tcPr>
          <w:p w14:paraId="50F5DAF4" w14:textId="5843CDF9" w:rsidR="00166C0A" w:rsidRPr="00E83241" w:rsidRDefault="00166C0A" w:rsidP="002B65A1">
            <w:pPr>
              <w:spacing w:after="120" w:line="240" w:lineRule="auto"/>
              <w:jc w:val="right"/>
              <w:rPr>
                <w:rFonts w:ascii="Times New Roman" w:hAnsi="Times New Roman" w:cs="Times New Roman"/>
                <w:kern w:val="0"/>
                <w:lang w:val="fr-FR" w:bidi="ar"/>
              </w:rPr>
            </w:pPr>
            <w:bookmarkStart w:id="0" w:name="_Hlk178879617"/>
            <w:r w:rsidRPr="00166C0A">
              <w:rPr>
                <w:rFonts w:ascii="Times New Roman" w:hAnsi="Times New Roman" w:cs="Times New Roman" w:hint="cs"/>
                <w:kern w:val="0"/>
                <w:sz w:val="20"/>
                <w:szCs w:val="20"/>
                <w:rtl/>
                <w:lang w:val="en-US"/>
              </w:rPr>
              <w:t xml:space="preserve">مرجع </w:t>
            </w:r>
            <w:r w:rsidRPr="00166C0A">
              <w:rPr>
                <w:rFonts w:ascii="Times New Roman" w:hAnsi="Times New Roman" w:cs="Times New Roman" w:hint="cs"/>
                <w:kern w:val="0"/>
                <w:rtl/>
                <w:lang w:val="en-US"/>
              </w:rPr>
              <w:t>المقال</w:t>
            </w:r>
            <w:r w:rsidR="00E83241" w:rsidRPr="00166C0A">
              <w:rPr>
                <w:rFonts w:ascii="Times New Roman" w:hAnsi="Times New Roman" w:cs="Times New Roman" w:hint="cs"/>
                <w:kern w:val="0"/>
                <w:sz w:val="20"/>
                <w:szCs w:val="20"/>
                <w:rtl/>
                <w:lang w:val="en-US" w:bidi="ar"/>
              </w:rPr>
              <w:t xml:space="preserve">. </w:t>
            </w:r>
            <w:r w:rsidR="00E83241" w:rsidRPr="00166C0A">
              <w:rPr>
                <w:rFonts w:ascii="Times New Roman" w:hAnsi="Times New Roman" w:cs="Times New Roman" w:hint="cs"/>
                <w:kern w:val="0"/>
                <w:sz w:val="20"/>
                <w:szCs w:val="20"/>
                <w:rtl/>
                <w:lang w:val="en-US"/>
              </w:rPr>
              <w:t>هذه المساحة مخصصة لأمانة المجلة</w:t>
            </w:r>
          </w:p>
        </w:tc>
      </w:tr>
    </w:tbl>
    <w:bookmarkEnd w:id="0"/>
    <w:p w14:paraId="0041570F" w14:textId="2E576965" w:rsidR="00014541" w:rsidRDefault="007B3677" w:rsidP="00690160">
      <w:pPr>
        <w:tabs>
          <w:tab w:val="center" w:pos="4536"/>
        </w:tabs>
        <w:bidi/>
        <w:spacing w:before="240" w:line="240" w:lineRule="auto"/>
        <w:jc w:val="center"/>
        <w:rPr>
          <w:rFonts w:ascii="Sakkal Majalla" w:hAnsi="Sakkal Majalla" w:cs="Sakkal Majalla"/>
          <w:sz w:val="26"/>
          <w:szCs w:val="26"/>
          <w:lang w:val="fr-FR"/>
        </w:rPr>
      </w:pPr>
      <w:r>
        <w:rPr>
          <w:rFonts w:ascii="Sakkal Majalla" w:hAnsi="Sakkal Majalla" w:cs="Sakkal Majalla"/>
          <w:b/>
          <w:bCs/>
          <w:sz w:val="28"/>
          <w:szCs w:val="28"/>
          <w:rtl/>
        </w:rPr>
        <w:t>عنوان</w:t>
      </w:r>
      <w:r>
        <w:rPr>
          <w:rFonts w:ascii="Sakkal Majalla" w:eastAsia="Sakkal Majalla" w:hAnsi="Sakkal Majalla" w:cs="Sakkal Majalla"/>
          <w:b/>
          <w:bCs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b/>
          <w:bCs/>
          <w:sz w:val="28"/>
          <w:szCs w:val="28"/>
          <w:rtl/>
        </w:rPr>
        <w:t>المقال</w:t>
      </w:r>
      <w:r>
        <w:rPr>
          <w:rFonts w:ascii="Sakkal Majalla" w:eastAsia="Sakkal Majalla" w:hAnsi="Sakkal Majalla" w:cs="Sakkal Majalla"/>
          <w:b/>
          <w:bCs/>
          <w:sz w:val="28"/>
          <w:szCs w:val="28"/>
          <w:rtl/>
        </w:rPr>
        <w:t xml:space="preserve"> </w:t>
      </w:r>
      <w:bookmarkStart w:id="1" w:name="_Hlk159970932"/>
      <w:r w:rsidRPr="00EC4DC7">
        <w:rPr>
          <w:rFonts w:ascii="Sakkal Majalla" w:hAnsi="Sakkal Majalla" w:cs="Sakkal Majalla"/>
          <w:color w:val="FF0000"/>
          <w:sz w:val="26"/>
          <w:szCs w:val="26"/>
          <w:rtl/>
          <w:lang w:val="fr-FR"/>
        </w:rPr>
        <w:t>(</w:t>
      </w:r>
      <w:r w:rsidR="008363CB" w:rsidRPr="00EC4DC7">
        <w:rPr>
          <w:rFonts w:ascii="Sakkal Majalla" w:hAnsi="Sakkal Majalla" w:cs="Sakkal Majalla"/>
          <w:color w:val="FF0000"/>
          <w:sz w:val="26"/>
          <w:szCs w:val="26"/>
          <w:rtl/>
          <w:lang w:val="fr-FR"/>
        </w:rPr>
        <w:t>باللغة</w:t>
      </w:r>
      <w:r w:rsidR="008363CB" w:rsidRPr="00EC4DC7">
        <w:rPr>
          <w:rFonts w:ascii="Sakkal Majalla" w:hAnsi="Sakkal Majalla" w:cs="Sakkal Majalla"/>
          <w:color w:val="FF0000"/>
          <w:sz w:val="26"/>
          <w:szCs w:val="26"/>
          <w:lang w:val="fr-FR"/>
        </w:rPr>
        <w:t xml:space="preserve"> </w:t>
      </w:r>
      <w:r w:rsidR="008363CB" w:rsidRPr="00EC4DC7">
        <w:rPr>
          <w:rFonts w:ascii="Sakkal Majalla" w:hAnsi="Sakkal Majalla" w:cs="Sakkal Majalla"/>
          <w:color w:val="FF0000"/>
          <w:sz w:val="26"/>
          <w:szCs w:val="26"/>
          <w:rtl/>
          <w:lang w:val="fr-FR"/>
        </w:rPr>
        <w:t>التي</w:t>
      </w:r>
      <w:r w:rsidR="008363CB" w:rsidRPr="00EC4DC7">
        <w:rPr>
          <w:rFonts w:ascii="Sakkal Majalla" w:hAnsi="Sakkal Majalla" w:cs="Sakkal Majalla"/>
          <w:color w:val="FF0000"/>
          <w:sz w:val="26"/>
          <w:szCs w:val="26"/>
          <w:lang w:val="fr-FR"/>
        </w:rPr>
        <w:t xml:space="preserve"> </w:t>
      </w:r>
      <w:r w:rsidR="008363CB" w:rsidRPr="00EC4DC7">
        <w:rPr>
          <w:rFonts w:ascii="Sakkal Majalla" w:hAnsi="Sakkal Majalla" w:cs="Sakkal Majalla"/>
          <w:color w:val="FF0000"/>
          <w:sz w:val="26"/>
          <w:szCs w:val="26"/>
          <w:rtl/>
          <w:lang w:val="fr-FR"/>
        </w:rPr>
        <w:t>كتب</w:t>
      </w:r>
      <w:r w:rsidR="008363CB" w:rsidRPr="00EC4DC7">
        <w:rPr>
          <w:rFonts w:ascii="Sakkal Majalla" w:hAnsi="Sakkal Majalla" w:cs="Sakkal Majalla"/>
          <w:color w:val="FF0000"/>
          <w:sz w:val="26"/>
          <w:szCs w:val="26"/>
          <w:lang w:val="fr-FR"/>
        </w:rPr>
        <w:t xml:space="preserve"> </w:t>
      </w:r>
      <w:r w:rsidR="008363CB" w:rsidRPr="00EC4DC7">
        <w:rPr>
          <w:rFonts w:ascii="Sakkal Majalla" w:hAnsi="Sakkal Majalla" w:cs="Sakkal Majalla"/>
          <w:color w:val="FF0000"/>
          <w:sz w:val="26"/>
          <w:szCs w:val="26"/>
          <w:rtl/>
          <w:lang w:val="fr-FR"/>
        </w:rPr>
        <w:t>بها</w:t>
      </w:r>
      <w:r w:rsidR="008363CB" w:rsidRPr="00EC4DC7">
        <w:rPr>
          <w:rFonts w:ascii="Sakkal Majalla" w:hAnsi="Sakkal Majalla" w:cs="Sakkal Majalla"/>
          <w:color w:val="FF0000"/>
          <w:sz w:val="26"/>
          <w:szCs w:val="26"/>
          <w:lang w:val="fr-FR"/>
        </w:rPr>
        <w:t xml:space="preserve"> </w:t>
      </w:r>
      <w:r w:rsidR="008363CB" w:rsidRPr="00EC4DC7">
        <w:rPr>
          <w:rFonts w:ascii="Sakkal Majalla" w:hAnsi="Sakkal Majalla" w:cs="Sakkal Majalla"/>
          <w:color w:val="FF0000"/>
          <w:sz w:val="26"/>
          <w:szCs w:val="26"/>
          <w:rtl/>
          <w:lang w:val="fr-FR"/>
        </w:rPr>
        <w:t>المقال</w:t>
      </w:r>
      <w:r w:rsidRPr="00EC4DC7">
        <w:rPr>
          <w:rFonts w:ascii="Sakkal Majalla" w:hAnsi="Sakkal Majalla" w:cs="Sakkal Majalla"/>
          <w:color w:val="FF0000"/>
          <w:sz w:val="26"/>
          <w:szCs w:val="26"/>
          <w:rtl/>
          <w:lang w:val="fr-FR"/>
        </w:rPr>
        <w:t>)</w:t>
      </w:r>
      <w:bookmarkEnd w:id="1"/>
    </w:p>
    <w:p w14:paraId="65B577E5" w14:textId="5C28AD29" w:rsidR="00014541" w:rsidRPr="00A2463A" w:rsidRDefault="00DA13B9" w:rsidP="00DA13B9">
      <w:pPr>
        <w:tabs>
          <w:tab w:val="center" w:pos="4536"/>
        </w:tabs>
        <w:bidi/>
        <w:spacing w:after="240" w:line="240" w:lineRule="auto"/>
        <w:jc w:val="center"/>
        <w:rPr>
          <w:rFonts w:ascii="Sakkal Majalla" w:hAnsi="Sakkal Majalla" w:cs="Sakkal Majalla"/>
          <w:sz w:val="26"/>
          <w:szCs w:val="26"/>
          <w:lang w:val="fr-FR"/>
        </w:rPr>
      </w:pPr>
      <w:r w:rsidRPr="00A2463A">
        <w:rPr>
          <w:rFonts w:ascii="Sakkal Majalla" w:hAnsi="Sakkal Majalla" w:cs="Sakkal Majalla"/>
          <w:b/>
          <w:bCs/>
          <w:sz w:val="26"/>
          <w:szCs w:val="26"/>
          <w:rtl/>
        </w:rPr>
        <w:t>عنوان</w:t>
      </w:r>
      <w:r w:rsidRPr="00A2463A">
        <w:rPr>
          <w:rFonts w:ascii="Sakkal Majalla" w:eastAsia="Sakkal Majalla" w:hAnsi="Sakkal Majalla" w:cs="Sakkal Majalla"/>
          <w:b/>
          <w:bCs/>
          <w:sz w:val="26"/>
          <w:szCs w:val="26"/>
          <w:rtl/>
        </w:rPr>
        <w:t xml:space="preserve"> </w:t>
      </w:r>
      <w:r w:rsidRPr="00A2463A">
        <w:rPr>
          <w:rFonts w:ascii="Sakkal Majalla" w:hAnsi="Sakkal Majalla" w:cs="Sakkal Majalla"/>
          <w:b/>
          <w:bCs/>
          <w:sz w:val="26"/>
          <w:szCs w:val="26"/>
          <w:rtl/>
        </w:rPr>
        <w:t>المقال</w:t>
      </w:r>
      <w:r w:rsidRPr="00A2463A">
        <w:rPr>
          <w:rFonts w:ascii="Sakkal Majalla" w:eastAsia="Sakkal Majalla" w:hAnsi="Sakkal Majalla" w:cs="Sakkal Majalla"/>
          <w:b/>
          <w:bCs/>
          <w:color w:val="FF0000"/>
          <w:sz w:val="26"/>
          <w:szCs w:val="26"/>
          <w:rtl/>
        </w:rPr>
        <w:t xml:space="preserve"> </w:t>
      </w:r>
      <w:r w:rsidRPr="00A2463A">
        <w:rPr>
          <w:rFonts w:ascii="Sakkal Majalla" w:hAnsi="Sakkal Majalla" w:cs="Sakkal Majalla"/>
          <w:color w:val="FF0000"/>
          <w:sz w:val="26"/>
          <w:szCs w:val="26"/>
          <w:rtl/>
          <w:lang w:val="fr-FR"/>
        </w:rPr>
        <w:t>(بالأمازيغية،</w:t>
      </w:r>
      <w:r w:rsidRPr="00A2463A">
        <w:rPr>
          <w:rFonts w:ascii="Sakkal Majalla" w:hAnsi="Sakkal Majalla" w:cs="Sakkal Majalla"/>
          <w:color w:val="FF0000"/>
          <w:sz w:val="26"/>
          <w:szCs w:val="26"/>
          <w:lang w:val="fr-FR"/>
        </w:rPr>
        <w:t xml:space="preserve"> </w:t>
      </w:r>
      <w:r w:rsidRPr="00A2463A">
        <w:rPr>
          <w:rFonts w:ascii="Sakkal Majalla" w:hAnsi="Sakkal Majalla" w:cs="Sakkal Majalla"/>
          <w:color w:val="FF0000"/>
          <w:sz w:val="26"/>
          <w:szCs w:val="26"/>
          <w:rtl/>
          <w:lang w:val="fr-FR"/>
        </w:rPr>
        <w:t>أو</w:t>
      </w:r>
      <w:r w:rsidRPr="00A2463A">
        <w:rPr>
          <w:rFonts w:ascii="Sakkal Majalla" w:hAnsi="Sakkal Majalla" w:cs="Sakkal Majalla"/>
          <w:color w:val="FF0000"/>
          <w:sz w:val="26"/>
          <w:szCs w:val="26"/>
          <w:lang w:val="fr-FR"/>
        </w:rPr>
        <w:t xml:space="preserve"> </w:t>
      </w:r>
      <w:r w:rsidRPr="00A2463A">
        <w:rPr>
          <w:rFonts w:ascii="Sakkal Majalla" w:hAnsi="Sakkal Majalla" w:cs="Sakkal Majalla"/>
          <w:color w:val="FF0000"/>
          <w:sz w:val="26"/>
          <w:szCs w:val="26"/>
          <w:rtl/>
          <w:lang w:val="fr-FR"/>
        </w:rPr>
        <w:t>بالإنجليزية</w:t>
      </w:r>
      <w:r w:rsidRPr="00A2463A">
        <w:rPr>
          <w:rFonts w:ascii="Sakkal Majalla" w:hAnsi="Sakkal Majalla" w:cs="Sakkal Majalla"/>
          <w:color w:val="FF0000"/>
          <w:sz w:val="26"/>
          <w:szCs w:val="26"/>
          <w:lang w:val="fr-FR"/>
        </w:rPr>
        <w:t xml:space="preserve"> </w:t>
      </w:r>
      <w:r w:rsidRPr="00A2463A">
        <w:rPr>
          <w:rFonts w:ascii="Sakkal Majalla" w:hAnsi="Sakkal Majalla" w:cs="Sakkal Majalla"/>
          <w:color w:val="FF0000"/>
          <w:sz w:val="26"/>
          <w:szCs w:val="26"/>
          <w:rtl/>
          <w:lang w:val="fr-FR"/>
        </w:rPr>
        <w:t>بالنسبة</w:t>
      </w:r>
      <w:r w:rsidRPr="00A2463A">
        <w:rPr>
          <w:rFonts w:ascii="Sakkal Majalla" w:hAnsi="Sakkal Majalla" w:cs="Sakkal Majalla"/>
          <w:color w:val="FF0000"/>
          <w:sz w:val="26"/>
          <w:szCs w:val="26"/>
          <w:lang w:val="fr-FR"/>
        </w:rPr>
        <w:t xml:space="preserve"> </w:t>
      </w:r>
      <w:r w:rsidRPr="00A2463A">
        <w:rPr>
          <w:rFonts w:ascii="Sakkal Majalla" w:hAnsi="Sakkal Majalla" w:cs="Sakkal Majalla"/>
          <w:color w:val="FF0000"/>
          <w:sz w:val="26"/>
          <w:szCs w:val="26"/>
          <w:rtl/>
          <w:lang w:val="fr-FR"/>
        </w:rPr>
        <w:t>للمقالات</w:t>
      </w:r>
      <w:r w:rsidRPr="00A2463A">
        <w:rPr>
          <w:rFonts w:ascii="Sakkal Majalla" w:hAnsi="Sakkal Majalla" w:cs="Sakkal Majalla"/>
          <w:color w:val="FF0000"/>
          <w:sz w:val="26"/>
          <w:szCs w:val="26"/>
          <w:lang w:val="fr-FR"/>
        </w:rPr>
        <w:t xml:space="preserve"> </w:t>
      </w:r>
      <w:r w:rsidRPr="00A2463A">
        <w:rPr>
          <w:rFonts w:ascii="Sakkal Majalla" w:hAnsi="Sakkal Majalla" w:cs="Sakkal Majalla"/>
          <w:color w:val="FF0000"/>
          <w:sz w:val="26"/>
          <w:szCs w:val="26"/>
          <w:rtl/>
          <w:lang w:val="fr-FR"/>
        </w:rPr>
        <w:t>المكتوبة</w:t>
      </w:r>
      <w:r w:rsidRPr="00A2463A">
        <w:rPr>
          <w:rFonts w:ascii="Sakkal Majalla" w:hAnsi="Sakkal Majalla" w:cs="Sakkal Majalla"/>
          <w:color w:val="FF0000"/>
          <w:sz w:val="26"/>
          <w:szCs w:val="26"/>
          <w:lang w:val="fr-FR"/>
        </w:rPr>
        <w:t xml:space="preserve"> </w:t>
      </w:r>
      <w:bookmarkStart w:id="2" w:name="_Hlk179221821"/>
      <w:r w:rsidRPr="00A2463A">
        <w:rPr>
          <w:rFonts w:ascii="Sakkal Majalla" w:hAnsi="Sakkal Majalla" w:cs="Sakkal Majalla"/>
          <w:color w:val="FF0000"/>
          <w:sz w:val="26"/>
          <w:szCs w:val="26"/>
          <w:rtl/>
          <w:lang w:val="fr-FR"/>
        </w:rPr>
        <w:t>باللغة</w:t>
      </w:r>
      <w:r w:rsidRPr="00A2463A">
        <w:rPr>
          <w:rFonts w:ascii="Sakkal Majalla" w:hAnsi="Sakkal Majalla" w:cs="Sakkal Majalla"/>
          <w:color w:val="FF0000"/>
          <w:sz w:val="26"/>
          <w:szCs w:val="26"/>
          <w:lang w:val="fr-FR"/>
        </w:rPr>
        <w:t xml:space="preserve"> </w:t>
      </w:r>
      <w:r w:rsidRPr="00A2463A">
        <w:rPr>
          <w:rFonts w:ascii="Sakkal Majalla" w:hAnsi="Sakkal Majalla" w:cs="Sakkal Majalla"/>
          <w:color w:val="FF0000"/>
          <w:sz w:val="26"/>
          <w:szCs w:val="26"/>
          <w:rtl/>
          <w:lang w:val="fr-FR"/>
        </w:rPr>
        <w:t>الأمازيغية)</w:t>
      </w:r>
      <w:bookmarkEnd w:id="2"/>
    </w:p>
    <w:p w14:paraId="7DC574CA" w14:textId="73827CFE" w:rsidR="00014541" w:rsidRDefault="007B3677">
      <w:pPr>
        <w:pStyle w:val="Affiliation"/>
        <w:rPr>
          <w:rFonts w:ascii="Sakkal Majalla" w:hAnsi="Sakkal Majalla" w:cs="Sakkal Majalla"/>
          <w:i/>
          <w:iCs/>
          <w:sz w:val="26"/>
          <w:szCs w:val="26"/>
          <w:rtl/>
        </w:rPr>
      </w:pPr>
      <w:bookmarkStart w:id="3" w:name="_Hlk159699330"/>
      <w:bookmarkEnd w:id="3"/>
      <w:r>
        <w:rPr>
          <w:rFonts w:ascii="Sakkal Majalla" w:hAnsi="Sakkal Majalla" w:cs="Sakkal Majalla"/>
          <w:sz w:val="28"/>
          <w:szCs w:val="28"/>
          <w:rtl/>
          <w:lang w:val="fr-FR"/>
        </w:rPr>
        <w:t>اسم</w:t>
      </w:r>
      <w:r>
        <w:rPr>
          <w:rFonts w:ascii="Sakkal Majalla" w:eastAsia="Sakkal Majalla" w:hAnsi="Sakkal Majalla" w:cs="Sakkal Majalla"/>
          <w:sz w:val="28"/>
          <w:szCs w:val="28"/>
          <w:rtl/>
          <w:lang w:val="fr-FR"/>
        </w:rPr>
        <w:t xml:space="preserve"> </w:t>
      </w:r>
      <w:r>
        <w:rPr>
          <w:rFonts w:ascii="Sakkal Majalla" w:hAnsi="Sakkal Majalla" w:cs="Sakkal Majalla"/>
          <w:sz w:val="28"/>
          <w:szCs w:val="28"/>
          <w:rtl/>
          <w:lang w:val="fr-FR"/>
        </w:rPr>
        <w:t>لقب</w:t>
      </w:r>
      <w:r>
        <w:rPr>
          <w:rFonts w:ascii="Sakkal Majalla" w:eastAsia="Sakkal Majalla" w:hAnsi="Sakkal Majalla" w:cs="Sakkal Majalla"/>
          <w:sz w:val="28"/>
          <w:szCs w:val="28"/>
          <w:rtl/>
          <w:lang w:val="fr-FR"/>
        </w:rPr>
        <w:t xml:space="preserve"> </w:t>
      </w:r>
      <w:r>
        <w:rPr>
          <w:rFonts w:ascii="Sakkal Majalla" w:hAnsi="Sakkal Majalla" w:cs="Sakkal Majalla"/>
          <w:sz w:val="28"/>
          <w:szCs w:val="28"/>
          <w:rtl/>
          <w:lang w:val="fr-FR"/>
        </w:rPr>
        <w:t>المؤلف</w:t>
      </w:r>
      <w:r>
        <w:rPr>
          <w:rStyle w:val="FootnoteReference1"/>
          <w:rFonts w:ascii="Sakkal Majalla" w:hAnsi="Sakkal Majalla" w:cs="Sakkal Majalla"/>
          <w:sz w:val="28"/>
          <w:szCs w:val="28"/>
          <w:rtl/>
          <w:lang w:val="fr-FR"/>
        </w:rPr>
        <w:footnoteReference w:id="1"/>
      </w:r>
      <w:r>
        <w:rPr>
          <w:color w:val="FF0000"/>
          <w:rtl/>
          <w:lang w:val="fr-FR"/>
        </w:rPr>
        <w:t xml:space="preserve"> </w:t>
      </w:r>
    </w:p>
    <w:p w14:paraId="7874F4DB" w14:textId="57578307" w:rsidR="00014541" w:rsidRPr="00DA13B9" w:rsidRDefault="007B3677" w:rsidP="00DA13B9">
      <w:pPr>
        <w:tabs>
          <w:tab w:val="left" w:pos="8505"/>
        </w:tabs>
        <w:bidi/>
        <w:spacing w:after="120" w:line="240" w:lineRule="auto"/>
        <w:rPr>
          <w:rFonts w:ascii="Sakkal Majalla" w:hAnsi="Sakkal Majalla" w:cs="Sakkal Majalla"/>
          <w:color w:val="000000"/>
          <w:sz w:val="16"/>
          <w:szCs w:val="16"/>
          <w:lang w:val="fr-FR"/>
        </w:rPr>
      </w:pPr>
      <w:bookmarkStart w:id="4" w:name="_Hlk159699330_Copie_1"/>
      <w:bookmarkStart w:id="5" w:name="_Hlk159698468"/>
      <w:bookmarkEnd w:id="4"/>
      <w:r>
        <w:rPr>
          <w:rFonts w:ascii="Sakkal Majalla" w:hAnsi="Sakkal Majalla" w:cs="Sakkal Majalla"/>
          <w:i/>
          <w:iCs/>
          <w:color w:val="000000"/>
          <w:sz w:val="26"/>
          <w:szCs w:val="26"/>
          <w:rtl/>
        </w:rPr>
        <w:t>مؤسسة</w:t>
      </w:r>
      <w:r>
        <w:rPr>
          <w:rFonts w:ascii="Sakkal Majalla" w:eastAsia="Sakkal Majalla" w:hAnsi="Sakkal Majalla" w:cs="Sakkal Majalla"/>
          <w:i/>
          <w:iCs/>
          <w:color w:val="000000"/>
          <w:sz w:val="26"/>
          <w:szCs w:val="26"/>
          <w:rtl/>
        </w:rPr>
        <w:t xml:space="preserve"> </w:t>
      </w:r>
      <w:r>
        <w:rPr>
          <w:rFonts w:ascii="Sakkal Majalla" w:hAnsi="Sakkal Majalla" w:cs="Sakkal Majalla"/>
          <w:i/>
          <w:iCs/>
          <w:color w:val="000000"/>
          <w:sz w:val="26"/>
          <w:szCs w:val="26"/>
          <w:rtl/>
        </w:rPr>
        <w:t>الانتساب،</w:t>
      </w:r>
      <w:r>
        <w:rPr>
          <w:rFonts w:ascii="Sakkal Majalla" w:eastAsia="Sakkal Majalla" w:hAnsi="Sakkal Majalla" w:cs="Sakkal Majalla"/>
          <w:i/>
          <w:iCs/>
          <w:color w:val="000000"/>
          <w:sz w:val="26"/>
          <w:szCs w:val="26"/>
          <w:rtl/>
        </w:rPr>
        <w:t xml:space="preserve"> </w:t>
      </w:r>
      <w:r>
        <w:rPr>
          <w:rFonts w:ascii="Sakkal Majalla" w:hAnsi="Sakkal Majalla" w:cs="Sakkal Majalla"/>
          <w:i/>
          <w:iCs/>
          <w:color w:val="000000"/>
          <w:sz w:val="26"/>
          <w:szCs w:val="26"/>
          <w:rtl/>
        </w:rPr>
        <w:t>البلد،</w:t>
      </w:r>
      <w:r>
        <w:rPr>
          <w:rFonts w:ascii="Sakkal Majalla" w:eastAsia="Sakkal Majalla" w:hAnsi="Sakkal Majalla" w:cs="Sakkal Majalla"/>
          <w:i/>
          <w:iCs/>
          <w:color w:val="000000"/>
          <w:sz w:val="26"/>
          <w:szCs w:val="26"/>
          <w:rtl/>
        </w:rPr>
        <w:t xml:space="preserve"> </w:t>
      </w:r>
      <w:r>
        <w:rPr>
          <w:rFonts w:ascii="Sakkal Majalla" w:hAnsi="Sakkal Majalla" w:cs="Sakkal Majalla"/>
          <w:i/>
          <w:iCs/>
          <w:color w:val="000000"/>
          <w:sz w:val="26"/>
          <w:szCs w:val="26"/>
          <w:rtl/>
        </w:rPr>
        <w:t>البريد</w:t>
      </w:r>
      <w:r>
        <w:rPr>
          <w:rFonts w:ascii="Sakkal Majalla" w:eastAsia="Sakkal Majalla" w:hAnsi="Sakkal Majalla" w:cs="Sakkal Majalla"/>
          <w:i/>
          <w:iCs/>
          <w:color w:val="000000"/>
          <w:sz w:val="26"/>
          <w:szCs w:val="26"/>
          <w:rtl/>
        </w:rPr>
        <w:t xml:space="preserve"> </w:t>
      </w:r>
      <w:r>
        <w:rPr>
          <w:rFonts w:ascii="Sakkal Majalla" w:hAnsi="Sakkal Majalla" w:cs="Sakkal Majalla"/>
          <w:i/>
          <w:iCs/>
          <w:color w:val="000000"/>
          <w:sz w:val="26"/>
          <w:szCs w:val="26"/>
          <w:rtl/>
        </w:rPr>
        <w:t>الإلكتروني</w:t>
      </w:r>
      <w:bookmarkStart w:id="6" w:name="_Hlk159699265"/>
      <w:r>
        <w:rPr>
          <w:rFonts w:ascii="Sakkal Majalla" w:eastAsia="Sakkal Majalla" w:hAnsi="Sakkal Majalla" w:cs="Sakkal Majalla"/>
          <w:i/>
          <w:iCs/>
          <w:color w:val="000000"/>
          <w:sz w:val="24"/>
          <w:szCs w:val="24"/>
          <w:rtl/>
        </w:rPr>
        <w:t xml:space="preserve"> </w:t>
      </w:r>
      <w:bookmarkEnd w:id="5"/>
      <w:bookmarkEnd w:id="6"/>
    </w:p>
    <w:p w14:paraId="39E27C95" w14:textId="456116FC" w:rsidR="00014541" w:rsidRDefault="007B3677">
      <w:pPr>
        <w:pStyle w:val="Affiliation"/>
        <w:rPr>
          <w:rFonts w:ascii="Sakkal Majalla" w:hAnsi="Sakkal Majalla" w:cs="Sakkal Majalla"/>
          <w:i/>
          <w:iCs/>
          <w:sz w:val="26"/>
          <w:szCs w:val="26"/>
          <w:rtl/>
          <w:lang w:bidi="ar-SA"/>
        </w:rPr>
      </w:pPr>
      <w:r>
        <w:rPr>
          <w:rFonts w:ascii="Sakkal Majalla" w:hAnsi="Sakkal Majalla" w:cs="Sakkal Majalla"/>
          <w:sz w:val="28"/>
          <w:szCs w:val="28"/>
          <w:rtl/>
          <w:lang w:val="fr-FR"/>
        </w:rPr>
        <w:t>اسم</w:t>
      </w:r>
      <w:r>
        <w:rPr>
          <w:rFonts w:ascii="Sakkal Majalla" w:eastAsia="Sakkal Majalla" w:hAnsi="Sakkal Majalla" w:cs="Sakkal Majalla"/>
          <w:sz w:val="28"/>
          <w:szCs w:val="28"/>
          <w:rtl/>
          <w:lang w:val="fr-FR"/>
        </w:rPr>
        <w:t xml:space="preserve">  </w:t>
      </w:r>
      <w:r>
        <w:rPr>
          <w:rFonts w:ascii="Sakkal Majalla" w:hAnsi="Sakkal Majalla" w:cs="Sakkal Majalla"/>
          <w:sz w:val="28"/>
          <w:szCs w:val="28"/>
          <w:rtl/>
          <w:lang w:val="fr-FR"/>
        </w:rPr>
        <w:t>لقب</w:t>
      </w:r>
      <w:r>
        <w:rPr>
          <w:rFonts w:ascii="Sakkal Majalla" w:eastAsia="Sakkal Majalla" w:hAnsi="Sakkal Majalla" w:cs="Sakkal Majalla"/>
          <w:sz w:val="28"/>
          <w:szCs w:val="28"/>
          <w:rtl/>
          <w:lang w:val="fr-FR"/>
        </w:rPr>
        <w:t xml:space="preserve">  </w:t>
      </w:r>
      <w:r>
        <w:rPr>
          <w:rFonts w:ascii="Sakkal Majalla" w:hAnsi="Sakkal Majalla" w:cs="Sakkal Majalla"/>
          <w:sz w:val="28"/>
          <w:szCs w:val="28"/>
          <w:rtl/>
          <w:lang w:val="fr-FR"/>
        </w:rPr>
        <w:t>المؤلف</w:t>
      </w:r>
      <w:r>
        <w:rPr>
          <w:rStyle w:val="FootnoteReference1"/>
          <w:rFonts w:ascii="Sakkal Majalla" w:hAnsi="Sakkal Majalla" w:cs="Sakkal Majalla"/>
          <w:sz w:val="28"/>
          <w:szCs w:val="28"/>
          <w:rtl/>
          <w:lang w:val="fr-FR"/>
        </w:rPr>
        <w:footnoteReference w:id="2"/>
      </w:r>
    </w:p>
    <w:p w14:paraId="40D21FE5" w14:textId="3389CA32" w:rsidR="00014541" w:rsidRDefault="007B3677">
      <w:pPr>
        <w:tabs>
          <w:tab w:val="left" w:pos="8505"/>
        </w:tabs>
        <w:bidi/>
        <w:spacing w:after="0" w:line="240" w:lineRule="auto"/>
        <w:rPr>
          <w:rFonts w:ascii="Sakkal Majalla" w:hAnsi="Sakkal Majalla" w:cs="Sakkal Majalla"/>
          <w:i/>
          <w:iCs/>
          <w:color w:val="000000"/>
          <w:sz w:val="26"/>
          <w:szCs w:val="26"/>
          <w:lang w:val="fr-FR"/>
        </w:rPr>
      </w:pPr>
      <w:r>
        <w:rPr>
          <w:rFonts w:ascii="Sakkal Majalla" w:hAnsi="Sakkal Majalla" w:cs="Sakkal Majalla"/>
          <w:i/>
          <w:iCs/>
          <w:color w:val="000000"/>
          <w:sz w:val="26"/>
          <w:szCs w:val="26"/>
          <w:rtl/>
        </w:rPr>
        <w:t>مؤسسة</w:t>
      </w:r>
      <w:r>
        <w:rPr>
          <w:rFonts w:ascii="Sakkal Majalla" w:eastAsia="Sakkal Majalla" w:hAnsi="Sakkal Majalla" w:cs="Sakkal Majalla"/>
          <w:i/>
          <w:iCs/>
          <w:color w:val="000000"/>
          <w:sz w:val="26"/>
          <w:szCs w:val="26"/>
          <w:rtl/>
        </w:rPr>
        <w:t xml:space="preserve"> </w:t>
      </w:r>
      <w:r>
        <w:rPr>
          <w:rFonts w:ascii="Sakkal Majalla" w:hAnsi="Sakkal Majalla" w:cs="Sakkal Majalla"/>
          <w:i/>
          <w:iCs/>
          <w:color w:val="000000"/>
          <w:sz w:val="26"/>
          <w:szCs w:val="26"/>
          <w:rtl/>
        </w:rPr>
        <w:t>الانتساب،</w:t>
      </w:r>
      <w:r>
        <w:rPr>
          <w:rFonts w:ascii="Sakkal Majalla" w:eastAsia="Sakkal Majalla" w:hAnsi="Sakkal Majalla" w:cs="Sakkal Majalla"/>
          <w:i/>
          <w:iCs/>
          <w:color w:val="000000"/>
          <w:sz w:val="26"/>
          <w:szCs w:val="26"/>
          <w:rtl/>
        </w:rPr>
        <w:t xml:space="preserve"> </w:t>
      </w:r>
      <w:r>
        <w:rPr>
          <w:rFonts w:ascii="Sakkal Majalla" w:hAnsi="Sakkal Majalla" w:cs="Sakkal Majalla"/>
          <w:i/>
          <w:iCs/>
          <w:color w:val="000000"/>
          <w:sz w:val="26"/>
          <w:szCs w:val="26"/>
          <w:rtl/>
        </w:rPr>
        <w:t>البلد،</w:t>
      </w:r>
      <w:r>
        <w:rPr>
          <w:rFonts w:ascii="Sakkal Majalla" w:eastAsia="Sakkal Majalla" w:hAnsi="Sakkal Majalla" w:cs="Sakkal Majalla"/>
          <w:i/>
          <w:iCs/>
          <w:color w:val="000000"/>
          <w:sz w:val="26"/>
          <w:szCs w:val="26"/>
          <w:rtl/>
        </w:rPr>
        <w:t xml:space="preserve"> </w:t>
      </w:r>
      <w:r>
        <w:rPr>
          <w:rFonts w:ascii="Sakkal Majalla" w:hAnsi="Sakkal Majalla" w:cs="Sakkal Majalla"/>
          <w:i/>
          <w:iCs/>
          <w:color w:val="000000"/>
          <w:sz w:val="26"/>
          <w:szCs w:val="26"/>
          <w:rtl/>
        </w:rPr>
        <w:t>البريد</w:t>
      </w:r>
      <w:r>
        <w:rPr>
          <w:rFonts w:ascii="Sakkal Majalla" w:eastAsia="Sakkal Majalla" w:hAnsi="Sakkal Majalla" w:cs="Sakkal Majalla"/>
          <w:i/>
          <w:iCs/>
          <w:color w:val="000000"/>
          <w:sz w:val="26"/>
          <w:szCs w:val="26"/>
          <w:rtl/>
        </w:rPr>
        <w:t xml:space="preserve"> </w:t>
      </w:r>
      <w:r>
        <w:rPr>
          <w:rFonts w:ascii="Sakkal Majalla" w:hAnsi="Sakkal Majalla" w:cs="Sakkal Majalla"/>
          <w:i/>
          <w:iCs/>
          <w:color w:val="000000"/>
          <w:sz w:val="26"/>
          <w:szCs w:val="26"/>
          <w:rtl/>
        </w:rPr>
        <w:t>الإلكتروني</w:t>
      </w:r>
    </w:p>
    <w:p w14:paraId="0ED533FE" w14:textId="77777777" w:rsidR="006318E0" w:rsidRDefault="006318E0" w:rsidP="006318E0">
      <w:pPr>
        <w:tabs>
          <w:tab w:val="left" w:pos="8505"/>
        </w:tabs>
        <w:bidi/>
        <w:spacing w:after="0" w:line="240" w:lineRule="auto"/>
        <w:rPr>
          <w:rFonts w:ascii="Sakkal Majalla" w:hAnsi="Sakkal Majalla" w:cs="Sakkal Majalla"/>
          <w:i/>
          <w:iCs/>
          <w:color w:val="000000"/>
          <w:sz w:val="26"/>
          <w:szCs w:val="26"/>
          <w:lang w:val="fr-FR"/>
        </w:rPr>
      </w:pPr>
    </w:p>
    <w:p w14:paraId="7BA40EB8" w14:textId="3C958420" w:rsidR="006318E0" w:rsidRPr="00600847" w:rsidRDefault="00600847" w:rsidP="00600847">
      <w:pPr>
        <w:bidi/>
        <w:spacing w:after="6" w:line="276" w:lineRule="auto"/>
        <w:jc w:val="center"/>
        <w:rPr>
          <w:rFonts w:ascii="Sakkal Majalla" w:eastAsia="SimSun" w:hAnsi="Sakkal Majalla" w:cs="Sakkal Majalla"/>
          <w:kern w:val="0"/>
          <w:sz w:val="28"/>
          <w:szCs w:val="28"/>
          <w:lang w:val="fr-FR"/>
        </w:rPr>
      </w:pPr>
      <w:r>
        <w:rPr>
          <w:rFonts w:ascii="Sakkal Majalla" w:eastAsia="Sakkal Majalla" w:hAnsi="Sakkal Majalla" w:cs="Sakkal Majalla" w:hint="cs"/>
          <w:b/>
          <w:bCs/>
          <w:color w:val="FF0000"/>
          <w:sz w:val="28"/>
          <w:szCs w:val="28"/>
          <w:rtl/>
        </w:rPr>
        <w:t xml:space="preserve"> </w:t>
      </w:r>
      <w:r w:rsidRPr="00AD5BE5">
        <w:rPr>
          <w:rFonts w:ascii="Sakkal Majalla" w:eastAsia="Sakkal Majalla" w:hAnsi="Sakkal Majalla" w:cs="Sakkal Majalla" w:hint="cs"/>
          <w:b/>
          <w:bCs/>
          <w:color w:val="FF0000"/>
          <w:sz w:val="28"/>
          <w:szCs w:val="28"/>
          <w:rtl/>
        </w:rPr>
        <w:t>(</w:t>
      </w:r>
      <w:r w:rsidR="006318E0" w:rsidRPr="00600847">
        <w:rPr>
          <w:rFonts w:ascii="Sakkal Majalla" w:hAnsi="Sakkal Majalla" w:cs="Sakkal Majalla"/>
          <w:color w:val="FF0000"/>
          <w:sz w:val="28"/>
          <w:szCs w:val="28"/>
          <w:rtl/>
        </w:rPr>
        <w:t>الملخص</w:t>
      </w:r>
      <w:r>
        <w:rPr>
          <w:rFonts w:ascii="Sakkal Majalla" w:hAnsi="Sakkal Majalla" w:cs="Sakkal Majalla" w:hint="cs"/>
          <w:color w:val="FF0000"/>
          <w:sz w:val="28"/>
          <w:szCs w:val="28"/>
          <w:rtl/>
        </w:rPr>
        <w:t xml:space="preserve"> </w:t>
      </w:r>
      <w:r w:rsidR="006E5A6A" w:rsidRPr="00105265">
        <w:rPr>
          <w:rFonts w:ascii="Sakkal Majalla" w:hAnsi="Sakkal Majalla" w:cs="Sakkal Majalla"/>
          <w:color w:val="FF0000"/>
          <w:sz w:val="28"/>
          <w:szCs w:val="28"/>
          <w:rtl/>
        </w:rPr>
        <w:t xml:space="preserve">باللغة </w:t>
      </w:r>
      <w:proofErr w:type="gramStart"/>
      <w:r w:rsidR="006E5A6A" w:rsidRPr="00105265">
        <w:rPr>
          <w:rFonts w:ascii="Sakkal Majalla" w:hAnsi="Sakkal Majalla" w:cs="Sakkal Majalla"/>
          <w:color w:val="FF0000"/>
          <w:sz w:val="28"/>
          <w:szCs w:val="28"/>
          <w:rtl/>
        </w:rPr>
        <w:t>الأمازيغية</w:t>
      </w:r>
      <w:r w:rsidRPr="00105265">
        <w:rPr>
          <w:rFonts w:ascii="Sakkal Majalla" w:hAnsi="Sakkal Majalla" w:cs="Sakkal Majalla"/>
          <w:color w:val="FF0000"/>
          <w:sz w:val="28"/>
          <w:szCs w:val="28"/>
          <w:lang w:val="fr-FR"/>
        </w:rPr>
        <w:t>(</w:t>
      </w:r>
      <w:r w:rsidR="006E5A6A" w:rsidRPr="00600847">
        <w:rPr>
          <w:rFonts w:ascii="Sakkal Majalla" w:hAnsi="Sakkal Majalla" w:cs="Sakkal Majalla"/>
          <w:sz w:val="28"/>
          <w:szCs w:val="28"/>
          <w:rtl/>
        </w:rPr>
        <w:t xml:space="preserve"> </w:t>
      </w:r>
      <w:proofErr w:type="spellStart"/>
      <w:r w:rsidRPr="00600847">
        <w:rPr>
          <w:rFonts w:asciiTheme="majorBidi" w:eastAsia="Sakkal Majalla" w:hAnsiTheme="majorBidi" w:cs="Times New Roman"/>
          <w:b/>
          <w:bCs/>
          <w:sz w:val="24"/>
          <w:szCs w:val="24"/>
          <w:rtl/>
        </w:rPr>
        <w:t>Agzul</w:t>
      </w:r>
      <w:proofErr w:type="spellEnd"/>
      <w:proofErr w:type="gramEnd"/>
    </w:p>
    <w:p w14:paraId="5FD5AF1D" w14:textId="05C6E29F" w:rsidR="006318E0" w:rsidRPr="00997151" w:rsidRDefault="006318E0" w:rsidP="00C23CD5">
      <w:pPr>
        <w:bidi/>
        <w:spacing w:after="0" w:line="240" w:lineRule="auto"/>
        <w:rPr>
          <w:rFonts w:ascii="Sakkal Majalla" w:eastAsia="SimSun" w:hAnsi="Sakkal Majalla" w:cs="Sakkal Majalla"/>
          <w:color w:val="000000"/>
          <w:kern w:val="0"/>
          <w:sz w:val="26"/>
          <w:szCs w:val="26"/>
          <w:rtl/>
          <w:lang w:val="fr-FR"/>
        </w:rPr>
      </w:pPr>
      <w:r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rtl/>
        </w:rPr>
        <w:t>يجب</w:t>
      </w:r>
      <w:r w:rsidRPr="00690160">
        <w:rPr>
          <w:rFonts w:ascii="Sakkal Majalla" w:eastAsia="Sakkal Majalla" w:hAnsi="Sakkal Majalla" w:cs="Sakkal Majalla"/>
          <w:color w:val="000000"/>
          <w:kern w:val="0"/>
          <w:sz w:val="24"/>
          <w:szCs w:val="24"/>
          <w:rtl/>
        </w:rPr>
        <w:t xml:space="preserve"> </w:t>
      </w:r>
      <w:r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rtl/>
        </w:rPr>
        <w:t>أن</w:t>
      </w:r>
      <w:r w:rsidRPr="00690160">
        <w:rPr>
          <w:rFonts w:ascii="Sakkal Majalla" w:eastAsia="Sakkal Majalla" w:hAnsi="Sakkal Majalla" w:cs="Sakkal Majalla"/>
          <w:color w:val="000000"/>
          <w:kern w:val="0"/>
          <w:sz w:val="24"/>
          <w:szCs w:val="24"/>
          <w:rtl/>
        </w:rPr>
        <w:t xml:space="preserve"> </w:t>
      </w:r>
      <w:r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rtl/>
        </w:rPr>
        <w:t>يعطي</w:t>
      </w:r>
      <w:r w:rsidRPr="00690160">
        <w:rPr>
          <w:rFonts w:ascii="Sakkal Majalla" w:eastAsia="Sakkal Majalla" w:hAnsi="Sakkal Majalla" w:cs="Sakkal Majalla"/>
          <w:color w:val="000000"/>
          <w:kern w:val="0"/>
          <w:sz w:val="24"/>
          <w:szCs w:val="24"/>
          <w:rtl/>
        </w:rPr>
        <w:t xml:space="preserve"> </w:t>
      </w:r>
      <w:r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rtl/>
        </w:rPr>
        <w:t>الملخص</w:t>
      </w:r>
      <w:r w:rsidRPr="00690160">
        <w:rPr>
          <w:rFonts w:ascii="Sakkal Majalla" w:eastAsia="Sakkal Majalla" w:hAnsi="Sakkal Majalla" w:cs="Sakkal Majalla"/>
          <w:color w:val="000000"/>
          <w:kern w:val="0"/>
          <w:sz w:val="24"/>
          <w:szCs w:val="24"/>
          <w:rtl/>
        </w:rPr>
        <w:t xml:space="preserve"> </w:t>
      </w:r>
      <w:r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rtl/>
        </w:rPr>
        <w:t>فكرة</w:t>
      </w:r>
      <w:r w:rsidRPr="00690160">
        <w:rPr>
          <w:rFonts w:ascii="Sakkal Majalla" w:eastAsia="Sakkal Majalla" w:hAnsi="Sakkal Majalla" w:cs="Sakkal Majalla"/>
          <w:color w:val="000000"/>
          <w:kern w:val="0"/>
          <w:sz w:val="24"/>
          <w:szCs w:val="24"/>
          <w:rtl/>
        </w:rPr>
        <w:t xml:space="preserve"> </w:t>
      </w:r>
      <w:r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rtl/>
        </w:rPr>
        <w:t>واضحة</w:t>
      </w:r>
      <w:r w:rsidRPr="00690160">
        <w:rPr>
          <w:rFonts w:ascii="Sakkal Majalla" w:eastAsia="Sakkal Majalla" w:hAnsi="Sakkal Majalla" w:cs="Sakkal Majalla"/>
          <w:color w:val="000000"/>
          <w:kern w:val="0"/>
          <w:sz w:val="24"/>
          <w:szCs w:val="24"/>
          <w:rtl/>
        </w:rPr>
        <w:t xml:space="preserve"> </w:t>
      </w:r>
      <w:r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rtl/>
        </w:rPr>
        <w:t>عن</w:t>
      </w:r>
      <w:r w:rsidRPr="00690160">
        <w:rPr>
          <w:rFonts w:ascii="Sakkal Majalla" w:eastAsia="Sakkal Majalla" w:hAnsi="Sakkal Majalla" w:cs="Sakkal Majalla"/>
          <w:color w:val="000000"/>
          <w:kern w:val="0"/>
          <w:sz w:val="24"/>
          <w:szCs w:val="24"/>
          <w:rtl/>
        </w:rPr>
        <w:t xml:space="preserve"> </w:t>
      </w:r>
      <w:r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rtl/>
        </w:rPr>
        <w:t>موضوع</w:t>
      </w:r>
      <w:r w:rsidRPr="00690160">
        <w:rPr>
          <w:rFonts w:ascii="Sakkal Majalla" w:eastAsia="Sakkal Majalla" w:hAnsi="Sakkal Majalla" w:cs="Sakkal Majalla"/>
          <w:color w:val="000000"/>
          <w:kern w:val="0"/>
          <w:sz w:val="24"/>
          <w:szCs w:val="24"/>
          <w:rtl/>
        </w:rPr>
        <w:t xml:space="preserve"> </w:t>
      </w:r>
      <w:r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rtl/>
        </w:rPr>
        <w:t>المقال</w:t>
      </w:r>
      <w:r w:rsidRPr="00690160">
        <w:rPr>
          <w:rFonts w:ascii="Sakkal Majalla" w:eastAsia="Sakkal Majalla" w:hAnsi="Sakkal Majalla" w:cs="Sakkal Majalla"/>
          <w:color w:val="000000"/>
          <w:kern w:val="0"/>
          <w:sz w:val="24"/>
          <w:szCs w:val="24"/>
          <w:rtl/>
        </w:rPr>
        <w:t xml:space="preserve"> </w:t>
      </w:r>
      <w:r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rtl/>
        </w:rPr>
        <w:t>وجوهر</w:t>
      </w:r>
      <w:r w:rsidRPr="00690160">
        <w:rPr>
          <w:rFonts w:ascii="Sakkal Majalla" w:eastAsia="Sakkal Majalla" w:hAnsi="Sakkal Majalla" w:cs="Sakkal Majalla"/>
          <w:color w:val="000000"/>
          <w:kern w:val="0"/>
          <w:sz w:val="24"/>
          <w:szCs w:val="24"/>
          <w:rtl/>
        </w:rPr>
        <w:t xml:space="preserve"> </w:t>
      </w:r>
      <w:r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rtl/>
        </w:rPr>
        <w:t>المشكلة</w:t>
      </w:r>
      <w:r w:rsidRPr="00690160">
        <w:rPr>
          <w:rFonts w:ascii="Sakkal Majalla" w:eastAsia="Sakkal Majalla" w:hAnsi="Sakkal Majalla" w:cs="Sakkal Majalla"/>
          <w:color w:val="000000"/>
          <w:kern w:val="0"/>
          <w:sz w:val="24"/>
          <w:szCs w:val="24"/>
          <w:rtl/>
        </w:rPr>
        <w:t xml:space="preserve"> </w:t>
      </w:r>
      <w:r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rtl/>
        </w:rPr>
        <w:t>المطروحة،</w:t>
      </w:r>
      <w:r w:rsidRPr="00690160">
        <w:rPr>
          <w:rFonts w:ascii="Sakkal Majalla" w:eastAsia="Sakkal Majalla" w:hAnsi="Sakkal Majalla" w:cs="Sakkal Majalla"/>
          <w:color w:val="000000"/>
          <w:kern w:val="0"/>
          <w:sz w:val="24"/>
          <w:szCs w:val="24"/>
          <w:rtl/>
        </w:rPr>
        <w:t xml:space="preserve"> </w:t>
      </w:r>
      <w:r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rtl/>
        </w:rPr>
        <w:t>وكذلك</w:t>
      </w:r>
      <w:r w:rsidRPr="00690160">
        <w:rPr>
          <w:rFonts w:ascii="Sakkal Majalla" w:eastAsia="Sakkal Majalla" w:hAnsi="Sakkal Majalla" w:cs="Sakkal Majalla"/>
          <w:color w:val="000000"/>
          <w:kern w:val="0"/>
          <w:sz w:val="24"/>
          <w:szCs w:val="24"/>
          <w:rtl/>
        </w:rPr>
        <w:t xml:space="preserve"> </w:t>
      </w:r>
      <w:r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rtl/>
        </w:rPr>
        <w:t>منهج</w:t>
      </w:r>
      <w:r w:rsidRPr="00690160">
        <w:rPr>
          <w:rFonts w:ascii="Sakkal Majalla" w:eastAsia="Sakkal Majalla" w:hAnsi="Sakkal Majalla" w:cs="Sakkal Majalla"/>
          <w:color w:val="000000"/>
          <w:kern w:val="0"/>
          <w:sz w:val="24"/>
          <w:szCs w:val="24"/>
          <w:rtl/>
        </w:rPr>
        <w:t xml:space="preserve"> </w:t>
      </w:r>
      <w:r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rtl/>
        </w:rPr>
        <w:t>المؤلف،</w:t>
      </w:r>
      <w:r w:rsidRPr="00690160">
        <w:rPr>
          <w:rFonts w:ascii="Sakkal Majalla" w:eastAsia="Sakkal Majalla" w:hAnsi="Sakkal Majalla" w:cs="Sakkal Majalla"/>
          <w:color w:val="000000"/>
          <w:kern w:val="0"/>
          <w:sz w:val="24"/>
          <w:szCs w:val="24"/>
          <w:rtl/>
        </w:rPr>
        <w:t xml:space="preserve"> </w:t>
      </w:r>
      <w:r w:rsidR="00A32BCA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rtl/>
        </w:rPr>
        <w:t>ولا شيء آخر</w:t>
      </w:r>
      <w:r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rtl/>
        </w:rPr>
        <w:t xml:space="preserve">. </w:t>
      </w:r>
      <w:r w:rsidR="00D33FEF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rtl/>
        </w:rPr>
        <w:t xml:space="preserve">ينبغي </w:t>
      </w:r>
      <w:proofErr w:type="gramStart"/>
      <w:r w:rsidR="00D33FEF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rtl/>
        </w:rPr>
        <w:t>وضع</w:t>
      </w:r>
      <w:r w:rsidR="00C23CD5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lang w:val="fr-FR"/>
        </w:rPr>
        <w:t xml:space="preserve"> </w:t>
      </w:r>
      <w:r w:rsidR="00CE051B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lang w:val="fr-FR"/>
        </w:rPr>
        <w:t xml:space="preserve"> </w:t>
      </w:r>
      <w:r w:rsidR="00C23CD5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lang w:val="fr-FR"/>
        </w:rPr>
        <w:t>.</w:t>
      </w:r>
      <w:proofErr w:type="gramEnd"/>
      <w:r w:rsidR="00C23CD5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rtl/>
          <w:lang w:val="fr-FR"/>
        </w:rPr>
        <w:t>ويجب</w:t>
      </w:r>
      <w:r w:rsidR="00C23CD5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lang w:val="fr-FR"/>
        </w:rPr>
        <w:t xml:space="preserve"> </w:t>
      </w:r>
      <w:r w:rsidR="00C23CD5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rtl/>
          <w:lang w:val="fr-FR"/>
        </w:rPr>
        <w:t>عليه</w:t>
      </w:r>
      <w:r w:rsidR="00C23CD5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lang w:val="fr-FR"/>
        </w:rPr>
        <w:t xml:space="preserve"> </w:t>
      </w:r>
      <w:r w:rsidR="00C23CD5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rtl/>
          <w:lang w:val="fr-FR"/>
        </w:rPr>
        <w:t>أن</w:t>
      </w:r>
      <w:r w:rsidR="00C23CD5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lang w:val="fr-FR"/>
        </w:rPr>
        <w:t xml:space="preserve"> </w:t>
      </w:r>
      <w:r w:rsidR="00C23CD5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rtl/>
          <w:lang w:val="fr-FR"/>
        </w:rPr>
        <w:t>يحترم</w:t>
      </w:r>
      <w:r w:rsidR="00C23CD5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lang w:val="fr-FR"/>
        </w:rPr>
        <w:t xml:space="preserve"> </w:t>
      </w:r>
      <w:r w:rsidR="00C23CD5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rtl/>
          <w:lang w:val="fr-FR"/>
        </w:rPr>
        <w:t>بدقة</w:t>
      </w:r>
      <w:r w:rsidR="00C23CD5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lang w:val="fr-FR"/>
        </w:rPr>
        <w:t xml:space="preserve"> </w:t>
      </w:r>
      <w:r w:rsidR="00C23CD5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rtl/>
          <w:lang w:val="fr-FR"/>
        </w:rPr>
        <w:t>شكل</w:t>
      </w:r>
      <w:r w:rsidR="00C23CD5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lang w:val="fr-FR"/>
        </w:rPr>
        <w:t xml:space="preserve"> </w:t>
      </w:r>
      <w:r w:rsidR="00C23CD5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rtl/>
          <w:lang w:val="fr-FR"/>
        </w:rPr>
        <w:t>هذا</w:t>
      </w:r>
      <w:r w:rsidR="00C23CD5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lang w:val="fr-FR"/>
        </w:rPr>
        <w:t xml:space="preserve"> </w:t>
      </w:r>
      <w:r w:rsidR="00C23CD5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rtl/>
          <w:lang w:val="fr-FR"/>
        </w:rPr>
        <w:t>النص</w:t>
      </w:r>
      <w:r w:rsidR="00D33FEF" w:rsidRPr="00690160">
        <w:rPr>
          <w:rFonts w:cs="Calibri"/>
          <w:sz w:val="24"/>
          <w:szCs w:val="24"/>
          <w:rtl/>
        </w:rPr>
        <w:t xml:space="preserve"> </w:t>
      </w:r>
      <w:r w:rsidR="00D33FEF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rtl/>
          <w:lang w:val="fr-FR"/>
        </w:rPr>
        <w:t>الملخص</w:t>
      </w:r>
      <w:r w:rsidR="00D33FEF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lang w:val="fr-FR"/>
        </w:rPr>
        <w:t xml:space="preserve"> </w:t>
      </w:r>
      <w:r w:rsidR="00D33FEF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rtl/>
          <w:lang w:val="fr-FR"/>
        </w:rPr>
        <w:t>باللغة</w:t>
      </w:r>
      <w:r w:rsidR="00D33FEF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lang w:val="fr-FR"/>
        </w:rPr>
        <w:t xml:space="preserve"> </w:t>
      </w:r>
      <w:r w:rsidR="00D33FEF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rtl/>
          <w:lang w:val="fr-FR"/>
        </w:rPr>
        <w:t>الأمازيغية</w:t>
      </w:r>
      <w:r w:rsidR="00D33FEF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lang w:val="fr-FR"/>
        </w:rPr>
        <w:t xml:space="preserve"> </w:t>
      </w:r>
      <w:r w:rsidR="00D33FEF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rtl/>
          <w:lang w:val="fr-FR"/>
        </w:rPr>
        <w:t>فقط</w:t>
      </w:r>
      <w:r w:rsidR="00D33FEF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lang w:val="fr-FR"/>
        </w:rPr>
        <w:t xml:space="preserve"> </w:t>
      </w:r>
      <w:r w:rsidR="00D33FEF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rtl/>
          <w:lang w:val="fr-FR"/>
        </w:rPr>
        <w:t>في</w:t>
      </w:r>
      <w:r w:rsidR="00D33FEF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lang w:val="fr-FR"/>
        </w:rPr>
        <w:t xml:space="preserve"> </w:t>
      </w:r>
      <w:r w:rsidR="00D33FEF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rtl/>
          <w:lang w:val="fr-FR"/>
        </w:rPr>
        <w:t>هذه</w:t>
      </w:r>
      <w:r w:rsidR="00D33FEF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lang w:val="fr-FR"/>
        </w:rPr>
        <w:t xml:space="preserve"> </w:t>
      </w:r>
      <w:r w:rsidR="00D33FEF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rtl/>
          <w:lang w:val="fr-FR"/>
        </w:rPr>
        <w:t>الصفحة</w:t>
      </w:r>
      <w:r w:rsidR="00D33FEF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lang w:val="fr-FR"/>
        </w:rPr>
        <w:t xml:space="preserve"> </w:t>
      </w:r>
      <w:r w:rsidR="00D33FEF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rtl/>
          <w:lang w:val="fr-FR"/>
        </w:rPr>
        <w:t>الأولى</w:t>
      </w:r>
      <w:r w:rsidR="00D33FEF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lang w:val="fr-FR"/>
        </w:rPr>
        <w:t xml:space="preserve">. </w:t>
      </w:r>
      <w:r w:rsidR="00D33FEF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rtl/>
          <w:lang w:val="fr-FR"/>
        </w:rPr>
        <w:t>يتم</w:t>
      </w:r>
      <w:r w:rsidR="00D33FEF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lang w:val="fr-FR"/>
        </w:rPr>
        <w:t xml:space="preserve"> </w:t>
      </w:r>
      <w:r w:rsidR="00D33FEF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rtl/>
          <w:lang w:val="fr-FR"/>
        </w:rPr>
        <w:t>وضعه</w:t>
      </w:r>
      <w:r w:rsidR="00D33FEF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lang w:val="fr-FR"/>
        </w:rPr>
        <w:t xml:space="preserve"> </w:t>
      </w:r>
      <w:r w:rsidR="00D33FEF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rtl/>
          <w:lang w:val="fr-FR"/>
        </w:rPr>
        <w:t>في</w:t>
      </w:r>
      <w:r w:rsidR="00D33FEF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lang w:val="fr-FR"/>
        </w:rPr>
        <w:t xml:space="preserve"> </w:t>
      </w:r>
      <w:r w:rsidR="00D33FEF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rtl/>
          <w:lang w:val="fr-FR"/>
        </w:rPr>
        <w:t>الصفحة</w:t>
      </w:r>
      <w:r w:rsidR="00D33FEF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lang w:val="fr-FR"/>
        </w:rPr>
        <w:t xml:space="preserve"> </w:t>
      </w:r>
      <w:r w:rsidR="00D33FEF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rtl/>
          <w:lang w:val="fr-FR"/>
        </w:rPr>
        <w:t>التالية</w:t>
      </w:r>
      <w:r w:rsidR="00D33FEF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lang w:val="fr-FR"/>
        </w:rPr>
        <w:t xml:space="preserve"> </w:t>
      </w:r>
      <w:r w:rsidR="00D33FEF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rtl/>
          <w:lang w:val="fr-FR"/>
        </w:rPr>
        <w:t>إذا</w:t>
      </w:r>
      <w:r w:rsidR="00D33FEF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lang w:val="fr-FR"/>
        </w:rPr>
        <w:t xml:space="preserve"> </w:t>
      </w:r>
      <w:r w:rsidR="00D33FEF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rtl/>
          <w:lang w:val="fr-FR"/>
        </w:rPr>
        <w:t>لم</w:t>
      </w:r>
      <w:r w:rsidR="00D33FEF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lang w:val="fr-FR"/>
        </w:rPr>
        <w:t xml:space="preserve"> </w:t>
      </w:r>
      <w:r w:rsidR="00D33FEF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rtl/>
          <w:lang w:val="fr-FR"/>
        </w:rPr>
        <w:t>يكن</w:t>
      </w:r>
      <w:r w:rsidR="00D33FEF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lang w:val="fr-FR"/>
        </w:rPr>
        <w:t xml:space="preserve"> </w:t>
      </w:r>
      <w:r w:rsidR="00D33FEF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rtl/>
          <w:lang w:val="fr-FR"/>
        </w:rPr>
        <w:t>هناك</w:t>
      </w:r>
      <w:r w:rsidR="00D33FEF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lang w:val="fr-FR"/>
        </w:rPr>
        <w:t xml:space="preserve"> </w:t>
      </w:r>
      <w:r w:rsidR="00D33FEF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rtl/>
          <w:lang w:val="fr-FR"/>
        </w:rPr>
        <w:t>مساحة</w:t>
      </w:r>
      <w:r w:rsidR="00D33FEF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lang w:val="fr-FR"/>
        </w:rPr>
        <w:t xml:space="preserve"> </w:t>
      </w:r>
      <w:r w:rsidR="00D33FEF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rtl/>
          <w:lang w:val="fr-FR"/>
        </w:rPr>
        <w:t>كافية،</w:t>
      </w:r>
      <w:r w:rsidR="00D33FEF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lang w:val="fr-FR"/>
        </w:rPr>
        <w:t xml:space="preserve"> </w:t>
      </w:r>
      <w:r w:rsidR="00D33FEF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rtl/>
          <w:lang w:val="fr-FR"/>
        </w:rPr>
        <w:t>لأن</w:t>
      </w:r>
      <w:r w:rsidR="00D33FEF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lang w:val="fr-FR"/>
        </w:rPr>
        <w:t xml:space="preserve"> </w:t>
      </w:r>
      <w:r w:rsidR="00D33FEF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rtl/>
          <w:lang w:val="fr-FR"/>
        </w:rPr>
        <w:t>يشغلها</w:t>
      </w:r>
      <w:r w:rsidR="00D33FEF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lang w:val="fr-FR"/>
        </w:rPr>
        <w:t xml:space="preserve"> </w:t>
      </w:r>
      <w:r w:rsidR="00D33FEF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rtl/>
          <w:lang w:val="fr-FR"/>
        </w:rPr>
        <w:t>أسماء</w:t>
      </w:r>
      <w:r w:rsidR="00D33FEF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lang w:val="fr-FR"/>
        </w:rPr>
        <w:t xml:space="preserve"> </w:t>
      </w:r>
      <w:r w:rsidR="00D33FEF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rtl/>
          <w:lang w:val="fr-FR"/>
        </w:rPr>
        <w:t>وهوية</w:t>
      </w:r>
      <w:r w:rsidR="00D33FEF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lang w:val="fr-FR"/>
        </w:rPr>
        <w:t xml:space="preserve"> </w:t>
      </w:r>
      <w:r w:rsidR="00D33FEF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rtl/>
          <w:lang w:val="fr-FR"/>
        </w:rPr>
        <w:t>مؤلفين</w:t>
      </w:r>
      <w:r w:rsidR="00D33FEF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lang w:val="fr-FR"/>
        </w:rPr>
        <w:t xml:space="preserve"> </w:t>
      </w:r>
      <w:r w:rsidR="00D33FEF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rtl/>
          <w:lang w:val="fr-FR"/>
        </w:rPr>
        <w:t>اثنين</w:t>
      </w:r>
      <w:r w:rsidR="00D33FEF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lang w:val="fr-FR"/>
        </w:rPr>
        <w:t xml:space="preserve">. </w:t>
      </w:r>
      <w:r w:rsidR="00D33FEF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rtl/>
          <w:lang w:val="fr-FR"/>
        </w:rPr>
        <w:t>إذا</w:t>
      </w:r>
      <w:r w:rsidR="00D33FEF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lang w:val="fr-FR"/>
        </w:rPr>
        <w:t xml:space="preserve"> </w:t>
      </w:r>
      <w:r w:rsidR="00D33FEF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rtl/>
          <w:lang w:val="fr-FR"/>
        </w:rPr>
        <w:t>كان</w:t>
      </w:r>
      <w:r w:rsidR="00D33FEF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lang w:val="fr-FR"/>
        </w:rPr>
        <w:t xml:space="preserve"> </w:t>
      </w:r>
      <w:r w:rsidR="00D33FEF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rtl/>
          <w:lang w:val="fr-FR"/>
        </w:rPr>
        <w:t>المقال</w:t>
      </w:r>
      <w:r w:rsidR="00D33FEF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lang w:val="fr-FR"/>
        </w:rPr>
        <w:t xml:space="preserve"> </w:t>
      </w:r>
      <w:r w:rsidR="00D33FEF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rtl/>
          <w:lang w:val="fr-FR"/>
        </w:rPr>
        <w:t>مكتوبًا</w:t>
      </w:r>
      <w:r w:rsidR="00D33FEF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lang w:val="fr-FR"/>
        </w:rPr>
        <w:t xml:space="preserve"> </w:t>
      </w:r>
      <w:r w:rsidR="00D33FEF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rtl/>
          <w:lang w:val="fr-FR"/>
        </w:rPr>
        <w:t>باللغة</w:t>
      </w:r>
      <w:r w:rsidR="00D33FEF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lang w:val="fr-FR"/>
        </w:rPr>
        <w:t xml:space="preserve"> </w:t>
      </w:r>
      <w:r w:rsidR="00D33FEF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rtl/>
          <w:lang w:val="fr-FR"/>
        </w:rPr>
        <w:t>الأمازيغية،</w:t>
      </w:r>
      <w:r w:rsidR="00D33FEF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lang w:val="fr-FR"/>
        </w:rPr>
        <w:t xml:space="preserve"> </w:t>
      </w:r>
      <w:r w:rsidR="00D33FEF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rtl/>
          <w:lang w:val="fr-FR"/>
        </w:rPr>
        <w:t>يجب</w:t>
      </w:r>
      <w:r w:rsidR="00D33FEF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lang w:val="fr-FR"/>
        </w:rPr>
        <w:t xml:space="preserve"> </w:t>
      </w:r>
      <w:r w:rsidR="00D33FEF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rtl/>
          <w:lang w:val="fr-FR"/>
        </w:rPr>
        <w:t>أن</w:t>
      </w:r>
      <w:r w:rsidR="00D33FEF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lang w:val="fr-FR"/>
        </w:rPr>
        <w:t xml:space="preserve"> </w:t>
      </w:r>
      <w:r w:rsidR="00D33FEF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rtl/>
          <w:lang w:val="fr-FR"/>
        </w:rPr>
        <w:t>يتبع</w:t>
      </w:r>
      <w:r w:rsidR="00D33FEF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lang w:val="fr-FR"/>
        </w:rPr>
        <w:t xml:space="preserve"> </w:t>
      </w:r>
      <w:r w:rsidR="00D33FEF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rtl/>
          <w:lang w:val="fr-FR"/>
        </w:rPr>
        <w:t>ذلك</w:t>
      </w:r>
      <w:r w:rsidR="00D33FEF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lang w:val="fr-FR"/>
        </w:rPr>
        <w:t xml:space="preserve"> </w:t>
      </w:r>
      <w:r w:rsidR="00D33FEF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rtl/>
          <w:lang w:val="fr-FR"/>
        </w:rPr>
        <w:t>الملخص</w:t>
      </w:r>
      <w:r w:rsidR="00D33FEF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lang w:val="fr-FR"/>
        </w:rPr>
        <w:t xml:space="preserve"> </w:t>
      </w:r>
      <w:r w:rsidR="00D33FEF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rtl/>
          <w:lang w:val="fr-FR"/>
        </w:rPr>
        <w:t>باللغة</w:t>
      </w:r>
      <w:r w:rsidR="00D33FEF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lang w:val="fr-FR"/>
        </w:rPr>
        <w:t xml:space="preserve"> </w:t>
      </w:r>
      <w:r w:rsidR="00D33FEF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rtl/>
          <w:lang w:val="fr-FR"/>
        </w:rPr>
        <w:t>الإنجليزية</w:t>
      </w:r>
      <w:r w:rsidR="00D33FEF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lang w:val="fr-FR"/>
        </w:rPr>
        <w:t xml:space="preserve"> </w:t>
      </w:r>
      <w:r w:rsidR="00D33FEF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rtl/>
          <w:lang w:val="fr-FR"/>
        </w:rPr>
        <w:t>فقط،</w:t>
      </w:r>
      <w:r w:rsidR="00D33FEF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lang w:val="fr-FR"/>
        </w:rPr>
        <w:t xml:space="preserve"> </w:t>
      </w:r>
      <w:r w:rsidR="00D33FEF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rtl/>
          <w:lang w:val="fr-FR"/>
        </w:rPr>
        <w:t>في</w:t>
      </w:r>
      <w:r w:rsidR="00D33FEF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lang w:val="fr-FR"/>
        </w:rPr>
        <w:t xml:space="preserve"> </w:t>
      </w:r>
      <w:r w:rsidR="00D33FEF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rtl/>
          <w:lang w:val="fr-FR"/>
        </w:rPr>
        <w:t>بداية</w:t>
      </w:r>
      <w:r w:rsidR="00D33FEF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lang w:val="fr-FR"/>
        </w:rPr>
        <w:t xml:space="preserve"> </w:t>
      </w:r>
      <w:r w:rsidR="00D33FEF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rtl/>
          <w:lang w:val="fr-FR"/>
        </w:rPr>
        <w:t>الصفحة</w:t>
      </w:r>
      <w:r w:rsidR="00D33FEF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lang w:val="fr-FR"/>
        </w:rPr>
        <w:t xml:space="preserve"> </w:t>
      </w:r>
      <w:r w:rsidR="00D33FEF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rtl/>
          <w:lang w:val="fr-FR"/>
        </w:rPr>
        <w:t>التالية</w:t>
      </w:r>
      <w:r w:rsidR="00D33FEF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lang w:val="fr-FR"/>
        </w:rPr>
        <w:t xml:space="preserve">. </w:t>
      </w:r>
      <w:r w:rsidR="00D33FEF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rtl/>
          <w:lang w:val="fr-FR"/>
        </w:rPr>
        <w:t>إذا</w:t>
      </w:r>
      <w:r w:rsidR="00D33FEF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lang w:val="fr-FR"/>
        </w:rPr>
        <w:t xml:space="preserve"> </w:t>
      </w:r>
      <w:r w:rsidR="00D33FEF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rtl/>
          <w:lang w:val="fr-FR"/>
        </w:rPr>
        <w:t>كان</w:t>
      </w:r>
      <w:r w:rsidR="00D33FEF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lang w:val="fr-FR"/>
        </w:rPr>
        <w:t xml:space="preserve"> </w:t>
      </w:r>
      <w:r w:rsidR="00D33FEF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rtl/>
          <w:lang w:val="fr-FR"/>
        </w:rPr>
        <w:t>المقال</w:t>
      </w:r>
      <w:r w:rsidR="00D33FEF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lang w:val="fr-FR"/>
        </w:rPr>
        <w:t xml:space="preserve"> </w:t>
      </w:r>
      <w:r w:rsidR="00D33FEF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rtl/>
          <w:lang w:val="fr-FR"/>
        </w:rPr>
        <w:t>مكتوباً</w:t>
      </w:r>
      <w:r w:rsidR="00D33FEF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lang w:val="fr-FR"/>
        </w:rPr>
        <w:t xml:space="preserve"> </w:t>
      </w:r>
      <w:r w:rsidR="00D33FEF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rtl/>
          <w:lang w:val="fr-FR"/>
        </w:rPr>
        <w:t>باللغة</w:t>
      </w:r>
      <w:r w:rsidR="00D33FEF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lang w:val="fr-FR"/>
        </w:rPr>
        <w:t xml:space="preserve"> </w:t>
      </w:r>
      <w:r w:rsidR="00D33FEF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rtl/>
          <w:lang w:val="fr-FR"/>
        </w:rPr>
        <w:t>الفرنسية</w:t>
      </w:r>
      <w:r w:rsidR="00D33FEF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lang w:val="fr-FR"/>
        </w:rPr>
        <w:t xml:space="preserve"> </w:t>
      </w:r>
      <w:r w:rsidR="00D33FEF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rtl/>
          <w:lang w:val="fr-FR"/>
        </w:rPr>
        <w:t>أو</w:t>
      </w:r>
      <w:r w:rsidR="00D33FEF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lang w:val="fr-FR"/>
        </w:rPr>
        <w:t xml:space="preserve"> </w:t>
      </w:r>
      <w:r w:rsidR="00D33FEF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rtl/>
          <w:lang w:val="fr-FR"/>
        </w:rPr>
        <w:t>العربية،</w:t>
      </w:r>
      <w:r w:rsidR="00D33FEF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lang w:val="fr-FR"/>
        </w:rPr>
        <w:t xml:space="preserve"> </w:t>
      </w:r>
      <w:r w:rsidR="00D33FEF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rtl/>
          <w:lang w:val="fr-FR"/>
        </w:rPr>
        <w:t>فإن</w:t>
      </w:r>
      <w:r w:rsidR="00D33FEF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lang w:val="fr-FR"/>
        </w:rPr>
        <w:t xml:space="preserve"> </w:t>
      </w:r>
      <w:r w:rsidR="00D33FEF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rtl/>
          <w:lang w:val="fr-FR"/>
        </w:rPr>
        <w:t>الملخص</w:t>
      </w:r>
      <w:r w:rsidR="00D33FEF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lang w:val="fr-FR"/>
        </w:rPr>
        <w:t xml:space="preserve"> </w:t>
      </w:r>
      <w:r w:rsidR="00D33FEF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rtl/>
          <w:lang w:val="fr-FR"/>
        </w:rPr>
        <w:t>بلغة</w:t>
      </w:r>
      <w:r w:rsidR="00D33FEF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lang w:val="fr-FR"/>
        </w:rPr>
        <w:t xml:space="preserve"> </w:t>
      </w:r>
      <w:r w:rsidR="00D33FEF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rtl/>
          <w:lang w:val="fr-FR"/>
        </w:rPr>
        <w:t>الكتابة</w:t>
      </w:r>
      <w:r w:rsidR="00D33FEF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lang w:val="fr-FR"/>
        </w:rPr>
        <w:t xml:space="preserve"> </w:t>
      </w:r>
      <w:r w:rsidR="00D33FEF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rtl/>
          <w:lang w:val="fr-FR"/>
        </w:rPr>
        <w:t>يتبع</w:t>
      </w:r>
      <w:r w:rsidR="00D33FEF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lang w:val="fr-FR"/>
        </w:rPr>
        <w:t xml:space="preserve"> </w:t>
      </w:r>
      <w:r w:rsidR="00D33FEF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rtl/>
          <w:lang w:val="fr-FR"/>
        </w:rPr>
        <w:t>ذلك</w:t>
      </w:r>
      <w:r w:rsidR="00D33FEF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lang w:val="fr-FR"/>
        </w:rPr>
        <w:t xml:space="preserve"> </w:t>
      </w:r>
      <w:r w:rsidR="00D33FEF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rtl/>
          <w:lang w:val="fr-FR"/>
        </w:rPr>
        <w:t>باللغة</w:t>
      </w:r>
      <w:r w:rsidR="00D33FEF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lang w:val="fr-FR"/>
        </w:rPr>
        <w:t xml:space="preserve"> </w:t>
      </w:r>
      <w:proofErr w:type="gramStart"/>
      <w:r w:rsidR="00D33FEF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rtl/>
          <w:lang w:val="fr-FR"/>
        </w:rPr>
        <w:t>الإنجليزية</w:t>
      </w:r>
      <w:r w:rsidR="00D33FEF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lang w:val="fr-FR"/>
        </w:rPr>
        <w:t xml:space="preserve"> </w:t>
      </w:r>
      <w:r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rtl/>
        </w:rPr>
        <w:t>.</w:t>
      </w:r>
      <w:proofErr w:type="gramEnd"/>
      <w:r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rtl/>
        </w:rPr>
        <w:t xml:space="preserve"> </w:t>
      </w:r>
      <w:r w:rsidRPr="00690160">
        <w:rPr>
          <w:rFonts w:ascii="Sakkal Majalla" w:eastAsia="SimSun" w:hAnsi="Sakkal Majalla" w:cs="Sakkal Majalla"/>
          <w:color w:val="FF0000"/>
          <w:kern w:val="0"/>
          <w:sz w:val="24"/>
          <w:szCs w:val="24"/>
          <w:rtl/>
        </w:rPr>
        <w:t>(</w:t>
      </w:r>
      <w:r w:rsidR="00A4055E" w:rsidRPr="00690160">
        <w:rPr>
          <w:rFonts w:ascii="Sakkal Majalla" w:eastAsia="SimSun" w:hAnsi="Sakkal Majalla" w:cs="Sakkal Majalla"/>
          <w:color w:val="FF0000"/>
          <w:kern w:val="0"/>
          <w:sz w:val="24"/>
          <w:szCs w:val="24"/>
          <w:lang w:val="fr-FR"/>
        </w:rPr>
        <w:t>100</w:t>
      </w:r>
      <w:r w:rsidRPr="00690160">
        <w:rPr>
          <w:rFonts w:ascii="Sakkal Majalla" w:eastAsia="SimSun" w:hAnsi="Sakkal Majalla" w:cs="Sakkal Majalla"/>
          <w:color w:val="FF0000"/>
          <w:kern w:val="0"/>
          <w:sz w:val="24"/>
          <w:szCs w:val="24"/>
          <w:rtl/>
        </w:rPr>
        <w:t xml:space="preserve"> كلمة</w:t>
      </w:r>
      <w:r w:rsidRPr="00690160">
        <w:rPr>
          <w:rFonts w:ascii="Sakkal Majalla" w:eastAsia="Sakkal Majalla" w:hAnsi="Sakkal Majalla" w:cs="Sakkal Majalla"/>
          <w:color w:val="FF0000"/>
          <w:kern w:val="0"/>
          <w:sz w:val="24"/>
          <w:szCs w:val="24"/>
          <w:rtl/>
        </w:rPr>
        <w:t xml:space="preserve"> </w:t>
      </w:r>
      <w:r w:rsidRPr="00690160">
        <w:rPr>
          <w:rFonts w:ascii="Sakkal Majalla" w:eastAsia="SimSun" w:hAnsi="Sakkal Majalla" w:cs="Sakkal Majalla"/>
          <w:color w:val="FF0000"/>
          <w:kern w:val="0"/>
          <w:sz w:val="24"/>
          <w:szCs w:val="24"/>
          <w:rtl/>
        </w:rPr>
        <w:t>كحد</w:t>
      </w:r>
      <w:r w:rsidRPr="00690160">
        <w:rPr>
          <w:rFonts w:ascii="Sakkal Majalla" w:eastAsia="Sakkal Majalla" w:hAnsi="Sakkal Majalla" w:cs="Sakkal Majalla"/>
          <w:color w:val="FF0000"/>
          <w:kern w:val="0"/>
          <w:sz w:val="24"/>
          <w:szCs w:val="24"/>
          <w:rtl/>
        </w:rPr>
        <w:t xml:space="preserve"> </w:t>
      </w:r>
      <w:r w:rsidRPr="00690160">
        <w:rPr>
          <w:rFonts w:ascii="Sakkal Majalla" w:eastAsia="SimSun" w:hAnsi="Sakkal Majalla" w:cs="Sakkal Majalla"/>
          <w:color w:val="FF0000"/>
          <w:kern w:val="0"/>
          <w:sz w:val="24"/>
          <w:szCs w:val="24"/>
          <w:rtl/>
        </w:rPr>
        <w:t>أقصى)</w:t>
      </w:r>
    </w:p>
    <w:p w14:paraId="1DE36192" w14:textId="7A3F30BC" w:rsidR="006318E0" w:rsidRPr="00690160" w:rsidRDefault="006318E0" w:rsidP="001F2E9E">
      <w:pPr>
        <w:tabs>
          <w:tab w:val="left" w:pos="8505"/>
        </w:tabs>
        <w:bidi/>
        <w:spacing w:after="0" w:line="240" w:lineRule="auto"/>
        <w:ind w:left="567"/>
        <w:rPr>
          <w:rFonts w:ascii="Sakkal Majalla" w:hAnsi="Sakkal Majalla" w:cs="Sakkal Majalla"/>
          <w:b/>
          <w:bCs/>
          <w:sz w:val="24"/>
          <w:szCs w:val="24"/>
          <w:lang w:val="fr-FR"/>
        </w:rPr>
      </w:pPr>
      <w:r w:rsidRPr="00690160">
        <w:rPr>
          <w:rFonts w:ascii="Sakkal Majalla" w:eastAsia="SimSun" w:hAnsi="Sakkal Majalla" w:cs="Sakkal Majalla"/>
          <w:b/>
          <w:bCs/>
          <w:i/>
          <w:iCs/>
          <w:color w:val="000000"/>
          <w:kern w:val="0"/>
          <w:sz w:val="24"/>
          <w:szCs w:val="24"/>
          <w:rtl/>
        </w:rPr>
        <w:t>الكلمات</w:t>
      </w:r>
      <w:r w:rsidRPr="00690160">
        <w:rPr>
          <w:rFonts w:ascii="Sakkal Majalla" w:eastAsia="Sakkal Majalla" w:hAnsi="Sakkal Majalla" w:cs="Sakkal Majalla"/>
          <w:b/>
          <w:bCs/>
          <w:i/>
          <w:iCs/>
          <w:color w:val="000000"/>
          <w:kern w:val="0"/>
          <w:sz w:val="24"/>
          <w:szCs w:val="24"/>
          <w:rtl/>
        </w:rPr>
        <w:t xml:space="preserve"> </w:t>
      </w:r>
      <w:r w:rsidRPr="00690160">
        <w:rPr>
          <w:rFonts w:ascii="Sakkal Majalla" w:eastAsia="SimSun" w:hAnsi="Sakkal Majalla" w:cs="Sakkal Majalla"/>
          <w:b/>
          <w:bCs/>
          <w:i/>
          <w:iCs/>
          <w:color w:val="000000"/>
          <w:kern w:val="0"/>
          <w:sz w:val="24"/>
          <w:szCs w:val="24"/>
          <w:rtl/>
        </w:rPr>
        <w:t>المفتاحية</w:t>
      </w:r>
      <w:r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rtl/>
        </w:rPr>
        <w:t>: الكلمة</w:t>
      </w:r>
      <w:r w:rsidRPr="00690160">
        <w:rPr>
          <w:rFonts w:ascii="Sakkal Majalla" w:eastAsia="Sakkal Majalla" w:hAnsi="Sakkal Majalla" w:cs="Sakkal Majalla"/>
          <w:color w:val="000000"/>
          <w:kern w:val="0"/>
          <w:sz w:val="24"/>
          <w:szCs w:val="24"/>
          <w:rtl/>
        </w:rPr>
        <w:t xml:space="preserve"> </w:t>
      </w:r>
      <w:r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rtl/>
        </w:rPr>
        <w:t>المفتاحية</w:t>
      </w:r>
      <w:r w:rsidRPr="00690160">
        <w:rPr>
          <w:rFonts w:ascii="Sakkal Majalla" w:eastAsia="Sakkal Majalla" w:hAnsi="Sakkal Majalla" w:cs="Sakkal Majalla"/>
          <w:color w:val="000000"/>
          <w:kern w:val="0"/>
          <w:sz w:val="24"/>
          <w:szCs w:val="24"/>
          <w:rtl/>
        </w:rPr>
        <w:t xml:space="preserve"> </w:t>
      </w:r>
      <w:r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rtl/>
        </w:rPr>
        <w:t>A؛</w:t>
      </w:r>
      <w:r w:rsidRPr="00690160">
        <w:rPr>
          <w:rFonts w:ascii="Sakkal Majalla" w:eastAsia="Sakkal Majalla" w:hAnsi="Sakkal Majalla" w:cs="Sakkal Majalla"/>
          <w:color w:val="000000"/>
          <w:kern w:val="0"/>
          <w:sz w:val="24"/>
          <w:szCs w:val="24"/>
          <w:rtl/>
        </w:rPr>
        <w:t xml:space="preserve"> </w:t>
      </w:r>
      <w:r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rtl/>
        </w:rPr>
        <w:t>الكلمة</w:t>
      </w:r>
      <w:r w:rsidRPr="00690160">
        <w:rPr>
          <w:rFonts w:ascii="Sakkal Majalla" w:eastAsia="Sakkal Majalla" w:hAnsi="Sakkal Majalla" w:cs="Sakkal Majalla"/>
          <w:color w:val="000000"/>
          <w:kern w:val="0"/>
          <w:sz w:val="24"/>
          <w:szCs w:val="24"/>
          <w:rtl/>
        </w:rPr>
        <w:t xml:space="preserve"> </w:t>
      </w:r>
      <w:r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rtl/>
        </w:rPr>
        <w:t>المفتاحية</w:t>
      </w:r>
      <w:r w:rsidRPr="00690160">
        <w:rPr>
          <w:rFonts w:ascii="Sakkal Majalla" w:eastAsia="Sakkal Majalla" w:hAnsi="Sakkal Majalla" w:cs="Sakkal Majalla"/>
          <w:color w:val="000000"/>
          <w:kern w:val="0"/>
          <w:sz w:val="24"/>
          <w:szCs w:val="24"/>
          <w:rtl/>
        </w:rPr>
        <w:t xml:space="preserve"> </w:t>
      </w:r>
      <w:r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rtl/>
        </w:rPr>
        <w:t>B؛</w:t>
      </w:r>
      <w:r w:rsidRPr="00690160">
        <w:rPr>
          <w:rFonts w:ascii="Sakkal Majalla" w:eastAsia="Sakkal Majalla" w:hAnsi="Sakkal Majalla" w:cs="Sakkal Majalla"/>
          <w:color w:val="000000"/>
          <w:kern w:val="0"/>
          <w:sz w:val="24"/>
          <w:szCs w:val="24"/>
          <w:rtl/>
        </w:rPr>
        <w:t xml:space="preserve"> </w:t>
      </w:r>
      <w:r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rtl/>
        </w:rPr>
        <w:t>الكلمة</w:t>
      </w:r>
      <w:r w:rsidRPr="00690160">
        <w:rPr>
          <w:rFonts w:ascii="Sakkal Majalla" w:eastAsia="Sakkal Majalla" w:hAnsi="Sakkal Majalla" w:cs="Sakkal Majalla"/>
          <w:color w:val="000000"/>
          <w:kern w:val="0"/>
          <w:sz w:val="24"/>
          <w:szCs w:val="24"/>
          <w:rtl/>
        </w:rPr>
        <w:t xml:space="preserve"> </w:t>
      </w:r>
      <w:r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rtl/>
        </w:rPr>
        <w:t>المفتاحية</w:t>
      </w:r>
      <w:r w:rsidRPr="00690160">
        <w:rPr>
          <w:rFonts w:ascii="Sakkal Majalla" w:eastAsia="Sakkal Majalla" w:hAnsi="Sakkal Majalla" w:cs="Sakkal Majalla"/>
          <w:color w:val="000000"/>
          <w:kern w:val="0"/>
          <w:sz w:val="24"/>
          <w:szCs w:val="24"/>
          <w:rtl/>
        </w:rPr>
        <w:t xml:space="preserve"> </w:t>
      </w:r>
      <w:r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rtl/>
        </w:rPr>
        <w:t>C؛</w:t>
      </w:r>
      <w:r w:rsidRPr="00690160">
        <w:rPr>
          <w:rFonts w:ascii="Sakkal Majalla" w:eastAsia="Sakkal Majalla" w:hAnsi="Sakkal Majalla" w:cs="Sakkal Majalla"/>
          <w:color w:val="000000"/>
          <w:kern w:val="0"/>
          <w:sz w:val="24"/>
          <w:szCs w:val="24"/>
          <w:rtl/>
        </w:rPr>
        <w:t xml:space="preserve"> </w:t>
      </w:r>
      <w:r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rtl/>
        </w:rPr>
        <w:t>الكلمة</w:t>
      </w:r>
      <w:r w:rsidRPr="00690160">
        <w:rPr>
          <w:rFonts w:ascii="Sakkal Majalla" w:eastAsia="Sakkal Majalla" w:hAnsi="Sakkal Majalla" w:cs="Sakkal Majalla"/>
          <w:color w:val="000000"/>
          <w:kern w:val="0"/>
          <w:sz w:val="24"/>
          <w:szCs w:val="24"/>
          <w:rtl/>
        </w:rPr>
        <w:t xml:space="preserve"> </w:t>
      </w:r>
      <w:r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rtl/>
        </w:rPr>
        <w:t>المفتاحية</w:t>
      </w:r>
      <w:r w:rsidRPr="00690160">
        <w:rPr>
          <w:rFonts w:ascii="Sakkal Majalla" w:eastAsia="Sakkal Majalla" w:hAnsi="Sakkal Majalla" w:cs="Sakkal Majalla"/>
          <w:color w:val="000000"/>
          <w:kern w:val="0"/>
          <w:sz w:val="24"/>
          <w:szCs w:val="24"/>
          <w:rtl/>
        </w:rPr>
        <w:t xml:space="preserve"> </w:t>
      </w:r>
      <w:r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rtl/>
        </w:rPr>
        <w:t>D؛</w:t>
      </w:r>
      <w:r w:rsidRPr="00690160">
        <w:rPr>
          <w:rFonts w:ascii="Sakkal Majalla" w:eastAsia="Sakkal Majalla" w:hAnsi="Sakkal Majalla" w:cs="Sakkal Majalla"/>
          <w:color w:val="000000"/>
          <w:kern w:val="0"/>
          <w:sz w:val="24"/>
          <w:szCs w:val="24"/>
          <w:rtl/>
        </w:rPr>
        <w:t xml:space="preserve"> </w:t>
      </w:r>
      <w:r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rtl/>
        </w:rPr>
        <w:t>الكلمة</w:t>
      </w:r>
      <w:r w:rsidR="00CC630F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lang w:val="fr-FR"/>
        </w:rPr>
        <w:t xml:space="preserve"> E</w:t>
      </w:r>
      <w:r w:rsidR="0085787C">
        <w:rPr>
          <w:rFonts w:ascii="Sakkal Majalla" w:eastAsia="SimSun" w:hAnsi="Sakkal Majalla" w:cs="Sakkal Majalla"/>
          <w:color w:val="000000"/>
          <w:kern w:val="0"/>
          <w:sz w:val="24"/>
          <w:szCs w:val="24"/>
          <w:lang w:val="fr-FR"/>
        </w:rPr>
        <w:t xml:space="preserve"> </w:t>
      </w:r>
      <w:r w:rsidR="00CC630F" w:rsidRPr="00690160">
        <w:rPr>
          <w:rFonts w:ascii="Sakkal Majalla" w:hAnsi="Sakkal Majalla" w:cs="Sakkal Majalla"/>
          <w:color w:val="FF0000"/>
          <w:sz w:val="24"/>
          <w:szCs w:val="24"/>
          <w:rtl/>
        </w:rPr>
        <w:t>(مرتبة</w:t>
      </w:r>
      <w:r w:rsidR="00CC630F" w:rsidRPr="00690160">
        <w:rPr>
          <w:rFonts w:ascii="Sakkal Majalla" w:eastAsia="Sakkal Majalla" w:hAnsi="Sakkal Majalla" w:cs="Sakkal Majalla"/>
          <w:color w:val="FF0000"/>
          <w:sz w:val="24"/>
          <w:szCs w:val="24"/>
          <w:rtl/>
        </w:rPr>
        <w:t xml:space="preserve"> </w:t>
      </w:r>
      <w:r w:rsidR="00CC630F" w:rsidRPr="00690160">
        <w:rPr>
          <w:rFonts w:ascii="Sakkal Majalla" w:hAnsi="Sakkal Majalla" w:cs="Sakkal Majalla"/>
          <w:color w:val="FF0000"/>
          <w:sz w:val="24"/>
          <w:szCs w:val="24"/>
          <w:rtl/>
        </w:rPr>
        <w:t>أبجديا)</w:t>
      </w:r>
      <w:r w:rsidR="00997151" w:rsidRPr="00690160">
        <w:rPr>
          <w:rFonts w:ascii="Sakkal Majalla" w:eastAsia="SimSun" w:hAnsi="Sakkal Majalla" w:cs="Sakkal Majalla"/>
          <w:color w:val="000000"/>
          <w:kern w:val="0"/>
          <w:sz w:val="24"/>
          <w:szCs w:val="24"/>
          <w:lang w:val="fr-FR"/>
        </w:rPr>
        <w:t xml:space="preserve">    </w:t>
      </w:r>
    </w:p>
    <w:p w14:paraId="69567B6A" w14:textId="593E5AC3" w:rsidR="00014541" w:rsidRPr="008D28E1" w:rsidRDefault="00014541">
      <w:pPr>
        <w:bidi/>
        <w:spacing w:line="276" w:lineRule="auto"/>
        <w:rPr>
          <w:rFonts w:ascii="Sakkal Majalla" w:hAnsi="Sakkal Majalla" w:cs="Sakkal Majalla"/>
          <w:b/>
          <w:bCs/>
          <w:color w:val="000000"/>
          <w:sz w:val="28"/>
          <w:szCs w:val="28"/>
          <w:lang w:val="fr-FR"/>
        </w:rPr>
        <w:sectPr w:rsidR="00014541" w:rsidRPr="008D28E1" w:rsidSect="005766D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8789" w:h="13041" w:code="11"/>
          <w:pgMar w:top="1135" w:right="1134" w:bottom="1134" w:left="1134" w:header="426" w:footer="720" w:gutter="0"/>
          <w:cols w:space="720"/>
          <w:docGrid w:linePitch="360" w:charSpace="28672"/>
        </w:sectPr>
      </w:pPr>
    </w:p>
    <w:p w14:paraId="22CF1066" w14:textId="77777777" w:rsidR="008E0488" w:rsidRPr="008E0488" w:rsidRDefault="008E0488" w:rsidP="00DC7B51">
      <w:pPr>
        <w:bidi/>
        <w:spacing w:after="0" w:line="276" w:lineRule="auto"/>
        <w:jc w:val="center"/>
        <w:rPr>
          <w:rFonts w:asciiTheme="majorBidi" w:hAnsiTheme="majorBidi" w:cstheme="majorBidi"/>
          <w:b/>
          <w:bCs/>
          <w:color w:val="000000"/>
          <w:sz w:val="24"/>
          <w:szCs w:val="24"/>
          <w:rtl/>
          <w:lang w:val="en-US" w:bidi="ar"/>
        </w:rPr>
      </w:pPr>
      <w:bookmarkStart w:id="29" w:name="_Hlk179219425"/>
      <w:r w:rsidRPr="008E0488">
        <w:rPr>
          <w:rFonts w:asciiTheme="majorBidi" w:hAnsiTheme="majorBidi" w:cstheme="majorBidi" w:hint="cs"/>
          <w:b/>
          <w:bCs/>
          <w:color w:val="000000"/>
          <w:sz w:val="24"/>
          <w:szCs w:val="24"/>
          <w:rtl/>
          <w:lang w:val="en-US"/>
        </w:rPr>
        <w:lastRenderedPageBreak/>
        <w:t>العنوان باللغة الإنجليزية</w:t>
      </w:r>
      <w:r w:rsidRPr="008E0488">
        <w:rPr>
          <w:rFonts w:asciiTheme="majorBidi" w:hAnsiTheme="majorBidi" w:cstheme="majorBidi" w:hint="cs"/>
          <w:b/>
          <w:bCs/>
          <w:color w:val="000000"/>
          <w:sz w:val="24"/>
          <w:szCs w:val="24"/>
          <w:rtl/>
          <w:lang w:val="en-US" w:bidi="ar"/>
        </w:rPr>
        <w:t xml:space="preserve"> </w:t>
      </w:r>
    </w:p>
    <w:p w14:paraId="7CB4EB79" w14:textId="77777777" w:rsidR="008E0488" w:rsidRPr="008E0488" w:rsidRDefault="008E0488" w:rsidP="00DC7B51">
      <w:pPr>
        <w:bidi/>
        <w:spacing w:after="0" w:line="276" w:lineRule="auto"/>
        <w:jc w:val="center"/>
        <w:rPr>
          <w:rFonts w:asciiTheme="majorBidi" w:hAnsiTheme="majorBidi" w:cstheme="majorBidi"/>
          <w:color w:val="FF0000"/>
          <w:sz w:val="24"/>
          <w:szCs w:val="24"/>
          <w:lang w:val="en-US"/>
        </w:rPr>
      </w:pPr>
      <w:r w:rsidRPr="008E0488">
        <w:rPr>
          <w:rFonts w:asciiTheme="majorBidi" w:hAnsiTheme="majorBidi" w:cstheme="majorBidi" w:hint="cs"/>
          <w:color w:val="FF0000"/>
          <w:sz w:val="24"/>
          <w:szCs w:val="24"/>
          <w:rtl/>
          <w:lang w:val="en-US" w:bidi="ar"/>
        </w:rPr>
        <w:t>(</w:t>
      </w:r>
      <w:r w:rsidRPr="008E0488">
        <w:rPr>
          <w:rFonts w:asciiTheme="majorBidi" w:hAnsiTheme="majorBidi" w:cstheme="majorBidi" w:hint="cs"/>
          <w:color w:val="FF0000"/>
          <w:sz w:val="24"/>
          <w:szCs w:val="24"/>
          <w:rtl/>
          <w:lang w:val="en-US"/>
        </w:rPr>
        <w:t>للمقالات المكتوبة بالفرنسية أو العربية)</w:t>
      </w:r>
    </w:p>
    <w:p w14:paraId="00F4B5F5" w14:textId="77777777" w:rsidR="008E0488" w:rsidRPr="008E0488" w:rsidRDefault="008E0488" w:rsidP="005124BA">
      <w:pPr>
        <w:bidi/>
        <w:spacing w:after="0" w:line="240" w:lineRule="auto"/>
        <w:jc w:val="center"/>
        <w:rPr>
          <w:rFonts w:asciiTheme="majorBidi" w:hAnsiTheme="majorBidi" w:cstheme="majorBidi"/>
          <w:b/>
          <w:bCs/>
          <w:color w:val="000000"/>
          <w:sz w:val="24"/>
          <w:szCs w:val="24"/>
          <w:lang w:val="en-US"/>
        </w:rPr>
      </w:pPr>
    </w:p>
    <w:p w14:paraId="071627E3" w14:textId="77777777" w:rsidR="008E0488" w:rsidRPr="006A782E" w:rsidRDefault="0079486B" w:rsidP="008E0488">
      <w:pPr>
        <w:bidi/>
        <w:spacing w:after="0" w:line="240" w:lineRule="auto"/>
        <w:jc w:val="center"/>
        <w:rPr>
          <w:rFonts w:ascii="Sakkal Majalla" w:eastAsia="Sakkal Majalla" w:hAnsi="Sakkal Majalla" w:cs="Sakkal Majalla"/>
          <w:b/>
          <w:bCs/>
          <w:color w:val="000000"/>
          <w:sz w:val="28"/>
          <w:szCs w:val="28"/>
          <w:rtl/>
        </w:rPr>
      </w:pPr>
      <w:r w:rsidRPr="0079486B">
        <w:rPr>
          <w:rFonts w:asciiTheme="majorBidi" w:hAnsiTheme="majorBidi" w:cstheme="majorBidi"/>
          <w:b/>
          <w:bCs/>
          <w:color w:val="000000"/>
          <w:sz w:val="24"/>
          <w:szCs w:val="24"/>
          <w:lang w:val="fr-FR"/>
        </w:rPr>
        <w:t>Abstract</w:t>
      </w:r>
      <w:r w:rsidR="008E0488">
        <w:rPr>
          <w:rFonts w:ascii="Sakkal Majalla" w:eastAsia="Sakkal Majalla" w:hAnsi="Sakkal Majalla" w:cs="Sakkal Majalla"/>
          <w:b/>
          <w:bCs/>
          <w:color w:val="000000"/>
          <w:sz w:val="28"/>
          <w:szCs w:val="28"/>
          <w:rtl/>
        </w:rPr>
        <w:t xml:space="preserve"> </w:t>
      </w:r>
      <w:r w:rsidR="008E0488" w:rsidRPr="00264D6B">
        <w:rPr>
          <w:rFonts w:ascii="Sakkal Majalla" w:eastAsia="Sakkal Majalla" w:hAnsi="Sakkal Majalla" w:cs="Sakkal Majalla"/>
          <w:color w:val="FF0000"/>
          <w:sz w:val="28"/>
          <w:szCs w:val="28"/>
          <w:rtl/>
        </w:rPr>
        <w:t>(</w:t>
      </w:r>
      <w:bookmarkStart w:id="30" w:name="_Hlk179224128"/>
      <w:r w:rsidR="008E0488" w:rsidRPr="0079486B">
        <w:rPr>
          <w:rFonts w:ascii="Sakkal Majalla" w:hAnsi="Sakkal Majalla" w:cs="Sakkal Majalla"/>
          <w:color w:val="FF0000"/>
          <w:sz w:val="28"/>
          <w:szCs w:val="28"/>
          <w:rtl/>
        </w:rPr>
        <w:t>الملخص</w:t>
      </w:r>
      <w:r w:rsidR="008E0488" w:rsidRPr="008C6385">
        <w:rPr>
          <w:rFonts w:ascii="Sakkal Majalla" w:eastAsia="Sakkal Majalla" w:hAnsi="Sakkal Majalla" w:cs="Sakkal Majalla"/>
          <w:color w:val="FF0000"/>
          <w:sz w:val="24"/>
          <w:szCs w:val="24"/>
          <w:rtl/>
        </w:rPr>
        <w:t xml:space="preserve"> باللغة</w:t>
      </w:r>
      <w:bookmarkEnd w:id="30"/>
      <w:r w:rsidR="008E0488" w:rsidRPr="008C6385">
        <w:rPr>
          <w:rFonts w:ascii="Sakkal Majalla" w:eastAsia="Sakkal Majalla" w:hAnsi="Sakkal Majalla" w:cs="Sakkal Majalla"/>
          <w:color w:val="FF0000"/>
          <w:sz w:val="24"/>
          <w:szCs w:val="24"/>
          <w:rtl/>
        </w:rPr>
        <w:t xml:space="preserve"> الإنجليزية</w:t>
      </w:r>
      <w:r w:rsidR="008E0488" w:rsidRPr="008C6385">
        <w:rPr>
          <w:rFonts w:ascii="Sakkal Majalla" w:eastAsia="Sakkal Majalla" w:hAnsi="Sakkal Majalla" w:cs="Sakkal Majalla"/>
          <w:b/>
          <w:bCs/>
          <w:color w:val="FF0000"/>
          <w:sz w:val="24"/>
          <w:szCs w:val="24"/>
          <w:rtl/>
        </w:rPr>
        <w:t>)</w:t>
      </w:r>
    </w:p>
    <w:p w14:paraId="7EC504AB" w14:textId="77777777" w:rsidR="009047F5" w:rsidRPr="009340E0" w:rsidRDefault="009047F5" w:rsidP="009047F5">
      <w:pPr>
        <w:bidi/>
        <w:spacing w:after="0" w:line="240" w:lineRule="auto"/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  <w:lang w:val="fr-FR"/>
        </w:rPr>
      </w:pP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</w:rPr>
        <w:t>يجب</w:t>
      </w:r>
      <w:r w:rsidRPr="009340E0">
        <w:rPr>
          <w:rFonts w:ascii="Sakkal Majalla" w:eastAsia="Sakkal Majalla" w:hAnsi="Sakkal Majalla" w:cs="Sakkal Majalla"/>
          <w:color w:val="000000"/>
          <w:kern w:val="0"/>
          <w:sz w:val="28"/>
          <w:szCs w:val="28"/>
          <w:rtl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</w:rPr>
        <w:t>أن</w:t>
      </w:r>
      <w:r w:rsidRPr="009340E0">
        <w:rPr>
          <w:rFonts w:ascii="Sakkal Majalla" w:eastAsia="Sakkal Majalla" w:hAnsi="Sakkal Majalla" w:cs="Sakkal Majalla"/>
          <w:color w:val="000000"/>
          <w:kern w:val="0"/>
          <w:sz w:val="28"/>
          <w:szCs w:val="28"/>
          <w:rtl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</w:rPr>
        <w:t>يعطي</w:t>
      </w:r>
      <w:r w:rsidRPr="009340E0">
        <w:rPr>
          <w:rFonts w:ascii="Sakkal Majalla" w:eastAsia="Sakkal Majalla" w:hAnsi="Sakkal Majalla" w:cs="Sakkal Majalla"/>
          <w:color w:val="000000"/>
          <w:kern w:val="0"/>
          <w:sz w:val="28"/>
          <w:szCs w:val="28"/>
          <w:rtl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</w:rPr>
        <w:t>الملخص</w:t>
      </w:r>
      <w:r w:rsidRPr="009340E0">
        <w:rPr>
          <w:rFonts w:ascii="Sakkal Majalla" w:eastAsia="Sakkal Majalla" w:hAnsi="Sakkal Majalla" w:cs="Sakkal Majalla"/>
          <w:color w:val="000000"/>
          <w:kern w:val="0"/>
          <w:sz w:val="28"/>
          <w:szCs w:val="28"/>
          <w:rtl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</w:rPr>
        <w:t>فكرة</w:t>
      </w:r>
      <w:r w:rsidRPr="009340E0">
        <w:rPr>
          <w:rFonts w:ascii="Sakkal Majalla" w:eastAsia="Sakkal Majalla" w:hAnsi="Sakkal Majalla" w:cs="Sakkal Majalla"/>
          <w:color w:val="000000"/>
          <w:kern w:val="0"/>
          <w:sz w:val="28"/>
          <w:szCs w:val="28"/>
          <w:rtl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</w:rPr>
        <w:t>واضحة</w:t>
      </w:r>
      <w:r w:rsidRPr="009340E0">
        <w:rPr>
          <w:rFonts w:ascii="Sakkal Majalla" w:eastAsia="Sakkal Majalla" w:hAnsi="Sakkal Majalla" w:cs="Sakkal Majalla"/>
          <w:color w:val="000000"/>
          <w:kern w:val="0"/>
          <w:sz w:val="28"/>
          <w:szCs w:val="28"/>
          <w:rtl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</w:rPr>
        <w:t>عن</w:t>
      </w:r>
      <w:r w:rsidRPr="009340E0">
        <w:rPr>
          <w:rFonts w:ascii="Sakkal Majalla" w:eastAsia="Sakkal Majalla" w:hAnsi="Sakkal Majalla" w:cs="Sakkal Majalla"/>
          <w:color w:val="000000"/>
          <w:kern w:val="0"/>
          <w:sz w:val="28"/>
          <w:szCs w:val="28"/>
          <w:rtl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</w:rPr>
        <w:t>موضوع</w:t>
      </w:r>
      <w:r w:rsidRPr="009340E0">
        <w:rPr>
          <w:rFonts w:ascii="Sakkal Majalla" w:eastAsia="Sakkal Majalla" w:hAnsi="Sakkal Majalla" w:cs="Sakkal Majalla"/>
          <w:color w:val="000000"/>
          <w:kern w:val="0"/>
          <w:sz w:val="28"/>
          <w:szCs w:val="28"/>
          <w:rtl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</w:rPr>
        <w:t>المقال</w:t>
      </w:r>
      <w:r w:rsidRPr="009340E0">
        <w:rPr>
          <w:rFonts w:ascii="Sakkal Majalla" w:eastAsia="Sakkal Majalla" w:hAnsi="Sakkal Majalla" w:cs="Sakkal Majalla"/>
          <w:color w:val="000000"/>
          <w:kern w:val="0"/>
          <w:sz w:val="28"/>
          <w:szCs w:val="28"/>
          <w:rtl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</w:rPr>
        <w:t>وجوهر</w:t>
      </w:r>
      <w:r w:rsidRPr="009340E0">
        <w:rPr>
          <w:rFonts w:ascii="Sakkal Majalla" w:eastAsia="Sakkal Majalla" w:hAnsi="Sakkal Majalla" w:cs="Sakkal Majalla"/>
          <w:color w:val="000000"/>
          <w:kern w:val="0"/>
          <w:sz w:val="28"/>
          <w:szCs w:val="28"/>
          <w:rtl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</w:rPr>
        <w:t>المشكلة</w:t>
      </w:r>
      <w:r w:rsidRPr="009340E0">
        <w:rPr>
          <w:rFonts w:ascii="Sakkal Majalla" w:eastAsia="Sakkal Majalla" w:hAnsi="Sakkal Majalla" w:cs="Sakkal Majalla"/>
          <w:color w:val="000000"/>
          <w:kern w:val="0"/>
          <w:sz w:val="28"/>
          <w:szCs w:val="28"/>
          <w:rtl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</w:rPr>
        <w:t>المطروحة،</w:t>
      </w:r>
      <w:r w:rsidRPr="009340E0">
        <w:rPr>
          <w:rFonts w:ascii="Sakkal Majalla" w:eastAsia="Sakkal Majalla" w:hAnsi="Sakkal Majalla" w:cs="Sakkal Majalla"/>
          <w:color w:val="000000"/>
          <w:kern w:val="0"/>
          <w:sz w:val="28"/>
          <w:szCs w:val="28"/>
          <w:rtl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</w:rPr>
        <w:t>وكذلك</w:t>
      </w:r>
      <w:r w:rsidRPr="009340E0">
        <w:rPr>
          <w:rFonts w:ascii="Sakkal Majalla" w:eastAsia="Sakkal Majalla" w:hAnsi="Sakkal Majalla" w:cs="Sakkal Majalla"/>
          <w:color w:val="000000"/>
          <w:kern w:val="0"/>
          <w:sz w:val="28"/>
          <w:szCs w:val="28"/>
          <w:rtl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</w:rPr>
        <w:t>منهج</w:t>
      </w:r>
      <w:r w:rsidRPr="009340E0">
        <w:rPr>
          <w:rFonts w:ascii="Sakkal Majalla" w:eastAsia="Sakkal Majalla" w:hAnsi="Sakkal Majalla" w:cs="Sakkal Majalla"/>
          <w:color w:val="000000"/>
          <w:kern w:val="0"/>
          <w:sz w:val="28"/>
          <w:szCs w:val="28"/>
          <w:rtl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</w:rPr>
        <w:t>المؤلف،</w:t>
      </w:r>
      <w:r w:rsidRPr="009340E0">
        <w:rPr>
          <w:rFonts w:ascii="Sakkal Majalla" w:eastAsia="Sakkal Majalla" w:hAnsi="Sakkal Majalla" w:cs="Sakkal Majalla"/>
          <w:color w:val="000000"/>
          <w:kern w:val="0"/>
          <w:sz w:val="28"/>
          <w:szCs w:val="28"/>
          <w:rtl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</w:rPr>
        <w:t xml:space="preserve">ولا شيء آخر. ينبغي </w:t>
      </w:r>
      <w:proofErr w:type="gramStart"/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</w:rPr>
        <w:t>وضع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lang w:val="fr-FR"/>
        </w:rPr>
        <w:t xml:space="preserve">  .</w:t>
      </w:r>
      <w:proofErr w:type="gramEnd"/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  <w:lang w:val="fr-FR"/>
        </w:rPr>
        <w:t>ويجب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lang w:val="fr-FR"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  <w:lang w:val="fr-FR"/>
        </w:rPr>
        <w:t>عليه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lang w:val="fr-FR"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  <w:lang w:val="fr-FR"/>
        </w:rPr>
        <w:t>أن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lang w:val="fr-FR"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  <w:lang w:val="fr-FR"/>
        </w:rPr>
        <w:t>يحترم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lang w:val="fr-FR"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  <w:lang w:val="fr-FR"/>
        </w:rPr>
        <w:t>بدقة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lang w:val="fr-FR"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  <w:lang w:val="fr-FR"/>
        </w:rPr>
        <w:t>شكل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lang w:val="fr-FR"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  <w:lang w:val="fr-FR"/>
        </w:rPr>
        <w:t>هذا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lang w:val="fr-FR"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  <w:lang w:val="fr-FR"/>
        </w:rPr>
        <w:t>النص</w:t>
      </w:r>
      <w:r w:rsidRPr="009340E0">
        <w:rPr>
          <w:rFonts w:cs="Calibri"/>
          <w:sz w:val="28"/>
          <w:szCs w:val="28"/>
          <w:rtl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  <w:lang w:val="fr-FR"/>
        </w:rPr>
        <w:t>الملخص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lang w:val="fr-FR"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  <w:lang w:val="fr-FR"/>
        </w:rPr>
        <w:t>باللغة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lang w:val="fr-FR"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  <w:lang w:val="fr-FR"/>
        </w:rPr>
        <w:t>الأمازيغية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lang w:val="fr-FR"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  <w:lang w:val="fr-FR"/>
        </w:rPr>
        <w:t>فقط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lang w:val="fr-FR"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  <w:lang w:val="fr-FR"/>
        </w:rPr>
        <w:t>في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lang w:val="fr-FR"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  <w:lang w:val="fr-FR"/>
        </w:rPr>
        <w:t>هذه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lang w:val="fr-FR"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  <w:lang w:val="fr-FR"/>
        </w:rPr>
        <w:t>الصفحة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lang w:val="fr-FR"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  <w:lang w:val="fr-FR"/>
        </w:rPr>
        <w:t>الأولى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lang w:val="fr-FR"/>
        </w:rPr>
        <w:t xml:space="preserve">.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  <w:lang w:val="fr-FR"/>
        </w:rPr>
        <w:t>يتم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lang w:val="fr-FR"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  <w:lang w:val="fr-FR"/>
        </w:rPr>
        <w:t>وضعه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lang w:val="fr-FR"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  <w:lang w:val="fr-FR"/>
        </w:rPr>
        <w:t>في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lang w:val="fr-FR"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  <w:lang w:val="fr-FR"/>
        </w:rPr>
        <w:t>الصفحة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lang w:val="fr-FR"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  <w:lang w:val="fr-FR"/>
        </w:rPr>
        <w:t>التالية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lang w:val="fr-FR"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  <w:lang w:val="fr-FR"/>
        </w:rPr>
        <w:t>إذا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lang w:val="fr-FR"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  <w:lang w:val="fr-FR"/>
        </w:rPr>
        <w:t>لم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lang w:val="fr-FR"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  <w:lang w:val="fr-FR"/>
        </w:rPr>
        <w:t>يكن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lang w:val="fr-FR"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  <w:lang w:val="fr-FR"/>
        </w:rPr>
        <w:t>هناك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lang w:val="fr-FR"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  <w:lang w:val="fr-FR"/>
        </w:rPr>
        <w:t>مساحة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lang w:val="fr-FR"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  <w:lang w:val="fr-FR"/>
        </w:rPr>
        <w:t>كافية،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lang w:val="fr-FR"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  <w:lang w:val="fr-FR"/>
        </w:rPr>
        <w:t>لأن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lang w:val="fr-FR"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  <w:lang w:val="fr-FR"/>
        </w:rPr>
        <w:t>يشغلها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lang w:val="fr-FR"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  <w:lang w:val="fr-FR"/>
        </w:rPr>
        <w:t>أسماء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lang w:val="fr-FR"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  <w:lang w:val="fr-FR"/>
        </w:rPr>
        <w:t>وهوية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lang w:val="fr-FR"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  <w:lang w:val="fr-FR"/>
        </w:rPr>
        <w:t>مؤلفين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lang w:val="fr-FR"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  <w:lang w:val="fr-FR"/>
        </w:rPr>
        <w:t>اثنين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lang w:val="fr-FR"/>
        </w:rPr>
        <w:t xml:space="preserve">.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  <w:lang w:val="fr-FR"/>
        </w:rPr>
        <w:t>إذا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lang w:val="fr-FR"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  <w:lang w:val="fr-FR"/>
        </w:rPr>
        <w:t>كان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lang w:val="fr-FR"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  <w:lang w:val="fr-FR"/>
        </w:rPr>
        <w:t>المقال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lang w:val="fr-FR"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  <w:lang w:val="fr-FR"/>
        </w:rPr>
        <w:t>مكتوبًا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lang w:val="fr-FR"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  <w:lang w:val="fr-FR"/>
        </w:rPr>
        <w:t>باللغة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lang w:val="fr-FR"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  <w:lang w:val="fr-FR"/>
        </w:rPr>
        <w:t>الأمازيغية،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lang w:val="fr-FR"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  <w:lang w:val="fr-FR"/>
        </w:rPr>
        <w:t>يجب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lang w:val="fr-FR"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  <w:lang w:val="fr-FR"/>
        </w:rPr>
        <w:t>أن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lang w:val="fr-FR"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  <w:lang w:val="fr-FR"/>
        </w:rPr>
        <w:t>يتبع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lang w:val="fr-FR"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  <w:lang w:val="fr-FR"/>
        </w:rPr>
        <w:t>ذلك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lang w:val="fr-FR"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  <w:lang w:val="fr-FR"/>
        </w:rPr>
        <w:t>الملخص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lang w:val="fr-FR"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  <w:lang w:val="fr-FR"/>
        </w:rPr>
        <w:t>باللغة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lang w:val="fr-FR"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  <w:lang w:val="fr-FR"/>
        </w:rPr>
        <w:t>الإنجليزية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lang w:val="fr-FR"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  <w:lang w:val="fr-FR"/>
        </w:rPr>
        <w:t>فقط،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lang w:val="fr-FR"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  <w:lang w:val="fr-FR"/>
        </w:rPr>
        <w:t>في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lang w:val="fr-FR"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  <w:lang w:val="fr-FR"/>
        </w:rPr>
        <w:t>بداية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lang w:val="fr-FR"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  <w:lang w:val="fr-FR"/>
        </w:rPr>
        <w:t>الصفحة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lang w:val="fr-FR"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  <w:lang w:val="fr-FR"/>
        </w:rPr>
        <w:t>التالية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lang w:val="fr-FR"/>
        </w:rPr>
        <w:t xml:space="preserve">.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  <w:lang w:val="fr-FR"/>
        </w:rPr>
        <w:t>إذا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lang w:val="fr-FR"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  <w:lang w:val="fr-FR"/>
        </w:rPr>
        <w:t>كان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lang w:val="fr-FR"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  <w:lang w:val="fr-FR"/>
        </w:rPr>
        <w:t>المقال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lang w:val="fr-FR"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  <w:lang w:val="fr-FR"/>
        </w:rPr>
        <w:t>مكتوباً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lang w:val="fr-FR"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  <w:lang w:val="fr-FR"/>
        </w:rPr>
        <w:t>باللغة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lang w:val="fr-FR"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  <w:lang w:val="fr-FR"/>
        </w:rPr>
        <w:t>الفرنسية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lang w:val="fr-FR"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  <w:lang w:val="fr-FR"/>
        </w:rPr>
        <w:t>أو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lang w:val="fr-FR"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  <w:lang w:val="fr-FR"/>
        </w:rPr>
        <w:t>العربية،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lang w:val="fr-FR"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  <w:lang w:val="fr-FR"/>
        </w:rPr>
        <w:t>فإن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lang w:val="fr-FR"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  <w:lang w:val="fr-FR"/>
        </w:rPr>
        <w:t>الملخص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lang w:val="fr-FR"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  <w:lang w:val="fr-FR"/>
        </w:rPr>
        <w:t>بلغة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lang w:val="fr-FR"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  <w:lang w:val="fr-FR"/>
        </w:rPr>
        <w:t>الكتابة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lang w:val="fr-FR"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  <w:lang w:val="fr-FR"/>
        </w:rPr>
        <w:t>يتبع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lang w:val="fr-FR"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  <w:lang w:val="fr-FR"/>
        </w:rPr>
        <w:t>ذلك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lang w:val="fr-FR"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  <w:lang w:val="fr-FR"/>
        </w:rPr>
        <w:t>باللغة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lang w:val="fr-FR"/>
        </w:rPr>
        <w:t xml:space="preserve"> </w:t>
      </w:r>
      <w:proofErr w:type="gramStart"/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  <w:lang w:val="fr-FR"/>
        </w:rPr>
        <w:t>الإنجليزية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lang w:val="fr-FR"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</w:rPr>
        <w:t>.</w:t>
      </w:r>
      <w:proofErr w:type="gramEnd"/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</w:rPr>
        <w:t xml:space="preserve"> </w:t>
      </w:r>
      <w:r w:rsidRPr="009340E0">
        <w:rPr>
          <w:rFonts w:ascii="Sakkal Majalla" w:eastAsia="SimSun" w:hAnsi="Sakkal Majalla" w:cs="Sakkal Majalla"/>
          <w:color w:val="FF0000"/>
          <w:kern w:val="0"/>
          <w:sz w:val="28"/>
          <w:szCs w:val="28"/>
          <w:rtl/>
        </w:rPr>
        <w:t>(</w:t>
      </w:r>
      <w:r w:rsidRPr="009340E0">
        <w:rPr>
          <w:rFonts w:ascii="Sakkal Majalla" w:eastAsia="SimSun" w:hAnsi="Sakkal Majalla" w:cs="Sakkal Majalla"/>
          <w:color w:val="FF0000"/>
          <w:kern w:val="0"/>
          <w:sz w:val="28"/>
          <w:szCs w:val="28"/>
          <w:lang w:val="fr-FR"/>
        </w:rPr>
        <w:t>100</w:t>
      </w:r>
      <w:r w:rsidRPr="009340E0">
        <w:rPr>
          <w:rFonts w:ascii="Sakkal Majalla" w:eastAsia="SimSun" w:hAnsi="Sakkal Majalla" w:cs="Sakkal Majalla"/>
          <w:color w:val="FF0000"/>
          <w:kern w:val="0"/>
          <w:sz w:val="28"/>
          <w:szCs w:val="28"/>
          <w:rtl/>
        </w:rPr>
        <w:t xml:space="preserve"> كلمة</w:t>
      </w:r>
      <w:r w:rsidRPr="009340E0">
        <w:rPr>
          <w:rFonts w:ascii="Sakkal Majalla" w:eastAsia="Sakkal Majalla" w:hAnsi="Sakkal Majalla" w:cs="Sakkal Majalla"/>
          <w:color w:val="FF0000"/>
          <w:kern w:val="0"/>
          <w:sz w:val="28"/>
          <w:szCs w:val="28"/>
          <w:rtl/>
        </w:rPr>
        <w:t xml:space="preserve"> </w:t>
      </w:r>
      <w:r w:rsidRPr="009340E0">
        <w:rPr>
          <w:rFonts w:ascii="Sakkal Majalla" w:eastAsia="SimSun" w:hAnsi="Sakkal Majalla" w:cs="Sakkal Majalla"/>
          <w:color w:val="FF0000"/>
          <w:kern w:val="0"/>
          <w:sz w:val="28"/>
          <w:szCs w:val="28"/>
          <w:rtl/>
        </w:rPr>
        <w:t>كحد</w:t>
      </w:r>
      <w:r w:rsidRPr="009340E0">
        <w:rPr>
          <w:rFonts w:ascii="Sakkal Majalla" w:eastAsia="Sakkal Majalla" w:hAnsi="Sakkal Majalla" w:cs="Sakkal Majalla"/>
          <w:color w:val="FF0000"/>
          <w:kern w:val="0"/>
          <w:sz w:val="28"/>
          <w:szCs w:val="28"/>
          <w:rtl/>
        </w:rPr>
        <w:t xml:space="preserve"> </w:t>
      </w:r>
      <w:r w:rsidRPr="009340E0">
        <w:rPr>
          <w:rFonts w:ascii="Sakkal Majalla" w:eastAsia="SimSun" w:hAnsi="Sakkal Majalla" w:cs="Sakkal Majalla"/>
          <w:color w:val="FF0000"/>
          <w:kern w:val="0"/>
          <w:sz w:val="28"/>
          <w:szCs w:val="28"/>
          <w:rtl/>
        </w:rPr>
        <w:t>أقصى)</w:t>
      </w:r>
    </w:p>
    <w:p w14:paraId="1507F9ED" w14:textId="223ACE25" w:rsidR="009047F5" w:rsidRPr="009340E0" w:rsidRDefault="009047F5" w:rsidP="001F2E9E">
      <w:pPr>
        <w:bidi/>
        <w:spacing w:after="0" w:line="240" w:lineRule="auto"/>
        <w:ind w:left="567"/>
        <w:jc w:val="center"/>
        <w:rPr>
          <w:rFonts w:ascii="Sakkal Majalla" w:eastAsia="SimSun" w:hAnsi="Sakkal Majalla" w:cs="Sakkal Majalla"/>
          <w:color w:val="000000"/>
          <w:kern w:val="0"/>
          <w:sz w:val="28"/>
          <w:szCs w:val="28"/>
          <w:lang w:val="fr-FR"/>
        </w:rPr>
      </w:pPr>
      <w:r w:rsidRPr="009340E0">
        <w:rPr>
          <w:rFonts w:ascii="Sakkal Majalla" w:eastAsia="SimSun" w:hAnsi="Sakkal Majalla" w:cs="Sakkal Majalla"/>
          <w:b/>
          <w:bCs/>
          <w:i/>
          <w:iCs/>
          <w:color w:val="000000"/>
          <w:kern w:val="0"/>
          <w:sz w:val="28"/>
          <w:szCs w:val="28"/>
          <w:rtl/>
        </w:rPr>
        <w:t>الكلمات</w:t>
      </w:r>
      <w:r w:rsidRPr="009340E0">
        <w:rPr>
          <w:rFonts w:ascii="Sakkal Majalla" w:eastAsia="Sakkal Majalla" w:hAnsi="Sakkal Majalla" w:cs="Sakkal Majalla"/>
          <w:b/>
          <w:bCs/>
          <w:i/>
          <w:iCs/>
          <w:color w:val="000000"/>
          <w:kern w:val="0"/>
          <w:sz w:val="28"/>
          <w:szCs w:val="28"/>
          <w:rtl/>
        </w:rPr>
        <w:t xml:space="preserve"> </w:t>
      </w:r>
      <w:r w:rsidRPr="009340E0">
        <w:rPr>
          <w:rFonts w:ascii="Sakkal Majalla" w:eastAsia="SimSun" w:hAnsi="Sakkal Majalla" w:cs="Sakkal Majalla"/>
          <w:b/>
          <w:bCs/>
          <w:i/>
          <w:iCs/>
          <w:color w:val="000000"/>
          <w:kern w:val="0"/>
          <w:sz w:val="28"/>
          <w:szCs w:val="28"/>
          <w:rtl/>
        </w:rPr>
        <w:t>المفتاحية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</w:rPr>
        <w:t>: الكلمة</w:t>
      </w:r>
      <w:r w:rsidRPr="009340E0">
        <w:rPr>
          <w:rFonts w:ascii="Sakkal Majalla" w:eastAsia="Sakkal Majalla" w:hAnsi="Sakkal Majalla" w:cs="Sakkal Majalla"/>
          <w:color w:val="000000"/>
          <w:kern w:val="0"/>
          <w:sz w:val="28"/>
          <w:szCs w:val="28"/>
          <w:rtl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</w:rPr>
        <w:t>المفتاحية</w:t>
      </w:r>
      <w:r w:rsidRPr="009340E0">
        <w:rPr>
          <w:rFonts w:ascii="Sakkal Majalla" w:eastAsia="Sakkal Majalla" w:hAnsi="Sakkal Majalla" w:cs="Sakkal Majalla"/>
          <w:color w:val="000000"/>
          <w:kern w:val="0"/>
          <w:sz w:val="28"/>
          <w:szCs w:val="28"/>
          <w:rtl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</w:rPr>
        <w:t>A؛</w:t>
      </w:r>
      <w:r w:rsidRPr="009340E0">
        <w:rPr>
          <w:rFonts w:ascii="Sakkal Majalla" w:eastAsia="Sakkal Majalla" w:hAnsi="Sakkal Majalla" w:cs="Sakkal Majalla"/>
          <w:color w:val="000000"/>
          <w:kern w:val="0"/>
          <w:sz w:val="28"/>
          <w:szCs w:val="28"/>
          <w:rtl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</w:rPr>
        <w:t>الكلمة</w:t>
      </w:r>
      <w:r w:rsidRPr="009340E0">
        <w:rPr>
          <w:rFonts w:ascii="Sakkal Majalla" w:eastAsia="Sakkal Majalla" w:hAnsi="Sakkal Majalla" w:cs="Sakkal Majalla"/>
          <w:color w:val="000000"/>
          <w:kern w:val="0"/>
          <w:sz w:val="28"/>
          <w:szCs w:val="28"/>
          <w:rtl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</w:rPr>
        <w:t>المفتاحية</w:t>
      </w:r>
      <w:r w:rsidRPr="009340E0">
        <w:rPr>
          <w:rFonts w:ascii="Sakkal Majalla" w:eastAsia="Sakkal Majalla" w:hAnsi="Sakkal Majalla" w:cs="Sakkal Majalla"/>
          <w:color w:val="000000"/>
          <w:kern w:val="0"/>
          <w:sz w:val="28"/>
          <w:szCs w:val="28"/>
          <w:rtl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</w:rPr>
        <w:t>B؛</w:t>
      </w:r>
      <w:r w:rsidRPr="009340E0">
        <w:rPr>
          <w:rFonts w:ascii="Sakkal Majalla" w:eastAsia="Sakkal Majalla" w:hAnsi="Sakkal Majalla" w:cs="Sakkal Majalla"/>
          <w:color w:val="000000"/>
          <w:kern w:val="0"/>
          <w:sz w:val="28"/>
          <w:szCs w:val="28"/>
          <w:rtl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</w:rPr>
        <w:t>الكلمة</w:t>
      </w:r>
      <w:r w:rsidRPr="009340E0">
        <w:rPr>
          <w:rFonts w:ascii="Sakkal Majalla" w:eastAsia="Sakkal Majalla" w:hAnsi="Sakkal Majalla" w:cs="Sakkal Majalla"/>
          <w:color w:val="000000"/>
          <w:kern w:val="0"/>
          <w:sz w:val="28"/>
          <w:szCs w:val="28"/>
          <w:rtl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</w:rPr>
        <w:t>المفتاحية</w:t>
      </w:r>
      <w:r w:rsidRPr="009340E0">
        <w:rPr>
          <w:rFonts w:ascii="Sakkal Majalla" w:eastAsia="Sakkal Majalla" w:hAnsi="Sakkal Majalla" w:cs="Sakkal Majalla"/>
          <w:color w:val="000000"/>
          <w:kern w:val="0"/>
          <w:sz w:val="28"/>
          <w:szCs w:val="28"/>
          <w:rtl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</w:rPr>
        <w:t>C؛</w:t>
      </w:r>
      <w:r w:rsidRPr="009340E0">
        <w:rPr>
          <w:rFonts w:ascii="Sakkal Majalla" w:eastAsia="Sakkal Majalla" w:hAnsi="Sakkal Majalla" w:cs="Sakkal Majalla"/>
          <w:color w:val="000000"/>
          <w:kern w:val="0"/>
          <w:sz w:val="28"/>
          <w:szCs w:val="28"/>
          <w:rtl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</w:rPr>
        <w:t>الكلمة</w:t>
      </w:r>
      <w:r w:rsidRPr="009340E0">
        <w:rPr>
          <w:rFonts w:ascii="Sakkal Majalla" w:eastAsia="Sakkal Majalla" w:hAnsi="Sakkal Majalla" w:cs="Sakkal Majalla" w:hint="cs"/>
          <w:color w:val="000000"/>
          <w:kern w:val="0"/>
          <w:sz w:val="28"/>
          <w:szCs w:val="28"/>
          <w:rtl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</w:rPr>
        <w:t>المفتاحية</w:t>
      </w:r>
      <w:r w:rsidRPr="009340E0">
        <w:rPr>
          <w:rFonts w:ascii="Sakkal Majalla" w:eastAsia="Sakkal Majalla" w:hAnsi="Sakkal Majalla" w:cs="Sakkal Majalla"/>
          <w:color w:val="000000"/>
          <w:kern w:val="0"/>
          <w:sz w:val="28"/>
          <w:szCs w:val="28"/>
          <w:rtl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</w:rPr>
        <w:t>D؛</w:t>
      </w:r>
      <w:r w:rsidRPr="009340E0">
        <w:rPr>
          <w:rFonts w:ascii="Sakkal Majalla" w:eastAsia="Sakkal Majalla" w:hAnsi="Sakkal Majalla" w:cs="Sakkal Majalla"/>
          <w:color w:val="000000"/>
          <w:kern w:val="0"/>
          <w:sz w:val="28"/>
          <w:szCs w:val="28"/>
          <w:rtl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</w:rPr>
        <w:t>الكلمة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lang w:val="fr-FR"/>
        </w:rPr>
        <w:t xml:space="preserve"> </w:t>
      </w:r>
      <w:proofErr w:type="gramStart"/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lang w:val="fr-FR"/>
        </w:rPr>
        <w:t>E</w:t>
      </w:r>
      <w:r w:rsidRPr="009340E0">
        <w:rPr>
          <w:rFonts w:ascii="Sakkal Majalla" w:hAnsi="Sakkal Majalla" w:cs="Sakkal Majalla"/>
          <w:color w:val="FF0000"/>
          <w:sz w:val="28"/>
          <w:szCs w:val="28"/>
          <w:rtl/>
        </w:rPr>
        <w:t>(</w:t>
      </w:r>
      <w:proofErr w:type="gramEnd"/>
      <w:r w:rsidRPr="009340E0">
        <w:rPr>
          <w:rFonts w:ascii="Sakkal Majalla" w:hAnsi="Sakkal Majalla" w:cs="Sakkal Majalla"/>
          <w:color w:val="FF0000"/>
          <w:sz w:val="28"/>
          <w:szCs w:val="28"/>
          <w:rtl/>
        </w:rPr>
        <w:t>مرتبة</w:t>
      </w:r>
      <w:r w:rsidRPr="009340E0">
        <w:rPr>
          <w:rFonts w:ascii="Sakkal Majalla" w:eastAsia="Sakkal Majalla" w:hAnsi="Sakkal Majalla" w:cs="Sakkal Majalla"/>
          <w:color w:val="FF0000"/>
          <w:sz w:val="28"/>
          <w:szCs w:val="28"/>
          <w:rtl/>
        </w:rPr>
        <w:t xml:space="preserve"> </w:t>
      </w:r>
      <w:r w:rsidRPr="009340E0">
        <w:rPr>
          <w:rFonts w:ascii="Sakkal Majalla" w:hAnsi="Sakkal Majalla" w:cs="Sakkal Majalla"/>
          <w:color w:val="FF0000"/>
          <w:sz w:val="28"/>
          <w:szCs w:val="28"/>
          <w:rtl/>
        </w:rPr>
        <w:t>أبجديا)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lang w:val="fr-FR"/>
        </w:rPr>
        <w:t xml:space="preserve">  </w:t>
      </w:r>
    </w:p>
    <w:p w14:paraId="450322B4" w14:textId="77777777" w:rsidR="009047F5" w:rsidRDefault="009047F5" w:rsidP="009047F5">
      <w:pPr>
        <w:bidi/>
        <w:spacing w:after="0" w:line="240" w:lineRule="auto"/>
        <w:ind w:right="993"/>
        <w:jc w:val="center"/>
        <w:rPr>
          <w:rFonts w:ascii="Sakkal Majalla" w:eastAsia="SimSun" w:hAnsi="Sakkal Majalla" w:cs="Sakkal Majalla"/>
          <w:color w:val="000000"/>
          <w:kern w:val="0"/>
          <w:sz w:val="26"/>
          <w:szCs w:val="26"/>
          <w:lang w:val="fr-FR"/>
        </w:rPr>
      </w:pPr>
    </w:p>
    <w:p w14:paraId="28D2EA43" w14:textId="4D67909D" w:rsidR="00D63625" w:rsidRPr="009340E0" w:rsidRDefault="009047F5" w:rsidP="008E0488">
      <w:pPr>
        <w:bidi/>
        <w:spacing w:after="120" w:line="240" w:lineRule="auto"/>
        <w:jc w:val="center"/>
        <w:rPr>
          <w:rFonts w:ascii="Sakkal Majalla" w:eastAsia="Sakkal Majalla" w:hAnsi="Sakkal Majalla" w:cs="Sakkal Majalla"/>
          <w:color w:val="000000"/>
          <w:sz w:val="28"/>
          <w:szCs w:val="28"/>
          <w:lang w:val="fr-FR"/>
        </w:rPr>
      </w:pPr>
      <w:r>
        <w:rPr>
          <w:rFonts w:ascii="Sakkal Majalla" w:eastAsia="SimSun" w:hAnsi="Sakkal Majalla" w:cs="Sakkal Majalla"/>
          <w:color w:val="000000"/>
          <w:kern w:val="0"/>
          <w:sz w:val="26"/>
          <w:szCs w:val="26"/>
          <w:lang w:val="fr-FR"/>
        </w:rPr>
        <w:t xml:space="preserve">  </w:t>
      </w:r>
      <w:r w:rsidR="00594EF3" w:rsidRPr="009340E0"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  <w:t>الملخص</w:t>
      </w:r>
      <w:r w:rsidR="008E0488">
        <w:rPr>
          <w:rFonts w:ascii="Sakkal Majalla" w:hAnsi="Sakkal Majalla" w:cs="Sakkal Majalla" w:hint="cs"/>
          <w:b/>
          <w:bCs/>
          <w:color w:val="000000"/>
          <w:sz w:val="28"/>
          <w:szCs w:val="28"/>
          <w:rtl/>
        </w:rPr>
        <w:t xml:space="preserve"> </w:t>
      </w:r>
      <w:r w:rsidR="008E0488" w:rsidRPr="009340E0">
        <w:rPr>
          <w:rFonts w:ascii="Sakkal Majalla" w:eastAsia="Sakkal Majalla" w:hAnsi="Sakkal Majalla" w:cs="Sakkal Majalla"/>
          <w:color w:val="FF0000"/>
          <w:sz w:val="28"/>
          <w:szCs w:val="28"/>
          <w:rtl/>
        </w:rPr>
        <w:t>(باللغة التي كتب بها المقال</w:t>
      </w:r>
      <w:r w:rsidR="008E0488" w:rsidRPr="009340E0">
        <w:rPr>
          <w:rFonts w:ascii="Sakkal Majalla" w:eastAsia="SimSun" w:hAnsi="Sakkal Majalla" w:cs="Sakkal Majalla"/>
          <w:color w:val="FF0000"/>
          <w:kern w:val="0"/>
          <w:sz w:val="28"/>
          <w:szCs w:val="28"/>
          <w:rtl/>
          <w:lang w:val="fr-FR"/>
        </w:rPr>
        <w:t xml:space="preserve"> </w:t>
      </w:r>
      <w:proofErr w:type="gramStart"/>
      <w:r w:rsidR="008E0488" w:rsidRPr="009340E0">
        <w:rPr>
          <w:rFonts w:ascii="Sakkal Majalla" w:eastAsia="SimSun" w:hAnsi="Sakkal Majalla" w:cs="Sakkal Majalla"/>
          <w:color w:val="FF0000"/>
          <w:kern w:val="0"/>
          <w:sz w:val="28"/>
          <w:szCs w:val="28"/>
          <w:rtl/>
          <w:lang w:val="fr-FR"/>
        </w:rPr>
        <w:t>العربية</w:t>
      </w:r>
      <w:r w:rsidR="008E0488" w:rsidRPr="009340E0">
        <w:rPr>
          <w:rFonts w:ascii="Sakkal Majalla" w:eastAsia="SimSun" w:hAnsi="Sakkal Majalla" w:cs="Sakkal Majalla"/>
          <w:color w:val="FF0000"/>
          <w:kern w:val="0"/>
          <w:sz w:val="28"/>
          <w:szCs w:val="28"/>
          <w:lang w:val="fr-FR"/>
        </w:rPr>
        <w:t xml:space="preserve">  </w:t>
      </w:r>
      <w:r w:rsidR="008E0488" w:rsidRPr="009340E0">
        <w:rPr>
          <w:rFonts w:ascii="Sakkal Majalla" w:eastAsia="SimSun" w:hAnsi="Sakkal Majalla" w:cs="Sakkal Majalla"/>
          <w:color w:val="FF0000"/>
          <w:kern w:val="0"/>
          <w:sz w:val="28"/>
          <w:szCs w:val="28"/>
          <w:rtl/>
          <w:lang w:val="fr-FR"/>
        </w:rPr>
        <w:t>أو</w:t>
      </w:r>
      <w:proofErr w:type="gramEnd"/>
      <w:r w:rsidR="008E0488" w:rsidRPr="009340E0">
        <w:rPr>
          <w:rFonts w:ascii="Sakkal Majalla" w:eastAsia="SimSun" w:hAnsi="Sakkal Majalla" w:cs="Sakkal Majalla"/>
          <w:color w:val="FF0000"/>
          <w:kern w:val="0"/>
          <w:sz w:val="28"/>
          <w:szCs w:val="28"/>
          <w:lang w:val="fr-FR"/>
        </w:rPr>
        <w:t xml:space="preserve"> </w:t>
      </w:r>
      <w:r w:rsidR="008E0488" w:rsidRPr="009340E0">
        <w:rPr>
          <w:rFonts w:ascii="Sakkal Majalla" w:eastAsia="SimSun" w:hAnsi="Sakkal Majalla" w:cs="Sakkal Majalla"/>
          <w:color w:val="FF0000"/>
          <w:kern w:val="0"/>
          <w:sz w:val="28"/>
          <w:szCs w:val="28"/>
          <w:rtl/>
          <w:lang w:val="fr-FR"/>
        </w:rPr>
        <w:t>الفرنسية</w:t>
      </w:r>
      <w:r w:rsidR="008E0488" w:rsidRPr="009340E0">
        <w:rPr>
          <w:rFonts w:ascii="Sakkal Majalla" w:eastAsia="Sakkal Majalla" w:hAnsi="Sakkal Majalla" w:cs="Sakkal Majalla"/>
          <w:b/>
          <w:bCs/>
          <w:color w:val="FF0000"/>
          <w:sz w:val="28"/>
          <w:szCs w:val="28"/>
          <w:rtl/>
        </w:rPr>
        <w:t>)</w:t>
      </w:r>
    </w:p>
    <w:p w14:paraId="3D358280" w14:textId="77777777" w:rsidR="009047F5" w:rsidRPr="009340E0" w:rsidRDefault="009047F5" w:rsidP="009047F5">
      <w:pPr>
        <w:bidi/>
        <w:spacing w:after="0" w:line="240" w:lineRule="auto"/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  <w:lang w:val="fr-FR"/>
        </w:rPr>
      </w:pP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</w:rPr>
        <w:t>يجب</w:t>
      </w:r>
      <w:r w:rsidRPr="009340E0">
        <w:rPr>
          <w:rFonts w:ascii="Sakkal Majalla" w:eastAsia="Sakkal Majalla" w:hAnsi="Sakkal Majalla" w:cs="Sakkal Majalla"/>
          <w:color w:val="000000"/>
          <w:kern w:val="0"/>
          <w:sz w:val="28"/>
          <w:szCs w:val="28"/>
          <w:rtl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</w:rPr>
        <w:t>أن</w:t>
      </w:r>
      <w:r w:rsidRPr="009340E0">
        <w:rPr>
          <w:rFonts w:ascii="Sakkal Majalla" w:eastAsia="Sakkal Majalla" w:hAnsi="Sakkal Majalla" w:cs="Sakkal Majalla"/>
          <w:color w:val="000000"/>
          <w:kern w:val="0"/>
          <w:sz w:val="28"/>
          <w:szCs w:val="28"/>
          <w:rtl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</w:rPr>
        <w:t>يعطي</w:t>
      </w:r>
      <w:r w:rsidRPr="009340E0">
        <w:rPr>
          <w:rFonts w:ascii="Sakkal Majalla" w:eastAsia="Sakkal Majalla" w:hAnsi="Sakkal Majalla" w:cs="Sakkal Majalla"/>
          <w:color w:val="000000"/>
          <w:kern w:val="0"/>
          <w:sz w:val="28"/>
          <w:szCs w:val="28"/>
          <w:rtl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</w:rPr>
        <w:t>الملخص</w:t>
      </w:r>
      <w:r w:rsidRPr="009340E0">
        <w:rPr>
          <w:rFonts w:ascii="Sakkal Majalla" w:eastAsia="Sakkal Majalla" w:hAnsi="Sakkal Majalla" w:cs="Sakkal Majalla"/>
          <w:color w:val="000000"/>
          <w:kern w:val="0"/>
          <w:sz w:val="28"/>
          <w:szCs w:val="28"/>
          <w:rtl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</w:rPr>
        <w:t>فكرة</w:t>
      </w:r>
      <w:r w:rsidRPr="009340E0">
        <w:rPr>
          <w:rFonts w:ascii="Sakkal Majalla" w:eastAsia="Sakkal Majalla" w:hAnsi="Sakkal Majalla" w:cs="Sakkal Majalla"/>
          <w:color w:val="000000"/>
          <w:kern w:val="0"/>
          <w:sz w:val="28"/>
          <w:szCs w:val="28"/>
          <w:rtl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</w:rPr>
        <w:t>واضحة</w:t>
      </w:r>
      <w:r w:rsidRPr="009340E0">
        <w:rPr>
          <w:rFonts w:ascii="Sakkal Majalla" w:eastAsia="Sakkal Majalla" w:hAnsi="Sakkal Majalla" w:cs="Sakkal Majalla"/>
          <w:color w:val="000000"/>
          <w:kern w:val="0"/>
          <w:sz w:val="28"/>
          <w:szCs w:val="28"/>
          <w:rtl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</w:rPr>
        <w:t>عن</w:t>
      </w:r>
      <w:r w:rsidRPr="009340E0">
        <w:rPr>
          <w:rFonts w:ascii="Sakkal Majalla" w:eastAsia="Sakkal Majalla" w:hAnsi="Sakkal Majalla" w:cs="Sakkal Majalla"/>
          <w:color w:val="000000"/>
          <w:kern w:val="0"/>
          <w:sz w:val="28"/>
          <w:szCs w:val="28"/>
          <w:rtl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</w:rPr>
        <w:t>موضوع</w:t>
      </w:r>
      <w:r w:rsidRPr="009340E0">
        <w:rPr>
          <w:rFonts w:ascii="Sakkal Majalla" w:eastAsia="Sakkal Majalla" w:hAnsi="Sakkal Majalla" w:cs="Sakkal Majalla"/>
          <w:color w:val="000000"/>
          <w:kern w:val="0"/>
          <w:sz w:val="28"/>
          <w:szCs w:val="28"/>
          <w:rtl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</w:rPr>
        <w:t>المقال</w:t>
      </w:r>
      <w:r w:rsidRPr="009340E0">
        <w:rPr>
          <w:rFonts w:ascii="Sakkal Majalla" w:eastAsia="Sakkal Majalla" w:hAnsi="Sakkal Majalla" w:cs="Sakkal Majalla"/>
          <w:color w:val="000000"/>
          <w:kern w:val="0"/>
          <w:sz w:val="28"/>
          <w:szCs w:val="28"/>
          <w:rtl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</w:rPr>
        <w:t>وجوهر</w:t>
      </w:r>
      <w:r w:rsidRPr="009340E0">
        <w:rPr>
          <w:rFonts w:ascii="Sakkal Majalla" w:eastAsia="Sakkal Majalla" w:hAnsi="Sakkal Majalla" w:cs="Sakkal Majalla"/>
          <w:color w:val="000000"/>
          <w:kern w:val="0"/>
          <w:sz w:val="28"/>
          <w:szCs w:val="28"/>
          <w:rtl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</w:rPr>
        <w:t>المشكلة</w:t>
      </w:r>
      <w:r w:rsidRPr="009340E0">
        <w:rPr>
          <w:rFonts w:ascii="Sakkal Majalla" w:eastAsia="Sakkal Majalla" w:hAnsi="Sakkal Majalla" w:cs="Sakkal Majalla"/>
          <w:color w:val="000000"/>
          <w:kern w:val="0"/>
          <w:sz w:val="28"/>
          <w:szCs w:val="28"/>
          <w:rtl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</w:rPr>
        <w:t>المطروحة،</w:t>
      </w:r>
      <w:r w:rsidRPr="009340E0">
        <w:rPr>
          <w:rFonts w:ascii="Sakkal Majalla" w:eastAsia="Sakkal Majalla" w:hAnsi="Sakkal Majalla" w:cs="Sakkal Majalla"/>
          <w:color w:val="000000"/>
          <w:kern w:val="0"/>
          <w:sz w:val="28"/>
          <w:szCs w:val="28"/>
          <w:rtl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</w:rPr>
        <w:t>وكذلك</w:t>
      </w:r>
      <w:r w:rsidRPr="009340E0">
        <w:rPr>
          <w:rFonts w:ascii="Sakkal Majalla" w:eastAsia="Sakkal Majalla" w:hAnsi="Sakkal Majalla" w:cs="Sakkal Majalla"/>
          <w:color w:val="000000"/>
          <w:kern w:val="0"/>
          <w:sz w:val="28"/>
          <w:szCs w:val="28"/>
          <w:rtl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</w:rPr>
        <w:t>منهج</w:t>
      </w:r>
      <w:r w:rsidRPr="009340E0">
        <w:rPr>
          <w:rFonts w:ascii="Sakkal Majalla" w:eastAsia="Sakkal Majalla" w:hAnsi="Sakkal Majalla" w:cs="Sakkal Majalla"/>
          <w:color w:val="000000"/>
          <w:kern w:val="0"/>
          <w:sz w:val="28"/>
          <w:szCs w:val="28"/>
          <w:rtl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</w:rPr>
        <w:t>المؤلف،</w:t>
      </w:r>
      <w:r w:rsidRPr="009340E0">
        <w:rPr>
          <w:rFonts w:ascii="Sakkal Majalla" w:eastAsia="Sakkal Majalla" w:hAnsi="Sakkal Majalla" w:cs="Sakkal Majalla"/>
          <w:color w:val="000000"/>
          <w:kern w:val="0"/>
          <w:sz w:val="28"/>
          <w:szCs w:val="28"/>
          <w:rtl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</w:rPr>
        <w:t xml:space="preserve">ولا شيء آخر. ينبغي </w:t>
      </w:r>
      <w:proofErr w:type="gramStart"/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</w:rPr>
        <w:t>وضع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lang w:val="fr-FR"/>
        </w:rPr>
        <w:t xml:space="preserve">  .</w:t>
      </w:r>
      <w:proofErr w:type="gramEnd"/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  <w:lang w:val="fr-FR"/>
        </w:rPr>
        <w:t>ويجب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lang w:val="fr-FR"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  <w:lang w:val="fr-FR"/>
        </w:rPr>
        <w:t>عليه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lang w:val="fr-FR"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  <w:lang w:val="fr-FR"/>
        </w:rPr>
        <w:t>أن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lang w:val="fr-FR"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  <w:lang w:val="fr-FR"/>
        </w:rPr>
        <w:t>يحترم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lang w:val="fr-FR"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  <w:lang w:val="fr-FR"/>
        </w:rPr>
        <w:t>بدقة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lang w:val="fr-FR"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  <w:lang w:val="fr-FR"/>
        </w:rPr>
        <w:t>شكل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lang w:val="fr-FR"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  <w:lang w:val="fr-FR"/>
        </w:rPr>
        <w:t>هذا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lang w:val="fr-FR"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  <w:lang w:val="fr-FR"/>
        </w:rPr>
        <w:t>النص</w:t>
      </w:r>
      <w:r w:rsidRPr="009340E0">
        <w:rPr>
          <w:rFonts w:cs="Calibri"/>
          <w:sz w:val="28"/>
          <w:szCs w:val="28"/>
          <w:rtl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  <w:lang w:val="fr-FR"/>
        </w:rPr>
        <w:t>الملخص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lang w:val="fr-FR"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  <w:lang w:val="fr-FR"/>
        </w:rPr>
        <w:t>باللغة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lang w:val="fr-FR"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  <w:lang w:val="fr-FR"/>
        </w:rPr>
        <w:t>الأمازيغية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lang w:val="fr-FR"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  <w:lang w:val="fr-FR"/>
        </w:rPr>
        <w:t>فقط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lang w:val="fr-FR"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  <w:lang w:val="fr-FR"/>
        </w:rPr>
        <w:t>في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lang w:val="fr-FR"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  <w:lang w:val="fr-FR"/>
        </w:rPr>
        <w:t>هذه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lang w:val="fr-FR"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  <w:lang w:val="fr-FR"/>
        </w:rPr>
        <w:t>الصفحة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lang w:val="fr-FR"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  <w:lang w:val="fr-FR"/>
        </w:rPr>
        <w:t>الأولى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lang w:val="fr-FR"/>
        </w:rPr>
        <w:t xml:space="preserve">.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  <w:lang w:val="fr-FR"/>
        </w:rPr>
        <w:t>يتم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lang w:val="fr-FR"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  <w:lang w:val="fr-FR"/>
        </w:rPr>
        <w:t>وضعه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lang w:val="fr-FR"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  <w:lang w:val="fr-FR"/>
        </w:rPr>
        <w:t>في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lang w:val="fr-FR"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  <w:lang w:val="fr-FR"/>
        </w:rPr>
        <w:t>الصفحة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lang w:val="fr-FR"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  <w:lang w:val="fr-FR"/>
        </w:rPr>
        <w:t>التالية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lang w:val="fr-FR"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  <w:lang w:val="fr-FR"/>
        </w:rPr>
        <w:t>إذا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lang w:val="fr-FR"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  <w:lang w:val="fr-FR"/>
        </w:rPr>
        <w:t>لم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lang w:val="fr-FR"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  <w:lang w:val="fr-FR"/>
        </w:rPr>
        <w:t>يكن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lang w:val="fr-FR"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  <w:lang w:val="fr-FR"/>
        </w:rPr>
        <w:t>هناك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lang w:val="fr-FR"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  <w:lang w:val="fr-FR"/>
        </w:rPr>
        <w:t>مساحة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lang w:val="fr-FR"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  <w:lang w:val="fr-FR"/>
        </w:rPr>
        <w:t>كافية،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lang w:val="fr-FR"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  <w:lang w:val="fr-FR"/>
        </w:rPr>
        <w:t>لأن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lang w:val="fr-FR"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  <w:lang w:val="fr-FR"/>
        </w:rPr>
        <w:t>يشغلها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lang w:val="fr-FR"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  <w:lang w:val="fr-FR"/>
        </w:rPr>
        <w:t>أسماء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lang w:val="fr-FR"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  <w:lang w:val="fr-FR"/>
        </w:rPr>
        <w:t>وهوية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lang w:val="fr-FR"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  <w:lang w:val="fr-FR"/>
        </w:rPr>
        <w:t>مؤلفين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lang w:val="fr-FR"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  <w:lang w:val="fr-FR"/>
        </w:rPr>
        <w:t>اثنين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lang w:val="fr-FR"/>
        </w:rPr>
        <w:t xml:space="preserve">.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  <w:lang w:val="fr-FR"/>
        </w:rPr>
        <w:t>إذا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lang w:val="fr-FR"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  <w:lang w:val="fr-FR"/>
        </w:rPr>
        <w:t>كان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lang w:val="fr-FR"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  <w:lang w:val="fr-FR"/>
        </w:rPr>
        <w:t>المقال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lang w:val="fr-FR"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  <w:lang w:val="fr-FR"/>
        </w:rPr>
        <w:t>مكتوبًا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lang w:val="fr-FR"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  <w:lang w:val="fr-FR"/>
        </w:rPr>
        <w:t>باللغة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lang w:val="fr-FR"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  <w:lang w:val="fr-FR"/>
        </w:rPr>
        <w:t>الأمازيغية،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lang w:val="fr-FR"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  <w:lang w:val="fr-FR"/>
        </w:rPr>
        <w:t>يجب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lang w:val="fr-FR"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  <w:lang w:val="fr-FR"/>
        </w:rPr>
        <w:t>أن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lang w:val="fr-FR"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  <w:lang w:val="fr-FR"/>
        </w:rPr>
        <w:t>يتبع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lang w:val="fr-FR"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  <w:lang w:val="fr-FR"/>
        </w:rPr>
        <w:t>ذلك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lang w:val="fr-FR"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  <w:lang w:val="fr-FR"/>
        </w:rPr>
        <w:t>الملخص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lang w:val="fr-FR"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  <w:lang w:val="fr-FR"/>
        </w:rPr>
        <w:t>باللغة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lang w:val="fr-FR"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  <w:lang w:val="fr-FR"/>
        </w:rPr>
        <w:t>الإنجليزية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lang w:val="fr-FR"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  <w:lang w:val="fr-FR"/>
        </w:rPr>
        <w:t>فقط،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lang w:val="fr-FR"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  <w:lang w:val="fr-FR"/>
        </w:rPr>
        <w:t>في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lang w:val="fr-FR"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  <w:lang w:val="fr-FR"/>
        </w:rPr>
        <w:t>بداية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lang w:val="fr-FR"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  <w:lang w:val="fr-FR"/>
        </w:rPr>
        <w:t>الصفحة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lang w:val="fr-FR"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  <w:lang w:val="fr-FR"/>
        </w:rPr>
        <w:t>التالية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lang w:val="fr-FR"/>
        </w:rPr>
        <w:t xml:space="preserve">.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  <w:lang w:val="fr-FR"/>
        </w:rPr>
        <w:t>إذا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lang w:val="fr-FR"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  <w:lang w:val="fr-FR"/>
        </w:rPr>
        <w:t>كان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lang w:val="fr-FR"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  <w:lang w:val="fr-FR"/>
        </w:rPr>
        <w:t>المقال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lang w:val="fr-FR"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  <w:lang w:val="fr-FR"/>
        </w:rPr>
        <w:t>مكتوباً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lang w:val="fr-FR"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  <w:lang w:val="fr-FR"/>
        </w:rPr>
        <w:t>باللغة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lang w:val="fr-FR"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  <w:lang w:val="fr-FR"/>
        </w:rPr>
        <w:t>الفرنسية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lang w:val="fr-FR"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  <w:lang w:val="fr-FR"/>
        </w:rPr>
        <w:t>أو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lang w:val="fr-FR"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  <w:lang w:val="fr-FR"/>
        </w:rPr>
        <w:t>العربية،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lang w:val="fr-FR"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  <w:lang w:val="fr-FR"/>
        </w:rPr>
        <w:t>فإن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lang w:val="fr-FR"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  <w:lang w:val="fr-FR"/>
        </w:rPr>
        <w:t>الملخص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lang w:val="fr-FR"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  <w:lang w:val="fr-FR"/>
        </w:rPr>
        <w:t>بلغة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lang w:val="fr-FR"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  <w:lang w:val="fr-FR"/>
        </w:rPr>
        <w:t>الكتابة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lang w:val="fr-FR"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  <w:lang w:val="fr-FR"/>
        </w:rPr>
        <w:t>يتبع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lang w:val="fr-FR"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  <w:lang w:val="fr-FR"/>
        </w:rPr>
        <w:t>ذلك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lang w:val="fr-FR"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  <w:lang w:val="fr-FR"/>
        </w:rPr>
        <w:t>باللغة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lang w:val="fr-FR"/>
        </w:rPr>
        <w:t xml:space="preserve"> </w:t>
      </w:r>
      <w:proofErr w:type="gramStart"/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  <w:lang w:val="fr-FR"/>
        </w:rPr>
        <w:t>الإنجليزية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lang w:val="fr-FR"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</w:rPr>
        <w:t>.</w:t>
      </w:r>
      <w:proofErr w:type="gramEnd"/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</w:rPr>
        <w:t xml:space="preserve"> </w:t>
      </w:r>
      <w:r w:rsidRPr="009340E0">
        <w:rPr>
          <w:rFonts w:ascii="Sakkal Majalla" w:eastAsia="SimSun" w:hAnsi="Sakkal Majalla" w:cs="Sakkal Majalla"/>
          <w:color w:val="FF0000"/>
          <w:kern w:val="0"/>
          <w:sz w:val="28"/>
          <w:szCs w:val="28"/>
          <w:rtl/>
        </w:rPr>
        <w:t>(</w:t>
      </w:r>
      <w:r w:rsidRPr="009340E0">
        <w:rPr>
          <w:rFonts w:ascii="Sakkal Majalla" w:eastAsia="SimSun" w:hAnsi="Sakkal Majalla" w:cs="Sakkal Majalla"/>
          <w:color w:val="FF0000"/>
          <w:kern w:val="0"/>
          <w:sz w:val="28"/>
          <w:szCs w:val="28"/>
          <w:lang w:val="fr-FR"/>
        </w:rPr>
        <w:t>100</w:t>
      </w:r>
      <w:r w:rsidRPr="009340E0">
        <w:rPr>
          <w:rFonts w:ascii="Sakkal Majalla" w:eastAsia="SimSun" w:hAnsi="Sakkal Majalla" w:cs="Sakkal Majalla"/>
          <w:color w:val="FF0000"/>
          <w:kern w:val="0"/>
          <w:sz w:val="28"/>
          <w:szCs w:val="28"/>
          <w:rtl/>
        </w:rPr>
        <w:t xml:space="preserve"> كلمة</w:t>
      </w:r>
      <w:r w:rsidRPr="009340E0">
        <w:rPr>
          <w:rFonts w:ascii="Sakkal Majalla" w:eastAsia="Sakkal Majalla" w:hAnsi="Sakkal Majalla" w:cs="Sakkal Majalla"/>
          <w:color w:val="FF0000"/>
          <w:kern w:val="0"/>
          <w:sz w:val="28"/>
          <w:szCs w:val="28"/>
          <w:rtl/>
        </w:rPr>
        <w:t xml:space="preserve"> </w:t>
      </w:r>
      <w:r w:rsidRPr="009340E0">
        <w:rPr>
          <w:rFonts w:ascii="Sakkal Majalla" w:eastAsia="SimSun" w:hAnsi="Sakkal Majalla" w:cs="Sakkal Majalla"/>
          <w:color w:val="FF0000"/>
          <w:kern w:val="0"/>
          <w:sz w:val="28"/>
          <w:szCs w:val="28"/>
          <w:rtl/>
        </w:rPr>
        <w:t>كحد</w:t>
      </w:r>
      <w:r w:rsidRPr="009340E0">
        <w:rPr>
          <w:rFonts w:ascii="Sakkal Majalla" w:eastAsia="Sakkal Majalla" w:hAnsi="Sakkal Majalla" w:cs="Sakkal Majalla"/>
          <w:color w:val="FF0000"/>
          <w:kern w:val="0"/>
          <w:sz w:val="28"/>
          <w:szCs w:val="28"/>
          <w:rtl/>
        </w:rPr>
        <w:t xml:space="preserve"> </w:t>
      </w:r>
      <w:r w:rsidRPr="009340E0">
        <w:rPr>
          <w:rFonts w:ascii="Sakkal Majalla" w:eastAsia="SimSun" w:hAnsi="Sakkal Majalla" w:cs="Sakkal Majalla"/>
          <w:color w:val="FF0000"/>
          <w:kern w:val="0"/>
          <w:sz w:val="28"/>
          <w:szCs w:val="28"/>
          <w:rtl/>
        </w:rPr>
        <w:t>أقصى)</w:t>
      </w:r>
    </w:p>
    <w:p w14:paraId="48DC31A1" w14:textId="1C169ED6" w:rsidR="009047F5" w:rsidRDefault="009047F5" w:rsidP="001F2E9E">
      <w:pPr>
        <w:bidi/>
        <w:spacing w:after="0" w:line="240" w:lineRule="auto"/>
        <w:ind w:left="567"/>
        <w:jc w:val="center"/>
        <w:rPr>
          <w:rFonts w:ascii="Sakkal Majalla" w:eastAsia="SimSun" w:hAnsi="Sakkal Majalla" w:cs="Sakkal Majalla"/>
          <w:color w:val="000000"/>
          <w:kern w:val="0"/>
          <w:sz w:val="26"/>
          <w:szCs w:val="26"/>
          <w:lang w:val="fr-FR"/>
        </w:rPr>
      </w:pPr>
      <w:r w:rsidRPr="009340E0">
        <w:rPr>
          <w:rFonts w:ascii="Sakkal Majalla" w:eastAsia="SimSun" w:hAnsi="Sakkal Majalla" w:cs="Sakkal Majalla"/>
          <w:b/>
          <w:bCs/>
          <w:i/>
          <w:iCs/>
          <w:color w:val="000000"/>
          <w:kern w:val="0"/>
          <w:sz w:val="28"/>
          <w:szCs w:val="28"/>
          <w:rtl/>
        </w:rPr>
        <w:t>الكلمات</w:t>
      </w:r>
      <w:r w:rsidRPr="009340E0">
        <w:rPr>
          <w:rFonts w:ascii="Sakkal Majalla" w:eastAsia="Sakkal Majalla" w:hAnsi="Sakkal Majalla" w:cs="Sakkal Majalla"/>
          <w:b/>
          <w:bCs/>
          <w:i/>
          <w:iCs/>
          <w:color w:val="000000"/>
          <w:kern w:val="0"/>
          <w:sz w:val="28"/>
          <w:szCs w:val="28"/>
          <w:rtl/>
        </w:rPr>
        <w:t xml:space="preserve"> </w:t>
      </w:r>
      <w:r w:rsidRPr="009340E0">
        <w:rPr>
          <w:rFonts w:ascii="Sakkal Majalla" w:eastAsia="SimSun" w:hAnsi="Sakkal Majalla" w:cs="Sakkal Majalla"/>
          <w:b/>
          <w:bCs/>
          <w:i/>
          <w:iCs/>
          <w:color w:val="000000"/>
          <w:kern w:val="0"/>
          <w:sz w:val="28"/>
          <w:szCs w:val="28"/>
          <w:rtl/>
        </w:rPr>
        <w:t>المفتاحية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</w:rPr>
        <w:t>: الكلمة</w:t>
      </w:r>
      <w:r w:rsidRPr="009340E0">
        <w:rPr>
          <w:rFonts w:ascii="Sakkal Majalla" w:eastAsia="Sakkal Majalla" w:hAnsi="Sakkal Majalla" w:cs="Sakkal Majalla"/>
          <w:color w:val="000000"/>
          <w:kern w:val="0"/>
          <w:sz w:val="28"/>
          <w:szCs w:val="28"/>
          <w:rtl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</w:rPr>
        <w:t>المفتاحية</w:t>
      </w:r>
      <w:r w:rsidRPr="009340E0">
        <w:rPr>
          <w:rFonts w:ascii="Sakkal Majalla" w:eastAsia="Sakkal Majalla" w:hAnsi="Sakkal Majalla" w:cs="Sakkal Majalla"/>
          <w:color w:val="000000"/>
          <w:kern w:val="0"/>
          <w:sz w:val="28"/>
          <w:szCs w:val="28"/>
          <w:rtl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</w:rPr>
        <w:t>A؛</w:t>
      </w:r>
      <w:r w:rsidRPr="009340E0">
        <w:rPr>
          <w:rFonts w:ascii="Sakkal Majalla" w:eastAsia="Sakkal Majalla" w:hAnsi="Sakkal Majalla" w:cs="Sakkal Majalla"/>
          <w:color w:val="000000"/>
          <w:kern w:val="0"/>
          <w:sz w:val="28"/>
          <w:szCs w:val="28"/>
          <w:rtl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</w:rPr>
        <w:t>الكلمة</w:t>
      </w:r>
      <w:r w:rsidRPr="009340E0">
        <w:rPr>
          <w:rFonts w:ascii="Sakkal Majalla" w:eastAsia="Sakkal Majalla" w:hAnsi="Sakkal Majalla" w:cs="Sakkal Majalla"/>
          <w:color w:val="000000"/>
          <w:kern w:val="0"/>
          <w:sz w:val="28"/>
          <w:szCs w:val="28"/>
          <w:rtl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</w:rPr>
        <w:t>المفتاحية</w:t>
      </w:r>
      <w:r w:rsidRPr="009340E0">
        <w:rPr>
          <w:rFonts w:ascii="Sakkal Majalla" w:eastAsia="Sakkal Majalla" w:hAnsi="Sakkal Majalla" w:cs="Sakkal Majalla"/>
          <w:color w:val="000000"/>
          <w:kern w:val="0"/>
          <w:sz w:val="28"/>
          <w:szCs w:val="28"/>
          <w:rtl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</w:rPr>
        <w:t>B؛</w:t>
      </w:r>
      <w:r w:rsidRPr="009340E0">
        <w:rPr>
          <w:rFonts w:ascii="Sakkal Majalla" w:eastAsia="Sakkal Majalla" w:hAnsi="Sakkal Majalla" w:cs="Sakkal Majalla"/>
          <w:color w:val="000000"/>
          <w:kern w:val="0"/>
          <w:sz w:val="28"/>
          <w:szCs w:val="28"/>
          <w:rtl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</w:rPr>
        <w:t>الكلمة</w:t>
      </w:r>
      <w:r w:rsidRPr="009340E0">
        <w:rPr>
          <w:rFonts w:ascii="Sakkal Majalla" w:eastAsia="Sakkal Majalla" w:hAnsi="Sakkal Majalla" w:cs="Sakkal Majalla"/>
          <w:color w:val="000000"/>
          <w:kern w:val="0"/>
          <w:sz w:val="28"/>
          <w:szCs w:val="28"/>
          <w:rtl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</w:rPr>
        <w:t>المفتاحية</w:t>
      </w:r>
      <w:r w:rsidRPr="009340E0">
        <w:rPr>
          <w:rFonts w:ascii="Sakkal Majalla" w:eastAsia="Sakkal Majalla" w:hAnsi="Sakkal Majalla" w:cs="Sakkal Majalla"/>
          <w:color w:val="000000"/>
          <w:kern w:val="0"/>
          <w:sz w:val="28"/>
          <w:szCs w:val="28"/>
          <w:rtl/>
        </w:rPr>
        <w:t xml:space="preserve"> </w:t>
      </w:r>
      <w:r w:rsidRPr="009340E0">
        <w:rPr>
          <w:rFonts w:ascii="Sakkal Majalla" w:eastAsia="SimSun" w:hAnsi="Sakkal Majalla" w:cs="Sakkal Majalla"/>
          <w:color w:val="000000"/>
          <w:kern w:val="0"/>
          <w:sz w:val="28"/>
          <w:szCs w:val="28"/>
          <w:rtl/>
        </w:rPr>
        <w:t>C</w:t>
      </w:r>
      <w:r w:rsidRPr="00997151">
        <w:rPr>
          <w:rFonts w:ascii="Sakkal Majalla" w:eastAsia="SimSun" w:hAnsi="Sakkal Majalla" w:cs="Sakkal Majalla"/>
          <w:color w:val="000000"/>
          <w:kern w:val="0"/>
          <w:sz w:val="26"/>
          <w:szCs w:val="26"/>
          <w:rtl/>
        </w:rPr>
        <w:t>؛</w:t>
      </w:r>
      <w:r w:rsidRPr="00997151">
        <w:rPr>
          <w:rFonts w:ascii="Sakkal Majalla" w:eastAsia="Sakkal Majalla" w:hAnsi="Sakkal Majalla" w:cs="Sakkal Majalla"/>
          <w:color w:val="000000"/>
          <w:kern w:val="0"/>
          <w:sz w:val="26"/>
          <w:szCs w:val="26"/>
          <w:rtl/>
        </w:rPr>
        <w:t xml:space="preserve"> </w:t>
      </w:r>
      <w:r w:rsidRPr="00997151">
        <w:rPr>
          <w:rFonts w:ascii="Sakkal Majalla" w:eastAsia="SimSun" w:hAnsi="Sakkal Majalla" w:cs="Sakkal Majalla"/>
          <w:color w:val="000000"/>
          <w:kern w:val="0"/>
          <w:sz w:val="26"/>
          <w:szCs w:val="26"/>
          <w:rtl/>
        </w:rPr>
        <w:t>الكلمة</w:t>
      </w:r>
      <w:r>
        <w:rPr>
          <w:rFonts w:ascii="Sakkal Majalla" w:eastAsia="Sakkal Majalla" w:hAnsi="Sakkal Majalla" w:cs="Sakkal Majalla" w:hint="cs"/>
          <w:color w:val="000000"/>
          <w:kern w:val="0"/>
          <w:sz w:val="26"/>
          <w:szCs w:val="26"/>
          <w:rtl/>
        </w:rPr>
        <w:t xml:space="preserve"> </w:t>
      </w:r>
      <w:r w:rsidRPr="00997151">
        <w:rPr>
          <w:rFonts w:ascii="Sakkal Majalla" w:eastAsia="SimSun" w:hAnsi="Sakkal Majalla" w:cs="Sakkal Majalla"/>
          <w:color w:val="000000"/>
          <w:kern w:val="0"/>
          <w:sz w:val="26"/>
          <w:szCs w:val="26"/>
          <w:rtl/>
        </w:rPr>
        <w:t>المفتاحية</w:t>
      </w:r>
      <w:r w:rsidRPr="00997151">
        <w:rPr>
          <w:rFonts w:ascii="Sakkal Majalla" w:eastAsia="Sakkal Majalla" w:hAnsi="Sakkal Majalla" w:cs="Sakkal Majalla"/>
          <w:color w:val="000000"/>
          <w:kern w:val="0"/>
          <w:sz w:val="26"/>
          <w:szCs w:val="26"/>
          <w:rtl/>
        </w:rPr>
        <w:t xml:space="preserve"> </w:t>
      </w:r>
      <w:r w:rsidRPr="00997151">
        <w:rPr>
          <w:rFonts w:ascii="Sakkal Majalla" w:eastAsia="SimSun" w:hAnsi="Sakkal Majalla" w:cs="Sakkal Majalla"/>
          <w:color w:val="000000"/>
          <w:kern w:val="0"/>
          <w:sz w:val="26"/>
          <w:szCs w:val="26"/>
          <w:rtl/>
        </w:rPr>
        <w:t>D؛</w:t>
      </w:r>
      <w:r w:rsidRPr="00997151">
        <w:rPr>
          <w:rFonts w:ascii="Sakkal Majalla" w:eastAsia="Sakkal Majalla" w:hAnsi="Sakkal Majalla" w:cs="Sakkal Majalla"/>
          <w:color w:val="000000"/>
          <w:kern w:val="0"/>
          <w:sz w:val="26"/>
          <w:szCs w:val="26"/>
          <w:rtl/>
        </w:rPr>
        <w:t xml:space="preserve"> </w:t>
      </w:r>
      <w:r w:rsidRPr="00997151">
        <w:rPr>
          <w:rFonts w:ascii="Sakkal Majalla" w:eastAsia="SimSun" w:hAnsi="Sakkal Majalla" w:cs="Sakkal Majalla"/>
          <w:color w:val="000000"/>
          <w:kern w:val="0"/>
          <w:sz w:val="26"/>
          <w:szCs w:val="26"/>
          <w:rtl/>
        </w:rPr>
        <w:t>الكلمة</w:t>
      </w:r>
      <w:r>
        <w:rPr>
          <w:rFonts w:ascii="Sakkal Majalla" w:eastAsia="SimSun" w:hAnsi="Sakkal Majalla" w:cs="Sakkal Majalla"/>
          <w:color w:val="000000"/>
          <w:kern w:val="0"/>
          <w:sz w:val="26"/>
          <w:szCs w:val="26"/>
          <w:lang w:val="fr-FR"/>
        </w:rPr>
        <w:t xml:space="preserve"> </w:t>
      </w:r>
      <w:proofErr w:type="gramStart"/>
      <w:r>
        <w:rPr>
          <w:rFonts w:ascii="Sakkal Majalla" w:eastAsia="SimSun" w:hAnsi="Sakkal Majalla" w:cs="Sakkal Majalla"/>
          <w:color w:val="000000"/>
          <w:kern w:val="0"/>
          <w:sz w:val="26"/>
          <w:szCs w:val="26"/>
          <w:lang w:val="fr-FR"/>
        </w:rPr>
        <w:t>E</w:t>
      </w:r>
      <w:r>
        <w:rPr>
          <w:rFonts w:ascii="Sakkal Majalla" w:hAnsi="Sakkal Majalla" w:cs="Sakkal Majalla"/>
          <w:color w:val="FF0000"/>
          <w:sz w:val="28"/>
          <w:szCs w:val="28"/>
          <w:rtl/>
        </w:rPr>
        <w:t>(</w:t>
      </w:r>
      <w:proofErr w:type="gramEnd"/>
      <w:r>
        <w:rPr>
          <w:rFonts w:ascii="Sakkal Majalla" w:hAnsi="Sakkal Majalla" w:cs="Sakkal Majalla"/>
          <w:color w:val="FF0000"/>
          <w:sz w:val="28"/>
          <w:szCs w:val="28"/>
          <w:rtl/>
        </w:rPr>
        <w:t>مرتبة</w:t>
      </w:r>
      <w:r>
        <w:rPr>
          <w:rFonts w:ascii="Sakkal Majalla" w:eastAsia="Sakkal Majalla" w:hAnsi="Sakkal Majalla" w:cs="Sakkal Majalla"/>
          <w:color w:val="FF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FF0000"/>
          <w:sz w:val="28"/>
          <w:szCs w:val="28"/>
          <w:rtl/>
        </w:rPr>
        <w:t>أبجديا)</w:t>
      </w:r>
      <w:r>
        <w:rPr>
          <w:rFonts w:ascii="Sakkal Majalla" w:eastAsia="SimSun" w:hAnsi="Sakkal Majalla" w:cs="Sakkal Majalla"/>
          <w:color w:val="000000"/>
          <w:kern w:val="0"/>
          <w:sz w:val="26"/>
          <w:szCs w:val="26"/>
          <w:lang w:val="fr-FR"/>
        </w:rPr>
        <w:t xml:space="preserve">  </w:t>
      </w:r>
    </w:p>
    <w:p w14:paraId="2AD831BD" w14:textId="77777777" w:rsidR="00657FB4" w:rsidRPr="00657FB4" w:rsidRDefault="00657FB4" w:rsidP="00657FB4">
      <w:pPr>
        <w:bidi/>
        <w:spacing w:after="0" w:line="240" w:lineRule="auto"/>
        <w:ind w:left="567"/>
        <w:jc w:val="center"/>
        <w:rPr>
          <w:rFonts w:ascii="Sakkal Majalla" w:eastAsia="SimSun" w:hAnsi="Sakkal Majalla" w:cs="Sakkal Majalla"/>
          <w:color w:val="000000"/>
          <w:kern w:val="0"/>
          <w:sz w:val="26"/>
          <w:szCs w:val="26"/>
          <w:lang w:val="fr-FR"/>
        </w:rPr>
      </w:pPr>
    </w:p>
    <w:p w14:paraId="4A51A090" w14:textId="2CEBC59A" w:rsidR="009047F5" w:rsidRPr="009047F5" w:rsidRDefault="009047F5" w:rsidP="009047F5">
      <w:pPr>
        <w:bidi/>
        <w:spacing w:after="0" w:line="240" w:lineRule="auto"/>
        <w:rPr>
          <w:rFonts w:ascii="Sakkal Majalla" w:hAnsi="Sakkal Majalla" w:cs="Sakkal Majalla"/>
          <w:color w:val="FF0000"/>
          <w:sz w:val="24"/>
          <w:szCs w:val="24"/>
          <w:lang w:val="fr-FR"/>
        </w:rPr>
      </w:pPr>
    </w:p>
    <w:p w14:paraId="6DDC22DA" w14:textId="0B9C3EB8" w:rsidR="00014541" w:rsidRDefault="00594EF3" w:rsidP="009340E0">
      <w:pPr>
        <w:bidi/>
        <w:spacing w:after="0" w:line="240" w:lineRule="auto"/>
        <w:jc w:val="center"/>
        <w:rPr>
          <w:rFonts w:ascii="Sakkal Majalla" w:eastAsia="Times New Roman" w:hAnsi="Sakkal Majalla" w:cs="Sakkal Majalla"/>
          <w:b/>
          <w:bCs/>
          <w:sz w:val="28"/>
          <w:szCs w:val="28"/>
          <w:lang w:val="fr-FR" w:eastAsia="fr-FR"/>
        </w:rPr>
      </w:pPr>
      <w:r>
        <w:rPr>
          <w:rFonts w:ascii="Sakkal Majalla" w:hAnsi="Sakkal Majalla" w:cs="Sakkal Majalla"/>
          <w:b/>
          <w:bCs/>
          <w:color w:val="000000"/>
          <w:sz w:val="28"/>
          <w:szCs w:val="28"/>
          <w:lang w:val="fr-FR"/>
        </w:rPr>
        <w:t xml:space="preserve">  </w:t>
      </w:r>
      <w:bookmarkEnd w:id="29"/>
      <w:r w:rsidR="007B3677">
        <w:rPr>
          <w:rFonts w:ascii="Sakkal Majalla" w:hAnsi="Sakkal Majalla" w:cs="Sakkal Majalla"/>
          <w:b/>
          <w:bCs/>
          <w:sz w:val="28"/>
          <w:szCs w:val="28"/>
          <w:rtl/>
        </w:rPr>
        <w:t>عنوان</w:t>
      </w:r>
      <w:r w:rsidR="007B3677">
        <w:rPr>
          <w:rFonts w:ascii="Sakkal Majalla" w:eastAsia="Sakkal Majalla" w:hAnsi="Sakkal Majalla" w:cs="Sakkal Majalla"/>
          <w:b/>
          <w:bCs/>
          <w:sz w:val="28"/>
          <w:szCs w:val="28"/>
          <w:rtl/>
        </w:rPr>
        <w:t xml:space="preserve"> </w:t>
      </w:r>
      <w:r w:rsidR="007B3677">
        <w:rPr>
          <w:rFonts w:ascii="Sakkal Majalla" w:hAnsi="Sakkal Majalla" w:cs="Sakkal Majalla"/>
          <w:b/>
          <w:bCs/>
          <w:sz w:val="28"/>
          <w:szCs w:val="28"/>
          <w:rtl/>
        </w:rPr>
        <w:t>المقال</w:t>
      </w:r>
      <w:r w:rsidR="007B3677">
        <w:rPr>
          <w:rFonts w:ascii="Sakkal Majalla" w:eastAsia="Sakkal Majalla" w:hAnsi="Sakkal Majalla" w:cs="Sakkal Majalla"/>
          <w:b/>
          <w:bCs/>
          <w:sz w:val="28"/>
          <w:szCs w:val="28"/>
          <w:rtl/>
        </w:rPr>
        <w:t xml:space="preserve"> </w:t>
      </w:r>
      <w:r w:rsidR="008C229A" w:rsidRPr="008C229A">
        <w:rPr>
          <w:rFonts w:ascii="Sakkal Majalla" w:hAnsi="Sakkal Majalla" w:cs="Sakkal Majalla" w:hint="cs"/>
          <w:color w:val="FF0000"/>
          <w:sz w:val="24"/>
          <w:szCs w:val="24"/>
          <w:rtl/>
          <w:lang w:val="fr-FR"/>
        </w:rPr>
        <w:t>(،</w:t>
      </w:r>
      <w:r w:rsidR="00B1269F" w:rsidRPr="008C229A">
        <w:rPr>
          <w:rFonts w:ascii="Sakkal Majalla" w:hAnsi="Sakkal Majalla" w:cs="Sakkal Majalla"/>
          <w:color w:val="FF0000"/>
          <w:sz w:val="24"/>
          <w:szCs w:val="24"/>
          <w:lang w:val="fr-FR"/>
        </w:rPr>
        <w:t>14</w:t>
      </w:r>
      <w:r w:rsidR="00B1269F" w:rsidRPr="008C229A">
        <w:rPr>
          <w:rFonts w:ascii="Sakkal Majalla" w:hAnsi="Sakkal Majalla" w:cs="Sakkal Majalla"/>
          <w:color w:val="FF0000"/>
          <w:sz w:val="24"/>
          <w:szCs w:val="24"/>
          <w:rtl/>
          <w:lang w:val="fr-FR"/>
        </w:rPr>
        <w:t>،</w:t>
      </w:r>
      <w:r w:rsidR="00B1269F" w:rsidRPr="008C229A">
        <w:rPr>
          <w:rFonts w:ascii="Sakkal Majalla" w:hAnsi="Sakkal Majalla" w:cs="Sakkal Majalla"/>
          <w:color w:val="FF0000"/>
          <w:sz w:val="24"/>
          <w:szCs w:val="24"/>
          <w:lang w:val="fr-FR"/>
        </w:rPr>
        <w:t xml:space="preserve"> </w:t>
      </w:r>
      <w:proofErr w:type="spellStart"/>
      <w:r w:rsidR="00B1269F" w:rsidRPr="008C229A">
        <w:rPr>
          <w:rFonts w:ascii="Sakkal Majalla" w:hAnsi="Sakkal Majalla" w:cs="Sakkal Majalla"/>
          <w:color w:val="FF0000"/>
          <w:sz w:val="24"/>
          <w:szCs w:val="24"/>
          <w:lang w:val="fr-FR"/>
        </w:rPr>
        <w:t>Sakkal</w:t>
      </w:r>
      <w:proofErr w:type="spellEnd"/>
      <w:r w:rsidR="008C229A" w:rsidRPr="008C229A">
        <w:rPr>
          <w:rFonts w:ascii="Sakkal Majalla" w:hAnsi="Sakkal Majalla" w:cs="Sakkal Majalla" w:hint="cs"/>
          <w:color w:val="FF0000"/>
          <w:sz w:val="24"/>
          <w:szCs w:val="24"/>
          <w:lang w:val="fr-FR"/>
        </w:rPr>
        <w:t xml:space="preserve"> </w:t>
      </w:r>
      <w:proofErr w:type="spellStart"/>
      <w:r w:rsidR="008C229A" w:rsidRPr="008C229A">
        <w:rPr>
          <w:rFonts w:ascii="Sakkal Majalla" w:hAnsi="Sakkal Majalla" w:cs="Sakkal Majalla" w:hint="cs"/>
          <w:color w:val="FF0000"/>
          <w:sz w:val="24"/>
          <w:szCs w:val="24"/>
          <w:lang w:val="fr-FR"/>
        </w:rPr>
        <w:t>Majalla</w:t>
      </w:r>
      <w:proofErr w:type="spellEnd"/>
      <w:r w:rsidR="008C229A" w:rsidRPr="008C229A">
        <w:rPr>
          <w:rFonts w:ascii="Sakkal Majalla" w:hAnsi="Sakkal Majalla" w:cs="Sakkal Majalla" w:hint="cs"/>
          <w:color w:val="FF0000"/>
          <w:sz w:val="24"/>
          <w:szCs w:val="24"/>
          <w:lang w:val="fr-FR"/>
        </w:rPr>
        <w:t xml:space="preserve"> </w:t>
      </w:r>
      <w:r w:rsidR="008C229A" w:rsidRPr="008C229A">
        <w:rPr>
          <w:rFonts w:ascii="Sakkal Majalla" w:hAnsi="Sakkal Majalla" w:cs="Sakkal Majalla" w:hint="cs"/>
          <w:color w:val="FF0000"/>
          <w:sz w:val="24"/>
          <w:szCs w:val="24"/>
          <w:rtl/>
          <w:lang w:eastAsia="fr-FR"/>
        </w:rPr>
        <w:t>التباعد</w:t>
      </w:r>
      <w:r w:rsidR="008C229A" w:rsidRPr="008C229A">
        <w:rPr>
          <w:rFonts w:ascii="Sakkal Majalla" w:eastAsia="Sakkal Majalla" w:hAnsi="Sakkal Majalla" w:cs="Sakkal Majalla" w:hint="cs"/>
          <w:color w:val="FF0000"/>
          <w:sz w:val="24"/>
          <w:szCs w:val="24"/>
          <w:rtl/>
          <w:lang w:eastAsia="fr-FR"/>
        </w:rPr>
        <w:t xml:space="preserve"> </w:t>
      </w:r>
      <w:r w:rsidR="008C229A" w:rsidRPr="008C229A">
        <w:rPr>
          <w:rFonts w:ascii="Sakkal Majalla" w:eastAsia="Times New Roman" w:hAnsi="Sakkal Majalla" w:cs="Sakkal Majalla" w:hint="cs"/>
          <w:color w:val="FF0000"/>
          <w:sz w:val="24"/>
          <w:szCs w:val="24"/>
          <w:rtl/>
          <w:lang w:eastAsia="fr-FR"/>
        </w:rPr>
        <w:t>بين</w:t>
      </w:r>
      <w:r w:rsidR="008C229A" w:rsidRPr="008C229A">
        <w:rPr>
          <w:rFonts w:ascii="Sakkal Majalla" w:eastAsia="Sakkal Majalla" w:hAnsi="Sakkal Majalla" w:cs="Sakkal Majalla" w:hint="cs"/>
          <w:color w:val="FF0000"/>
          <w:sz w:val="24"/>
          <w:szCs w:val="24"/>
          <w:rtl/>
          <w:lang w:eastAsia="fr-FR"/>
        </w:rPr>
        <w:t xml:space="preserve"> </w:t>
      </w:r>
      <w:r w:rsidR="008C229A" w:rsidRPr="008C229A">
        <w:rPr>
          <w:rFonts w:ascii="Sakkal Majalla" w:eastAsia="Times New Roman" w:hAnsi="Sakkal Majalla" w:cs="Sakkal Majalla" w:hint="cs"/>
          <w:color w:val="FF0000"/>
          <w:sz w:val="24"/>
          <w:szCs w:val="24"/>
          <w:rtl/>
          <w:lang w:eastAsia="fr-FR"/>
        </w:rPr>
        <w:t>الأسطر</w:t>
      </w:r>
      <w:r w:rsidR="008C229A" w:rsidRPr="008C229A">
        <w:rPr>
          <w:rFonts w:ascii="Sakkal Majalla" w:eastAsia="Sakkal Majalla" w:hAnsi="Sakkal Majalla" w:cs="Sakkal Majalla" w:hint="cs"/>
          <w:color w:val="FF0000"/>
          <w:sz w:val="24"/>
          <w:szCs w:val="24"/>
          <w:rtl/>
          <w:lang w:eastAsia="fr-FR"/>
        </w:rPr>
        <w:t xml:space="preserve"> </w:t>
      </w:r>
      <w:r w:rsidR="008C229A" w:rsidRPr="008C229A">
        <w:rPr>
          <w:rFonts w:ascii="Sakkal Majalla" w:eastAsia="Times New Roman" w:hAnsi="Sakkal Majalla" w:cs="Sakkal Majalla" w:hint="cs"/>
          <w:color w:val="FF0000"/>
          <w:sz w:val="24"/>
          <w:szCs w:val="24"/>
          <w:lang w:val="fr-FR" w:eastAsia="fr-FR"/>
        </w:rPr>
        <w:t>1.15</w:t>
      </w:r>
      <w:r w:rsidR="007B3677" w:rsidRPr="008C229A">
        <w:rPr>
          <w:rFonts w:ascii="Sakkal Majalla" w:hAnsi="Sakkal Majalla" w:cs="Sakkal Majalla" w:hint="cs"/>
          <w:color w:val="FF0000"/>
          <w:sz w:val="24"/>
          <w:szCs w:val="24"/>
          <w:rtl/>
          <w:lang w:val="fr-FR"/>
        </w:rPr>
        <w:t>)</w:t>
      </w:r>
    </w:p>
    <w:p w14:paraId="4C5A7827" w14:textId="77777777" w:rsidR="00F8191F" w:rsidRDefault="007B3677" w:rsidP="00B1269F">
      <w:pPr>
        <w:bidi/>
        <w:spacing w:after="0" w:line="276" w:lineRule="auto"/>
        <w:ind w:firstLine="720"/>
        <w:rPr>
          <w:rFonts w:ascii="Sakkal Majalla" w:eastAsia="Sakkal Majalla" w:hAnsi="Sakkal Majalla" w:cs="Sakkal Majalla"/>
          <w:sz w:val="28"/>
          <w:szCs w:val="28"/>
          <w:lang w:val="fr-FR" w:eastAsia="fr-FR"/>
        </w:rPr>
      </w:pPr>
      <w:bookmarkStart w:id="31" w:name="_Hlk159712343"/>
      <w:r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r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bookmarkEnd w:id="31"/>
      <w:proofErr w:type="spellEnd"/>
      <w:r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</w:p>
    <w:p w14:paraId="28400612" w14:textId="1C9451B5" w:rsidR="00F8191F" w:rsidRDefault="007B3677" w:rsidP="00F8191F">
      <w:pPr>
        <w:bidi/>
        <w:spacing w:after="0" w:line="276" w:lineRule="auto"/>
        <w:rPr>
          <w:rFonts w:ascii="Sakkal Majalla" w:eastAsia="Sakkal Majalla" w:hAnsi="Sakkal Majalla" w:cs="Sakkal Majalla"/>
          <w:sz w:val="28"/>
          <w:szCs w:val="28"/>
          <w:lang w:val="fr-FR" w:eastAsia="fr-FR"/>
        </w:rPr>
      </w:pPr>
      <w:r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r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</w:p>
    <w:p w14:paraId="6376B4DF" w14:textId="32740712" w:rsidR="00014541" w:rsidRDefault="007B3677" w:rsidP="00F8191F">
      <w:pPr>
        <w:bidi/>
        <w:spacing w:after="0" w:line="276" w:lineRule="auto"/>
        <w:rPr>
          <w:rFonts w:ascii="Sakkal Majalla" w:hAnsi="Sakkal Majalla" w:cs="Sakkal Majalla"/>
          <w:color w:val="FF0000"/>
          <w:rtl/>
          <w:lang w:eastAsia="fr-FR"/>
        </w:rPr>
      </w:pPr>
      <w:r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r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proofErr w:type="gramStart"/>
      <w:r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r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.</w:t>
      </w:r>
      <w:proofErr w:type="gramEnd"/>
      <w:r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 xml:space="preserve"> </w:t>
      </w:r>
    </w:p>
    <w:p w14:paraId="5C05B85C" w14:textId="7A17EB46" w:rsidR="00014541" w:rsidRPr="00387E91" w:rsidRDefault="007B3677" w:rsidP="00800B0A">
      <w:pPr>
        <w:pStyle w:val="Paragraphedeliste1"/>
        <w:numPr>
          <w:ilvl w:val="0"/>
          <w:numId w:val="10"/>
        </w:numPr>
        <w:bidi/>
        <w:ind w:left="284" w:hanging="142"/>
        <w:rPr>
          <w:rFonts w:ascii="Sakkal Majalla" w:hAnsi="Sakkal Majalla" w:cs="Sakkal Majalla"/>
          <w:color w:val="FF0000"/>
          <w:sz w:val="24"/>
          <w:szCs w:val="24"/>
          <w:rtl/>
          <w:lang w:eastAsia="fr-FR"/>
        </w:rPr>
      </w:pPr>
      <w:r w:rsidRPr="00387E91">
        <w:rPr>
          <w:rFonts w:ascii="Sakkal Majalla" w:hAnsi="Sakkal Majalla" w:cs="Sakkal Majalla"/>
          <w:color w:val="FF0000"/>
          <w:sz w:val="24"/>
          <w:szCs w:val="24"/>
          <w:rtl/>
          <w:lang w:eastAsia="fr-FR"/>
        </w:rPr>
        <w:t>مسطر</w:t>
      </w:r>
      <w:r w:rsidRPr="00387E91">
        <w:rPr>
          <w:rFonts w:ascii="Sakkal Majalla" w:eastAsia="Sakkal Majalla" w:hAnsi="Sakkal Majalla" w:cs="Sakkal Majalla"/>
          <w:color w:val="FF0000"/>
          <w:sz w:val="24"/>
          <w:szCs w:val="24"/>
          <w:rtl/>
          <w:lang w:eastAsia="fr-FR"/>
        </w:rPr>
        <w:t xml:space="preserve"> </w:t>
      </w:r>
      <w:r w:rsidRPr="00387E91">
        <w:rPr>
          <w:rFonts w:ascii="Sakkal Majalla" w:eastAsia="Times New Roman" w:hAnsi="Sakkal Majalla" w:cs="Sakkal Majalla"/>
          <w:color w:val="FF0000"/>
          <w:sz w:val="24"/>
          <w:szCs w:val="24"/>
          <w:rtl/>
          <w:lang w:eastAsia="fr-FR"/>
        </w:rPr>
        <w:t>على</w:t>
      </w:r>
      <w:r w:rsidRPr="00387E91">
        <w:rPr>
          <w:rFonts w:ascii="Sakkal Majalla" w:eastAsia="Sakkal Majalla" w:hAnsi="Sakkal Majalla" w:cs="Sakkal Majalla"/>
          <w:color w:val="FF0000"/>
          <w:sz w:val="24"/>
          <w:szCs w:val="24"/>
          <w:rtl/>
          <w:lang w:eastAsia="fr-FR"/>
        </w:rPr>
        <w:t xml:space="preserve"> </w:t>
      </w:r>
      <w:r w:rsidRPr="00387E91">
        <w:rPr>
          <w:rFonts w:ascii="Sakkal Majalla" w:eastAsia="Times New Roman" w:hAnsi="Sakkal Majalla" w:cs="Sakkal Majalla"/>
          <w:color w:val="FF0000"/>
          <w:sz w:val="24"/>
          <w:szCs w:val="24"/>
          <w:rtl/>
          <w:lang w:eastAsia="fr-FR"/>
        </w:rPr>
        <w:t>اليمين.</w:t>
      </w:r>
    </w:p>
    <w:p w14:paraId="627E8A18" w14:textId="61095EAA" w:rsidR="00014541" w:rsidRPr="00387E91" w:rsidRDefault="007B3677" w:rsidP="00800B0A">
      <w:pPr>
        <w:pStyle w:val="Paragraphedeliste1"/>
        <w:numPr>
          <w:ilvl w:val="0"/>
          <w:numId w:val="10"/>
        </w:numPr>
        <w:bidi/>
        <w:ind w:left="284" w:hanging="142"/>
        <w:rPr>
          <w:rFonts w:ascii="Sakkal Majalla" w:eastAsia="Sakkal Majalla" w:hAnsi="Sakkal Majalla" w:cs="Sakkal Majalla"/>
          <w:color w:val="FF0000"/>
          <w:sz w:val="24"/>
          <w:szCs w:val="24"/>
          <w:rtl/>
        </w:rPr>
      </w:pPr>
      <w:r w:rsidRPr="00387E91">
        <w:rPr>
          <w:rFonts w:ascii="Sakkal Majalla" w:hAnsi="Sakkal Majalla" w:cs="Sakkal Majalla"/>
          <w:color w:val="FF0000"/>
          <w:sz w:val="24"/>
          <w:szCs w:val="24"/>
          <w:rtl/>
          <w:lang w:eastAsia="fr-FR"/>
        </w:rPr>
        <w:t>مسافة</w:t>
      </w:r>
      <w:r w:rsidRPr="00387E91">
        <w:rPr>
          <w:rFonts w:ascii="Sakkal Majalla" w:eastAsia="Sakkal Majalla" w:hAnsi="Sakkal Majalla" w:cs="Sakkal Majalla"/>
          <w:color w:val="FF0000"/>
          <w:sz w:val="24"/>
          <w:szCs w:val="24"/>
          <w:rtl/>
          <w:lang w:eastAsia="fr-FR"/>
        </w:rPr>
        <w:t xml:space="preserve"> </w:t>
      </w:r>
      <w:r w:rsidRPr="00387E91">
        <w:rPr>
          <w:rFonts w:ascii="Sakkal Majalla" w:hAnsi="Sakkal Majalla" w:cs="Sakkal Majalla"/>
          <w:color w:val="FF0000"/>
          <w:sz w:val="24"/>
          <w:szCs w:val="24"/>
          <w:rtl/>
          <w:lang w:eastAsia="fr-FR"/>
        </w:rPr>
        <w:t>بحجم</w:t>
      </w:r>
      <w:r w:rsidRPr="00387E91">
        <w:rPr>
          <w:rFonts w:ascii="Sakkal Majalla" w:eastAsia="Sakkal Majalla" w:hAnsi="Sakkal Majalla" w:cs="Sakkal Majalla"/>
          <w:color w:val="FF0000"/>
          <w:sz w:val="24"/>
          <w:szCs w:val="24"/>
          <w:rtl/>
          <w:lang w:eastAsia="fr-FR"/>
        </w:rPr>
        <w:t xml:space="preserve"> </w:t>
      </w:r>
      <w:r w:rsidR="00800B0A" w:rsidRPr="00387E91">
        <w:rPr>
          <w:rFonts w:ascii="Sakkal Majalla" w:hAnsi="Sakkal Majalla" w:cs="Sakkal Majalla"/>
          <w:color w:val="FF0000"/>
          <w:sz w:val="24"/>
          <w:szCs w:val="24"/>
          <w:lang w:val="fr-FR" w:eastAsia="fr-FR"/>
        </w:rPr>
        <w:t>1.25</w:t>
      </w:r>
      <w:r w:rsidRPr="00387E91">
        <w:rPr>
          <w:rFonts w:ascii="Sakkal Majalla" w:hAnsi="Sakkal Majalla" w:cs="Sakkal Majalla"/>
          <w:color w:val="FF0000"/>
          <w:sz w:val="24"/>
          <w:szCs w:val="24"/>
          <w:rtl/>
          <w:lang w:eastAsia="fr-FR"/>
        </w:rPr>
        <w:t xml:space="preserve"> سم</w:t>
      </w:r>
      <w:r w:rsidRPr="00387E91">
        <w:rPr>
          <w:rFonts w:ascii="Sakkal Majalla" w:eastAsia="Sakkal Majalla" w:hAnsi="Sakkal Majalla" w:cs="Sakkal Majalla"/>
          <w:color w:val="FF0000"/>
          <w:sz w:val="24"/>
          <w:szCs w:val="24"/>
          <w:rtl/>
          <w:lang w:eastAsia="fr-FR"/>
        </w:rPr>
        <w:t xml:space="preserve"> </w:t>
      </w:r>
      <w:r w:rsidRPr="00387E91">
        <w:rPr>
          <w:rFonts w:ascii="Sakkal Majalla" w:hAnsi="Sakkal Majalla" w:cs="Sakkal Majalla"/>
          <w:color w:val="FF0000"/>
          <w:sz w:val="24"/>
          <w:szCs w:val="24"/>
          <w:rtl/>
          <w:lang w:eastAsia="fr-FR"/>
        </w:rPr>
        <w:t>للسطر</w:t>
      </w:r>
      <w:r w:rsidRPr="00387E91">
        <w:rPr>
          <w:rFonts w:ascii="Sakkal Majalla" w:eastAsia="Sakkal Majalla" w:hAnsi="Sakkal Majalla" w:cs="Sakkal Majalla"/>
          <w:color w:val="FF0000"/>
          <w:sz w:val="24"/>
          <w:szCs w:val="24"/>
          <w:rtl/>
          <w:lang w:eastAsia="fr-FR"/>
        </w:rPr>
        <w:t xml:space="preserve"> </w:t>
      </w:r>
      <w:r w:rsidRPr="00387E91">
        <w:rPr>
          <w:rFonts w:ascii="Sakkal Majalla" w:hAnsi="Sakkal Majalla" w:cs="Sakkal Majalla"/>
          <w:color w:val="FF0000"/>
          <w:sz w:val="24"/>
          <w:szCs w:val="24"/>
          <w:rtl/>
          <w:lang w:eastAsia="fr-FR"/>
        </w:rPr>
        <w:t>الأول</w:t>
      </w:r>
      <w:r w:rsidRPr="00387E91">
        <w:rPr>
          <w:rFonts w:ascii="Sakkal Majalla" w:eastAsia="Sakkal Majalla" w:hAnsi="Sakkal Majalla" w:cs="Sakkal Majalla"/>
          <w:color w:val="FF0000"/>
          <w:sz w:val="24"/>
          <w:szCs w:val="24"/>
          <w:rtl/>
          <w:lang w:eastAsia="fr-FR"/>
        </w:rPr>
        <w:t xml:space="preserve"> </w:t>
      </w:r>
      <w:r w:rsidRPr="00387E91">
        <w:rPr>
          <w:rFonts w:ascii="Sakkal Majalla" w:hAnsi="Sakkal Majalla" w:cs="Sakkal Majalla"/>
          <w:color w:val="FF0000"/>
          <w:sz w:val="24"/>
          <w:szCs w:val="24"/>
          <w:rtl/>
          <w:lang w:eastAsia="fr-FR"/>
        </w:rPr>
        <w:t>من</w:t>
      </w:r>
      <w:r w:rsidRPr="00387E91">
        <w:rPr>
          <w:rFonts w:ascii="Sakkal Majalla" w:eastAsia="Sakkal Majalla" w:hAnsi="Sakkal Majalla" w:cs="Sakkal Majalla"/>
          <w:color w:val="FF0000"/>
          <w:sz w:val="24"/>
          <w:szCs w:val="24"/>
          <w:rtl/>
          <w:lang w:eastAsia="fr-FR"/>
        </w:rPr>
        <w:t xml:space="preserve"> </w:t>
      </w:r>
      <w:r w:rsidRPr="00387E91">
        <w:rPr>
          <w:rFonts w:ascii="Sakkal Majalla" w:hAnsi="Sakkal Majalla" w:cs="Sakkal Majalla"/>
          <w:color w:val="FF0000"/>
          <w:sz w:val="24"/>
          <w:szCs w:val="24"/>
          <w:rtl/>
          <w:lang w:eastAsia="fr-FR"/>
        </w:rPr>
        <w:t>كل</w:t>
      </w:r>
      <w:r w:rsidRPr="00387E91">
        <w:rPr>
          <w:rFonts w:ascii="Sakkal Majalla" w:eastAsia="Sakkal Majalla" w:hAnsi="Sakkal Majalla" w:cs="Sakkal Majalla"/>
          <w:color w:val="FF0000"/>
          <w:sz w:val="24"/>
          <w:szCs w:val="24"/>
          <w:rtl/>
          <w:lang w:eastAsia="fr-FR"/>
        </w:rPr>
        <w:t xml:space="preserve"> </w:t>
      </w:r>
      <w:r w:rsidRPr="00387E91">
        <w:rPr>
          <w:rFonts w:ascii="Sakkal Majalla" w:hAnsi="Sakkal Majalla" w:cs="Sakkal Majalla"/>
          <w:color w:val="FF0000"/>
          <w:sz w:val="24"/>
          <w:szCs w:val="24"/>
          <w:rtl/>
          <w:lang w:eastAsia="fr-FR"/>
        </w:rPr>
        <w:t>فقرة.</w:t>
      </w:r>
    </w:p>
    <w:p w14:paraId="2B84B168" w14:textId="77777777" w:rsidR="00014541" w:rsidRPr="00387E91" w:rsidRDefault="007B3677" w:rsidP="00800B0A">
      <w:pPr>
        <w:pStyle w:val="Paragraphedeliste1"/>
        <w:numPr>
          <w:ilvl w:val="0"/>
          <w:numId w:val="10"/>
        </w:numPr>
        <w:bidi/>
        <w:ind w:left="284" w:hanging="142"/>
        <w:rPr>
          <w:rFonts w:ascii="Sakkal Majalla" w:hAnsi="Sakkal Majalla" w:cs="Sakkal Majalla"/>
          <w:b/>
          <w:bCs/>
          <w:color w:val="FF0000"/>
          <w:sz w:val="24"/>
          <w:szCs w:val="24"/>
          <w:rtl/>
        </w:rPr>
      </w:pPr>
      <w:r w:rsidRPr="00387E91">
        <w:rPr>
          <w:rFonts w:ascii="Sakkal Majalla" w:eastAsia="Sakkal Majalla" w:hAnsi="Sakkal Majalla" w:cs="Sakkal Majalla"/>
          <w:color w:val="FF0000"/>
          <w:sz w:val="24"/>
          <w:szCs w:val="24"/>
          <w:rtl/>
        </w:rPr>
        <w:t xml:space="preserve"> </w:t>
      </w:r>
      <w:r w:rsidRPr="00387E91">
        <w:rPr>
          <w:rFonts w:ascii="Sakkal Majalla" w:hAnsi="Sakkal Majalla" w:cs="Sakkal Majalla"/>
          <w:color w:val="FF0000"/>
          <w:sz w:val="24"/>
          <w:szCs w:val="24"/>
          <w:rtl/>
        </w:rPr>
        <w:t>تجنب</w:t>
      </w:r>
      <w:r w:rsidRPr="00387E91">
        <w:rPr>
          <w:rFonts w:ascii="Sakkal Majalla" w:eastAsia="Sakkal Majalla" w:hAnsi="Sakkal Majalla" w:cs="Sakkal Majalla"/>
          <w:color w:val="FF0000"/>
          <w:sz w:val="24"/>
          <w:szCs w:val="24"/>
          <w:rtl/>
        </w:rPr>
        <w:t xml:space="preserve"> </w:t>
      </w:r>
      <w:r w:rsidRPr="00387E91">
        <w:rPr>
          <w:rFonts w:ascii="Sakkal Majalla" w:hAnsi="Sakkal Majalla" w:cs="Sakkal Majalla"/>
          <w:color w:val="FF0000"/>
          <w:sz w:val="24"/>
          <w:szCs w:val="24"/>
          <w:rtl/>
        </w:rPr>
        <w:t>في</w:t>
      </w:r>
      <w:r w:rsidRPr="00387E91">
        <w:rPr>
          <w:rFonts w:ascii="Sakkal Majalla" w:eastAsia="Sakkal Majalla" w:hAnsi="Sakkal Majalla" w:cs="Sakkal Majalla"/>
          <w:color w:val="FF0000"/>
          <w:sz w:val="24"/>
          <w:szCs w:val="24"/>
          <w:rtl/>
        </w:rPr>
        <w:t xml:space="preserve"> </w:t>
      </w:r>
      <w:r w:rsidRPr="00387E91">
        <w:rPr>
          <w:rFonts w:ascii="Sakkal Majalla" w:hAnsi="Sakkal Majalla" w:cs="Sakkal Majalla"/>
          <w:color w:val="FF0000"/>
          <w:sz w:val="24"/>
          <w:szCs w:val="24"/>
          <w:rtl/>
        </w:rPr>
        <w:t>نهاية</w:t>
      </w:r>
      <w:r w:rsidRPr="00387E91">
        <w:rPr>
          <w:rFonts w:ascii="Sakkal Majalla" w:eastAsia="Sakkal Majalla" w:hAnsi="Sakkal Majalla" w:cs="Sakkal Majalla"/>
          <w:color w:val="FF0000"/>
          <w:sz w:val="24"/>
          <w:szCs w:val="24"/>
          <w:rtl/>
        </w:rPr>
        <w:t xml:space="preserve"> </w:t>
      </w:r>
      <w:r w:rsidRPr="00387E91">
        <w:rPr>
          <w:rFonts w:ascii="Sakkal Majalla" w:hAnsi="Sakkal Majalla" w:cs="Sakkal Majalla"/>
          <w:color w:val="FF0000"/>
          <w:sz w:val="24"/>
          <w:szCs w:val="24"/>
          <w:rtl/>
        </w:rPr>
        <w:t>الصفحة</w:t>
      </w:r>
      <w:r w:rsidRPr="00387E91">
        <w:rPr>
          <w:rFonts w:ascii="Sakkal Majalla" w:eastAsia="Sakkal Majalla" w:hAnsi="Sakkal Majalla" w:cs="Sakkal Majalla"/>
          <w:color w:val="FF0000"/>
          <w:sz w:val="24"/>
          <w:szCs w:val="24"/>
          <w:rtl/>
        </w:rPr>
        <w:t xml:space="preserve"> </w:t>
      </w:r>
      <w:r w:rsidRPr="00387E91">
        <w:rPr>
          <w:rFonts w:ascii="Sakkal Majalla" w:hAnsi="Sakkal Majalla" w:cs="Sakkal Majalla"/>
          <w:color w:val="FF0000"/>
          <w:sz w:val="24"/>
          <w:szCs w:val="24"/>
          <w:rtl/>
        </w:rPr>
        <w:t>وفي</w:t>
      </w:r>
      <w:r w:rsidRPr="00387E91">
        <w:rPr>
          <w:rFonts w:ascii="Sakkal Majalla" w:eastAsia="Sakkal Majalla" w:hAnsi="Sakkal Majalla" w:cs="Sakkal Majalla"/>
          <w:color w:val="FF0000"/>
          <w:sz w:val="24"/>
          <w:szCs w:val="24"/>
          <w:rtl/>
        </w:rPr>
        <w:t xml:space="preserve"> </w:t>
      </w:r>
      <w:r w:rsidRPr="00387E91">
        <w:rPr>
          <w:rFonts w:ascii="Sakkal Majalla" w:hAnsi="Sakkal Majalla" w:cs="Sakkal Majalla"/>
          <w:color w:val="FF0000"/>
          <w:sz w:val="24"/>
          <w:szCs w:val="24"/>
          <w:rtl/>
        </w:rPr>
        <w:t>بدايتها</w:t>
      </w:r>
      <w:r w:rsidRPr="00387E91">
        <w:rPr>
          <w:rFonts w:ascii="Sakkal Majalla" w:eastAsia="Sakkal Majalla" w:hAnsi="Sakkal Majalla" w:cs="Sakkal Majalla"/>
          <w:color w:val="FF0000"/>
          <w:sz w:val="24"/>
          <w:szCs w:val="24"/>
          <w:rtl/>
        </w:rPr>
        <w:t xml:space="preserve"> </w:t>
      </w:r>
      <w:r w:rsidRPr="00387E91">
        <w:rPr>
          <w:rFonts w:ascii="Sakkal Majalla" w:hAnsi="Sakkal Majalla" w:cs="Sakkal Majalla"/>
          <w:color w:val="FF0000"/>
          <w:sz w:val="24"/>
          <w:szCs w:val="24"/>
          <w:rtl/>
        </w:rPr>
        <w:t>الأسطر</w:t>
      </w:r>
      <w:r w:rsidRPr="00387E91">
        <w:rPr>
          <w:rFonts w:ascii="Sakkal Majalla" w:eastAsia="Sakkal Majalla" w:hAnsi="Sakkal Majalla" w:cs="Sakkal Majalla"/>
          <w:color w:val="FF0000"/>
          <w:sz w:val="24"/>
          <w:szCs w:val="24"/>
          <w:rtl/>
        </w:rPr>
        <w:t xml:space="preserve"> </w:t>
      </w:r>
      <w:r w:rsidRPr="00387E91">
        <w:rPr>
          <w:rFonts w:ascii="Sakkal Majalla" w:hAnsi="Sakkal Majalla" w:cs="Sakkal Majalla"/>
          <w:color w:val="FF0000"/>
          <w:sz w:val="24"/>
          <w:szCs w:val="24"/>
          <w:rtl/>
        </w:rPr>
        <w:t>اليتيمة</w:t>
      </w:r>
      <w:r w:rsidRPr="00387E91">
        <w:rPr>
          <w:rFonts w:ascii="Sakkal Majalla" w:eastAsia="Sakkal Majalla" w:hAnsi="Sakkal Majalla" w:cs="Sakkal Majalla"/>
          <w:color w:val="FF0000"/>
          <w:sz w:val="24"/>
          <w:szCs w:val="24"/>
          <w:rtl/>
        </w:rPr>
        <w:t xml:space="preserve"> </w:t>
      </w:r>
      <w:r w:rsidRPr="00387E91">
        <w:rPr>
          <w:rFonts w:ascii="Sakkal Majalla" w:hAnsi="Sakkal Majalla" w:cs="Sakkal Majalla"/>
          <w:color w:val="FF0000"/>
          <w:sz w:val="24"/>
          <w:szCs w:val="24"/>
          <w:rtl/>
        </w:rPr>
        <w:t>والأسطر</w:t>
      </w:r>
      <w:r w:rsidRPr="00387E91">
        <w:rPr>
          <w:rFonts w:ascii="Sakkal Majalla" w:eastAsia="Sakkal Majalla" w:hAnsi="Sakkal Majalla" w:cs="Sakkal Majalla"/>
          <w:color w:val="FF0000"/>
          <w:sz w:val="24"/>
          <w:szCs w:val="24"/>
          <w:rtl/>
        </w:rPr>
        <w:t xml:space="preserve"> </w:t>
      </w:r>
      <w:r w:rsidRPr="00387E91">
        <w:rPr>
          <w:rFonts w:ascii="Sakkal Majalla" w:hAnsi="Sakkal Majalla" w:cs="Sakkal Majalla"/>
          <w:color w:val="FF0000"/>
          <w:sz w:val="24"/>
          <w:szCs w:val="24"/>
          <w:rtl/>
        </w:rPr>
        <w:t>الأرملة.</w:t>
      </w:r>
    </w:p>
    <w:p w14:paraId="1C96B1D5" w14:textId="77777777" w:rsidR="00014541" w:rsidRPr="00387E91" w:rsidRDefault="007B3677" w:rsidP="00800B0A">
      <w:pPr>
        <w:pStyle w:val="Paragraphedeliste1"/>
        <w:numPr>
          <w:ilvl w:val="0"/>
          <w:numId w:val="10"/>
        </w:numPr>
        <w:bidi/>
        <w:ind w:left="284" w:hanging="142"/>
        <w:rPr>
          <w:rFonts w:ascii="Sakkal Majalla" w:hAnsi="Sakkal Majalla" w:cs="Sakkal Majalla"/>
          <w:color w:val="FF0000"/>
          <w:sz w:val="24"/>
          <w:szCs w:val="24"/>
          <w:rtl/>
          <w:lang w:eastAsia="fr-FR"/>
        </w:rPr>
      </w:pPr>
      <w:r w:rsidRPr="00387E91">
        <w:rPr>
          <w:rFonts w:ascii="Sakkal Majalla" w:hAnsi="Sakkal Majalla" w:cs="Sakkal Majalla"/>
          <w:b/>
          <w:bCs/>
          <w:color w:val="FF0000"/>
          <w:sz w:val="24"/>
          <w:szCs w:val="24"/>
          <w:rtl/>
        </w:rPr>
        <w:t>25.000 إلى</w:t>
      </w:r>
      <w:r w:rsidRPr="00387E91">
        <w:rPr>
          <w:rFonts w:ascii="Sakkal Majalla" w:eastAsia="Sakkal Majalla" w:hAnsi="Sakkal Majalla" w:cs="Sakkal Majalla"/>
          <w:b/>
          <w:bCs/>
          <w:color w:val="FF0000"/>
          <w:sz w:val="24"/>
          <w:szCs w:val="24"/>
          <w:rtl/>
        </w:rPr>
        <w:t xml:space="preserve"> </w:t>
      </w:r>
      <w:r w:rsidRPr="00387E91">
        <w:rPr>
          <w:rFonts w:ascii="Sakkal Majalla" w:hAnsi="Sakkal Majalla" w:cs="Sakkal Majalla"/>
          <w:b/>
          <w:bCs/>
          <w:color w:val="FF0000"/>
          <w:sz w:val="24"/>
          <w:szCs w:val="24"/>
          <w:rtl/>
        </w:rPr>
        <w:t>45.000 حرفا،</w:t>
      </w:r>
      <w:r w:rsidRPr="00387E91">
        <w:rPr>
          <w:rFonts w:ascii="Sakkal Majalla" w:eastAsia="Sakkal Majalla" w:hAnsi="Sakkal Majalla" w:cs="Sakkal Majalla"/>
          <w:color w:val="FF0000"/>
          <w:sz w:val="24"/>
          <w:szCs w:val="24"/>
          <w:rtl/>
        </w:rPr>
        <w:t xml:space="preserve"> </w:t>
      </w:r>
      <w:r w:rsidRPr="00387E91">
        <w:rPr>
          <w:rFonts w:ascii="Sakkal Majalla" w:hAnsi="Sakkal Majalla" w:cs="Sakkal Majalla"/>
          <w:color w:val="FF0000"/>
          <w:sz w:val="24"/>
          <w:szCs w:val="24"/>
          <w:rtl/>
        </w:rPr>
        <w:t>بما</w:t>
      </w:r>
      <w:r w:rsidRPr="00387E91">
        <w:rPr>
          <w:rFonts w:ascii="Sakkal Majalla" w:eastAsia="Sakkal Majalla" w:hAnsi="Sakkal Majalla" w:cs="Sakkal Majalla"/>
          <w:color w:val="FF0000"/>
          <w:sz w:val="24"/>
          <w:szCs w:val="24"/>
          <w:rtl/>
        </w:rPr>
        <w:t xml:space="preserve"> </w:t>
      </w:r>
      <w:r w:rsidRPr="00387E91">
        <w:rPr>
          <w:rFonts w:ascii="Sakkal Majalla" w:hAnsi="Sakkal Majalla" w:cs="Sakkal Majalla"/>
          <w:color w:val="FF0000"/>
          <w:sz w:val="24"/>
          <w:szCs w:val="24"/>
          <w:rtl/>
        </w:rPr>
        <w:t>في</w:t>
      </w:r>
      <w:r w:rsidRPr="00387E91">
        <w:rPr>
          <w:rFonts w:ascii="Sakkal Majalla" w:eastAsia="Sakkal Majalla" w:hAnsi="Sakkal Majalla" w:cs="Sakkal Majalla"/>
          <w:color w:val="FF0000"/>
          <w:sz w:val="24"/>
          <w:szCs w:val="24"/>
          <w:rtl/>
        </w:rPr>
        <w:t xml:space="preserve"> </w:t>
      </w:r>
      <w:r w:rsidRPr="00387E91">
        <w:rPr>
          <w:rFonts w:ascii="Sakkal Majalla" w:hAnsi="Sakkal Majalla" w:cs="Sakkal Majalla"/>
          <w:color w:val="FF0000"/>
          <w:sz w:val="24"/>
          <w:szCs w:val="24"/>
          <w:rtl/>
        </w:rPr>
        <w:t>ذلك</w:t>
      </w:r>
      <w:r w:rsidRPr="00387E91">
        <w:rPr>
          <w:rFonts w:ascii="Sakkal Majalla" w:eastAsia="Sakkal Majalla" w:hAnsi="Sakkal Majalla" w:cs="Sakkal Majalla"/>
          <w:color w:val="FF0000"/>
          <w:sz w:val="24"/>
          <w:szCs w:val="24"/>
          <w:rtl/>
        </w:rPr>
        <w:t xml:space="preserve"> </w:t>
      </w:r>
      <w:r w:rsidRPr="00387E91">
        <w:rPr>
          <w:rFonts w:ascii="Sakkal Majalla" w:hAnsi="Sakkal Majalla" w:cs="Sakkal Majalla"/>
          <w:color w:val="FF0000"/>
          <w:sz w:val="24"/>
          <w:szCs w:val="24"/>
          <w:rtl/>
        </w:rPr>
        <w:t>المسافات،</w:t>
      </w:r>
      <w:r w:rsidRPr="00387E91">
        <w:rPr>
          <w:rFonts w:ascii="Sakkal Majalla" w:eastAsia="Sakkal Majalla" w:hAnsi="Sakkal Majalla" w:cs="Sakkal Majalla"/>
          <w:color w:val="FF0000"/>
          <w:sz w:val="24"/>
          <w:szCs w:val="24"/>
          <w:rtl/>
        </w:rPr>
        <w:t xml:space="preserve"> </w:t>
      </w:r>
      <w:r w:rsidRPr="00387E91">
        <w:rPr>
          <w:rFonts w:ascii="Sakkal Majalla" w:hAnsi="Sakkal Majalla" w:cs="Sakkal Majalla"/>
          <w:color w:val="FF0000"/>
          <w:sz w:val="24"/>
          <w:szCs w:val="24"/>
          <w:rtl/>
        </w:rPr>
        <w:t>الفواصل</w:t>
      </w:r>
      <w:r w:rsidRPr="00387E91">
        <w:rPr>
          <w:rFonts w:ascii="Sakkal Majalla" w:eastAsia="Sakkal Majalla" w:hAnsi="Sakkal Majalla" w:cs="Sakkal Majalla"/>
          <w:color w:val="FF0000"/>
          <w:sz w:val="24"/>
          <w:szCs w:val="24"/>
          <w:rtl/>
        </w:rPr>
        <w:t xml:space="preserve"> </w:t>
      </w:r>
      <w:r w:rsidRPr="00387E91">
        <w:rPr>
          <w:rFonts w:ascii="Sakkal Majalla" w:hAnsi="Sakkal Majalla" w:cs="Sakkal Majalla"/>
          <w:color w:val="FF0000"/>
          <w:sz w:val="24"/>
          <w:szCs w:val="24"/>
          <w:rtl/>
        </w:rPr>
        <w:t>والنقاط.</w:t>
      </w:r>
    </w:p>
    <w:p w14:paraId="310C78FE" w14:textId="77777777" w:rsidR="001F5E4D" w:rsidRPr="00387E91" w:rsidRDefault="001F5E4D" w:rsidP="001F5E4D">
      <w:pPr>
        <w:pStyle w:val="Paragraphedeliste1"/>
        <w:numPr>
          <w:ilvl w:val="0"/>
          <w:numId w:val="10"/>
        </w:numPr>
        <w:bidi/>
        <w:ind w:left="284" w:hanging="142"/>
        <w:rPr>
          <w:rFonts w:ascii="Sakkal Majalla" w:eastAsia="Times New Roman" w:hAnsi="Sakkal Majalla" w:cs="Sakkal Majalla"/>
          <w:color w:val="FF0000"/>
          <w:sz w:val="24"/>
          <w:szCs w:val="24"/>
          <w:rtl/>
          <w:lang w:eastAsia="fr-FR"/>
        </w:rPr>
      </w:pPr>
      <w:r w:rsidRPr="00387E91">
        <w:rPr>
          <w:rFonts w:ascii="Sakkal Majalla" w:hAnsi="Sakkal Majalla" w:cs="Sakkal Majalla"/>
          <w:color w:val="FF0000"/>
          <w:sz w:val="24"/>
          <w:szCs w:val="24"/>
          <w:rtl/>
          <w:lang w:eastAsia="fr-FR"/>
        </w:rPr>
        <w:t>يجب</w:t>
      </w:r>
      <w:r w:rsidRPr="00387E91">
        <w:rPr>
          <w:rFonts w:ascii="Sakkal Majalla" w:eastAsia="Sakkal Majalla" w:hAnsi="Sakkal Majalla" w:cs="Sakkal Majalla"/>
          <w:color w:val="FF0000"/>
          <w:sz w:val="24"/>
          <w:szCs w:val="24"/>
          <w:rtl/>
          <w:lang w:eastAsia="fr-FR"/>
        </w:rPr>
        <w:t xml:space="preserve"> </w:t>
      </w:r>
      <w:r w:rsidRPr="00387E91">
        <w:rPr>
          <w:rFonts w:ascii="Sakkal Majalla" w:hAnsi="Sakkal Majalla" w:cs="Sakkal Majalla"/>
          <w:color w:val="FF0000"/>
          <w:sz w:val="24"/>
          <w:szCs w:val="24"/>
          <w:rtl/>
          <w:lang w:eastAsia="fr-FR"/>
        </w:rPr>
        <w:t>أن</w:t>
      </w:r>
      <w:r w:rsidRPr="00387E91">
        <w:rPr>
          <w:rFonts w:ascii="Sakkal Majalla" w:eastAsia="Sakkal Majalla" w:hAnsi="Sakkal Majalla" w:cs="Sakkal Majalla"/>
          <w:color w:val="FF0000"/>
          <w:sz w:val="24"/>
          <w:szCs w:val="24"/>
          <w:rtl/>
          <w:lang w:eastAsia="fr-FR"/>
        </w:rPr>
        <w:t xml:space="preserve"> </w:t>
      </w:r>
      <w:r w:rsidRPr="00387E91">
        <w:rPr>
          <w:rFonts w:ascii="Sakkal Majalla" w:hAnsi="Sakkal Majalla" w:cs="Sakkal Majalla"/>
          <w:color w:val="FF0000"/>
          <w:sz w:val="24"/>
          <w:szCs w:val="24"/>
          <w:rtl/>
          <w:lang w:eastAsia="fr-FR"/>
        </w:rPr>
        <w:t>تكون</w:t>
      </w:r>
      <w:r w:rsidRPr="00387E91">
        <w:rPr>
          <w:rFonts w:ascii="Sakkal Majalla" w:eastAsia="Sakkal Majalla" w:hAnsi="Sakkal Majalla" w:cs="Sakkal Majalla"/>
          <w:color w:val="FF0000"/>
          <w:sz w:val="24"/>
          <w:szCs w:val="24"/>
          <w:rtl/>
          <w:lang w:eastAsia="fr-FR"/>
        </w:rPr>
        <w:t xml:space="preserve"> </w:t>
      </w:r>
      <w:r w:rsidRPr="00387E91">
        <w:rPr>
          <w:rFonts w:ascii="Sakkal Majalla" w:hAnsi="Sakkal Majalla" w:cs="Sakkal Majalla"/>
          <w:color w:val="FF0000"/>
          <w:sz w:val="24"/>
          <w:szCs w:val="24"/>
          <w:rtl/>
          <w:lang w:eastAsia="fr-FR"/>
        </w:rPr>
        <w:t>المقالة</w:t>
      </w:r>
      <w:r w:rsidRPr="00387E91">
        <w:rPr>
          <w:rFonts w:ascii="Sakkal Majalla" w:eastAsia="Sakkal Majalla" w:hAnsi="Sakkal Majalla" w:cs="Sakkal Majalla"/>
          <w:color w:val="FF0000"/>
          <w:sz w:val="24"/>
          <w:szCs w:val="24"/>
          <w:rtl/>
          <w:lang w:eastAsia="fr-FR"/>
        </w:rPr>
        <w:t xml:space="preserve"> </w:t>
      </w:r>
      <w:r w:rsidRPr="00387E91">
        <w:rPr>
          <w:rFonts w:ascii="Sakkal Majalla" w:hAnsi="Sakkal Majalla" w:cs="Sakkal Majalla"/>
          <w:color w:val="FF0000"/>
          <w:sz w:val="24"/>
          <w:szCs w:val="24"/>
          <w:rtl/>
          <w:lang w:eastAsia="fr-FR"/>
        </w:rPr>
        <w:t>مجهولة</w:t>
      </w:r>
      <w:r w:rsidRPr="00387E91">
        <w:rPr>
          <w:rFonts w:ascii="Sakkal Majalla" w:eastAsia="Sakkal Majalla" w:hAnsi="Sakkal Majalla" w:cs="Sakkal Majalla"/>
          <w:color w:val="FF0000"/>
          <w:sz w:val="24"/>
          <w:szCs w:val="24"/>
          <w:rtl/>
          <w:lang w:eastAsia="fr-FR"/>
        </w:rPr>
        <w:t xml:space="preserve"> </w:t>
      </w:r>
      <w:r w:rsidRPr="00387E91">
        <w:rPr>
          <w:rFonts w:ascii="Sakkal Majalla" w:hAnsi="Sakkal Majalla" w:cs="Sakkal Majalla"/>
          <w:color w:val="FF0000"/>
          <w:sz w:val="24"/>
          <w:szCs w:val="24"/>
          <w:rtl/>
          <w:lang w:eastAsia="fr-FR"/>
        </w:rPr>
        <w:t>تماما،</w:t>
      </w:r>
      <w:r w:rsidRPr="00387E91">
        <w:rPr>
          <w:rFonts w:ascii="Sakkal Majalla" w:eastAsia="Sakkal Majalla" w:hAnsi="Sakkal Majalla" w:cs="Sakkal Majalla"/>
          <w:color w:val="FF0000"/>
          <w:sz w:val="24"/>
          <w:szCs w:val="24"/>
          <w:rtl/>
          <w:lang w:eastAsia="fr-FR"/>
        </w:rPr>
        <w:t xml:space="preserve"> </w:t>
      </w:r>
      <w:r w:rsidRPr="00387E91">
        <w:rPr>
          <w:rFonts w:ascii="Sakkal Majalla" w:hAnsi="Sakkal Majalla" w:cs="Sakkal Majalla"/>
          <w:color w:val="FF0000"/>
          <w:sz w:val="24"/>
          <w:szCs w:val="24"/>
          <w:rtl/>
          <w:lang w:eastAsia="fr-FR"/>
        </w:rPr>
        <w:t>ولا</w:t>
      </w:r>
      <w:r w:rsidRPr="00387E91">
        <w:rPr>
          <w:rFonts w:ascii="Sakkal Majalla" w:eastAsia="Sakkal Majalla" w:hAnsi="Sakkal Majalla" w:cs="Sakkal Majalla"/>
          <w:color w:val="FF0000"/>
          <w:sz w:val="24"/>
          <w:szCs w:val="24"/>
          <w:rtl/>
          <w:lang w:eastAsia="fr-FR"/>
        </w:rPr>
        <w:t xml:space="preserve"> </w:t>
      </w:r>
      <w:r w:rsidRPr="00387E91">
        <w:rPr>
          <w:rFonts w:ascii="Sakkal Majalla" w:hAnsi="Sakkal Majalla" w:cs="Sakkal Majalla"/>
          <w:color w:val="FF0000"/>
          <w:sz w:val="24"/>
          <w:szCs w:val="24"/>
          <w:rtl/>
          <w:lang w:eastAsia="fr-FR"/>
        </w:rPr>
        <w:t>يتم</w:t>
      </w:r>
      <w:r w:rsidRPr="00387E91">
        <w:rPr>
          <w:rFonts w:ascii="Sakkal Majalla" w:eastAsia="Sakkal Majalla" w:hAnsi="Sakkal Majalla" w:cs="Sakkal Majalla"/>
          <w:color w:val="FF0000"/>
          <w:sz w:val="24"/>
          <w:szCs w:val="24"/>
          <w:rtl/>
          <w:lang w:eastAsia="fr-FR"/>
        </w:rPr>
        <w:t xml:space="preserve"> </w:t>
      </w:r>
      <w:r w:rsidRPr="00387E91">
        <w:rPr>
          <w:rFonts w:ascii="Sakkal Majalla" w:hAnsi="Sakkal Majalla" w:cs="Sakkal Majalla"/>
          <w:color w:val="FF0000"/>
          <w:sz w:val="24"/>
          <w:szCs w:val="24"/>
          <w:rtl/>
          <w:lang w:eastAsia="fr-FR"/>
        </w:rPr>
        <w:t>قبول</w:t>
      </w:r>
      <w:r w:rsidRPr="00387E91">
        <w:rPr>
          <w:rFonts w:ascii="Sakkal Majalla" w:eastAsia="Sakkal Majalla" w:hAnsi="Sakkal Majalla" w:cs="Sakkal Majalla"/>
          <w:color w:val="FF0000"/>
          <w:sz w:val="24"/>
          <w:szCs w:val="24"/>
          <w:rtl/>
          <w:lang w:eastAsia="fr-FR"/>
        </w:rPr>
        <w:t xml:space="preserve"> </w:t>
      </w:r>
      <w:r w:rsidRPr="00387E91">
        <w:rPr>
          <w:rFonts w:ascii="Sakkal Majalla" w:hAnsi="Sakkal Majalla" w:cs="Sakkal Majalla"/>
          <w:color w:val="FF0000"/>
          <w:sz w:val="24"/>
          <w:szCs w:val="24"/>
          <w:rtl/>
          <w:lang w:eastAsia="fr-FR"/>
        </w:rPr>
        <w:t>أي</w:t>
      </w:r>
      <w:r w:rsidRPr="00387E91">
        <w:rPr>
          <w:rFonts w:ascii="Sakkal Majalla" w:eastAsia="Sakkal Majalla" w:hAnsi="Sakkal Majalla" w:cs="Sakkal Majalla"/>
          <w:color w:val="FF0000"/>
          <w:sz w:val="24"/>
          <w:szCs w:val="24"/>
          <w:rtl/>
          <w:lang w:eastAsia="fr-FR"/>
        </w:rPr>
        <w:t xml:space="preserve"> </w:t>
      </w:r>
      <w:r w:rsidRPr="00387E91">
        <w:rPr>
          <w:rFonts w:ascii="Sakkal Majalla" w:hAnsi="Sakkal Majalla" w:cs="Sakkal Majalla"/>
          <w:color w:val="FF0000"/>
          <w:sz w:val="24"/>
          <w:szCs w:val="24"/>
          <w:rtl/>
          <w:lang w:eastAsia="fr-FR"/>
        </w:rPr>
        <w:t>إشارة</w:t>
      </w:r>
      <w:r w:rsidRPr="00387E91">
        <w:rPr>
          <w:rFonts w:ascii="Sakkal Majalla" w:eastAsia="Sakkal Majalla" w:hAnsi="Sakkal Majalla" w:cs="Sakkal Majalla"/>
          <w:color w:val="FF0000"/>
          <w:sz w:val="24"/>
          <w:szCs w:val="24"/>
          <w:rtl/>
          <w:lang w:eastAsia="fr-FR"/>
        </w:rPr>
        <w:t xml:space="preserve"> </w:t>
      </w:r>
      <w:r w:rsidRPr="00387E91">
        <w:rPr>
          <w:rFonts w:ascii="Sakkal Majalla" w:hAnsi="Sakkal Majalla" w:cs="Sakkal Majalla"/>
          <w:color w:val="FF0000"/>
          <w:sz w:val="24"/>
          <w:szCs w:val="24"/>
          <w:rtl/>
          <w:lang w:eastAsia="fr-FR"/>
        </w:rPr>
        <w:t>تشير</w:t>
      </w:r>
      <w:r w:rsidRPr="00387E91">
        <w:rPr>
          <w:rFonts w:ascii="Sakkal Majalla" w:eastAsia="Sakkal Majalla" w:hAnsi="Sakkal Majalla" w:cs="Sakkal Majalla"/>
          <w:color w:val="FF0000"/>
          <w:sz w:val="24"/>
          <w:szCs w:val="24"/>
          <w:rtl/>
          <w:lang w:eastAsia="fr-FR"/>
        </w:rPr>
        <w:t xml:space="preserve"> </w:t>
      </w:r>
      <w:r w:rsidRPr="00387E91">
        <w:rPr>
          <w:rFonts w:ascii="Sakkal Majalla" w:hAnsi="Sakkal Majalla" w:cs="Sakkal Majalla"/>
          <w:color w:val="FF0000"/>
          <w:sz w:val="24"/>
          <w:szCs w:val="24"/>
          <w:rtl/>
          <w:lang w:eastAsia="fr-FR"/>
        </w:rPr>
        <w:t>إلى</w:t>
      </w:r>
      <w:r w:rsidRPr="00387E91">
        <w:rPr>
          <w:rFonts w:ascii="Sakkal Majalla" w:eastAsia="Sakkal Majalla" w:hAnsi="Sakkal Majalla" w:cs="Sakkal Majalla"/>
          <w:color w:val="FF0000"/>
          <w:sz w:val="24"/>
          <w:szCs w:val="24"/>
          <w:rtl/>
          <w:lang w:eastAsia="fr-FR"/>
        </w:rPr>
        <w:t xml:space="preserve"> </w:t>
      </w:r>
      <w:r w:rsidRPr="00387E91">
        <w:rPr>
          <w:rFonts w:ascii="Sakkal Majalla" w:hAnsi="Sakkal Majalla" w:cs="Sakkal Majalla"/>
          <w:color w:val="FF0000"/>
          <w:sz w:val="24"/>
          <w:szCs w:val="24"/>
          <w:rtl/>
          <w:lang w:eastAsia="fr-FR"/>
        </w:rPr>
        <w:t>مؤلفها.</w:t>
      </w:r>
    </w:p>
    <w:p w14:paraId="306FA7C0" w14:textId="45D14479" w:rsidR="009B3D7C" w:rsidRPr="003864B5" w:rsidRDefault="009F670A" w:rsidP="00340C7B">
      <w:pPr>
        <w:pStyle w:val="Paragraphedeliste1"/>
        <w:numPr>
          <w:ilvl w:val="0"/>
          <w:numId w:val="10"/>
        </w:numPr>
        <w:bidi/>
        <w:ind w:left="284" w:hanging="142"/>
        <w:rPr>
          <w:rFonts w:ascii="Sakkal Majalla" w:hAnsi="Sakkal Majalla" w:cs="Sakkal Majalla"/>
          <w:color w:val="FF0000"/>
          <w:sz w:val="24"/>
          <w:szCs w:val="24"/>
          <w:rtl/>
          <w:lang w:eastAsia="fr-FR"/>
        </w:rPr>
      </w:pPr>
      <w:r w:rsidRPr="00387E91">
        <w:rPr>
          <w:rFonts w:ascii="Sakkal Majalla" w:hAnsi="Sakkal Majalla" w:cs="Sakkal Majalla"/>
          <w:color w:val="FF0000"/>
          <w:sz w:val="24"/>
          <w:szCs w:val="24"/>
          <w:rtl/>
          <w:lang w:eastAsia="fr-FR"/>
        </w:rPr>
        <w:t>المجلة تعتمد</w:t>
      </w:r>
      <w:r w:rsidRPr="009F670A">
        <w:rPr>
          <w:rFonts w:ascii="Sakkal Majalla" w:hAnsi="Sakkal Majalla" w:cs="Sakkal Majalla"/>
          <w:color w:val="FF0000"/>
          <w:sz w:val="24"/>
          <w:szCs w:val="24"/>
          <w:rtl/>
          <w:lang w:val="fr-FR" w:eastAsia="fr-FR"/>
        </w:rPr>
        <w:t xml:space="preserve"> </w:t>
      </w:r>
      <w:r w:rsidRPr="00387E91">
        <w:rPr>
          <w:rFonts w:ascii="Sakkal Majalla" w:hAnsi="Sakkal Majalla" w:cs="Sakkal Majalla"/>
          <w:color w:val="FF0000"/>
          <w:sz w:val="24"/>
          <w:szCs w:val="24"/>
          <w:rtl/>
          <w:lang w:val="fr-FR" w:eastAsia="fr-FR"/>
        </w:rPr>
        <w:t>مصطلح</w:t>
      </w:r>
      <w:r w:rsidRPr="00387E91">
        <w:rPr>
          <w:rFonts w:ascii="Sakkal Majalla" w:hAnsi="Sakkal Majalla" w:cs="Sakkal Majalla"/>
          <w:color w:val="FF0000"/>
          <w:sz w:val="24"/>
          <w:szCs w:val="24"/>
          <w:rtl/>
          <w:lang w:eastAsia="fr-FR"/>
        </w:rPr>
        <w:t xml:space="preserve"> </w:t>
      </w:r>
      <w:r w:rsidR="00340C7B" w:rsidRPr="00387E91">
        <w:rPr>
          <w:rFonts w:ascii="Sakkal Majalla" w:hAnsi="Sakkal Majalla" w:cs="Sakkal Majalla"/>
          <w:color w:val="FF0000"/>
          <w:sz w:val="24"/>
          <w:szCs w:val="24"/>
          <w:rtl/>
          <w:lang w:eastAsia="fr-FR"/>
        </w:rPr>
        <w:t>“</w:t>
      </w:r>
      <w:r w:rsidR="00340C7B" w:rsidRPr="00387E91">
        <w:rPr>
          <w:rFonts w:ascii="Sakkal Majalla" w:hAnsi="Sakkal Majalla" w:cs="Sakkal Majalla"/>
          <w:b/>
          <w:bCs/>
          <w:color w:val="FF0000"/>
          <w:sz w:val="24"/>
          <w:szCs w:val="24"/>
          <w:rtl/>
          <w:lang w:eastAsia="fr-FR"/>
        </w:rPr>
        <w:t>أمازيغ</w:t>
      </w:r>
      <w:r w:rsidR="00340C7B" w:rsidRPr="00387E91">
        <w:rPr>
          <w:rFonts w:ascii="Sakkal Majalla" w:hAnsi="Sakkal Majalla" w:cs="Sakkal Majalla"/>
          <w:color w:val="FF0000"/>
          <w:sz w:val="24"/>
          <w:szCs w:val="24"/>
          <w:rtl/>
          <w:lang w:eastAsia="fr-FR"/>
        </w:rPr>
        <w:t>"</w:t>
      </w:r>
      <w:r w:rsidR="00340C7B" w:rsidRPr="00387E91">
        <w:rPr>
          <w:rFonts w:ascii="Sakkal Majalla" w:hAnsi="Sakkal Majalla" w:cs="Sakkal Majalla"/>
          <w:color w:val="FF0000"/>
          <w:sz w:val="24"/>
          <w:szCs w:val="24"/>
          <w:lang w:val="fr-FR" w:eastAsia="fr-FR"/>
        </w:rPr>
        <w:t xml:space="preserve"> </w:t>
      </w:r>
      <w:r w:rsidR="00340C7B" w:rsidRPr="00387E91">
        <w:rPr>
          <w:rFonts w:ascii="Sakkal Majalla" w:hAnsi="Sakkal Majalla" w:cs="Sakkal Majalla"/>
          <w:color w:val="FF0000"/>
          <w:sz w:val="24"/>
          <w:szCs w:val="24"/>
          <w:rtl/>
          <w:lang w:eastAsia="fr-FR"/>
        </w:rPr>
        <w:t xml:space="preserve">بدلا </w:t>
      </w:r>
      <w:r w:rsidR="00340C7B" w:rsidRPr="00387E91">
        <w:rPr>
          <w:rFonts w:ascii="Sakkal Majalla" w:hAnsi="Sakkal Majalla" w:cs="Sakkal Majalla" w:hint="cs"/>
          <w:color w:val="FF0000"/>
          <w:sz w:val="24"/>
          <w:szCs w:val="24"/>
          <w:rtl/>
          <w:lang w:eastAsia="fr-FR"/>
        </w:rPr>
        <w:t xml:space="preserve">من </w:t>
      </w:r>
      <w:r w:rsidR="00340C7B" w:rsidRPr="00387E91">
        <w:rPr>
          <w:rFonts w:ascii="Sakkal Majalla" w:hAnsi="Sakkal Majalla" w:cs="Sakkal Majalla"/>
          <w:color w:val="FF0000"/>
          <w:sz w:val="24"/>
          <w:szCs w:val="24"/>
          <w:rtl/>
          <w:lang w:val="fr-FR" w:eastAsia="fr-FR"/>
        </w:rPr>
        <w:t>مصطلح</w:t>
      </w:r>
      <w:r w:rsidR="00340C7B" w:rsidRPr="00387E91">
        <w:rPr>
          <w:rFonts w:ascii="Sakkal Majalla" w:hAnsi="Sakkal Majalla" w:cs="Sakkal Majalla"/>
          <w:color w:val="FF0000"/>
          <w:sz w:val="24"/>
          <w:szCs w:val="24"/>
          <w:rtl/>
          <w:lang w:eastAsia="fr-FR"/>
        </w:rPr>
        <w:t xml:space="preserve"> </w:t>
      </w:r>
      <w:r w:rsidR="00496DEF" w:rsidRPr="00387E91">
        <w:rPr>
          <w:rFonts w:ascii="Sakkal Majalla" w:hAnsi="Sakkal Majalla" w:cs="Sakkal Majalla"/>
          <w:color w:val="FF0000"/>
          <w:sz w:val="24"/>
          <w:szCs w:val="24"/>
          <w:rtl/>
          <w:lang w:eastAsia="fr-FR"/>
        </w:rPr>
        <w:t>"</w:t>
      </w:r>
      <w:r w:rsidR="0013711A" w:rsidRPr="00387E91">
        <w:rPr>
          <w:rFonts w:ascii="Sakkal Majalla" w:hAnsi="Sakkal Majalla" w:cs="Sakkal Majalla"/>
          <w:color w:val="FF0000"/>
          <w:sz w:val="24"/>
          <w:szCs w:val="24"/>
          <w:rtl/>
          <w:lang w:eastAsia="fr-FR"/>
        </w:rPr>
        <w:t xml:space="preserve"> </w:t>
      </w:r>
      <w:r w:rsidR="00496DEF" w:rsidRPr="00387E91">
        <w:rPr>
          <w:rFonts w:ascii="Sakkal Majalla" w:hAnsi="Sakkal Majalla" w:cs="Sakkal Majalla"/>
          <w:color w:val="FF0000"/>
          <w:sz w:val="24"/>
          <w:szCs w:val="24"/>
          <w:rtl/>
          <w:lang w:eastAsia="fr-FR"/>
        </w:rPr>
        <w:t>بربر</w:t>
      </w:r>
      <w:r w:rsidR="0013711A" w:rsidRPr="00387E91">
        <w:rPr>
          <w:rFonts w:ascii="Sakkal Majalla" w:hAnsi="Sakkal Majalla" w:cs="Sakkal Majalla"/>
          <w:color w:val="FF0000"/>
          <w:sz w:val="24"/>
          <w:szCs w:val="24"/>
          <w:lang w:val="fr-FR" w:eastAsia="fr-FR"/>
        </w:rPr>
        <w:t xml:space="preserve"> </w:t>
      </w:r>
      <w:r w:rsidR="00340C7B" w:rsidRPr="00387E91">
        <w:rPr>
          <w:rFonts w:ascii="Sakkal Majalla" w:hAnsi="Sakkal Majalla" w:cs="Sakkal Majalla" w:hint="cs"/>
          <w:color w:val="FF0000"/>
          <w:sz w:val="24"/>
          <w:szCs w:val="24"/>
          <w:rtl/>
          <w:lang w:eastAsia="fr-FR"/>
        </w:rPr>
        <w:t>“.</w:t>
      </w:r>
    </w:p>
    <w:p w14:paraId="7D8E2EC0" w14:textId="344334E5" w:rsidR="003864B5" w:rsidRPr="00387E91" w:rsidRDefault="003864B5" w:rsidP="00FC487D">
      <w:pPr>
        <w:pStyle w:val="Paragraphedeliste1"/>
        <w:numPr>
          <w:ilvl w:val="0"/>
          <w:numId w:val="10"/>
        </w:numPr>
        <w:tabs>
          <w:tab w:val="clear" w:pos="0"/>
        </w:tabs>
        <w:bidi/>
        <w:ind w:left="284" w:hanging="142"/>
        <w:rPr>
          <w:rFonts w:ascii="Sakkal Majalla" w:hAnsi="Sakkal Majalla" w:cs="Sakkal Majalla"/>
          <w:color w:val="FF0000"/>
          <w:sz w:val="24"/>
          <w:szCs w:val="24"/>
          <w:rtl/>
          <w:lang w:eastAsia="fr-FR"/>
        </w:rPr>
      </w:pPr>
      <w:r w:rsidRPr="003864B5">
        <w:rPr>
          <w:rFonts w:ascii="Sakkal Majalla" w:hAnsi="Sakkal Majalla" w:cs="Sakkal Majalla"/>
          <w:color w:val="FF0000"/>
          <w:sz w:val="24"/>
          <w:szCs w:val="24"/>
          <w:rtl/>
          <w:lang w:eastAsia="fr-FR"/>
        </w:rPr>
        <w:t xml:space="preserve">لا تكتب </w:t>
      </w:r>
      <w:r w:rsidR="00FC487D" w:rsidRPr="00FC487D">
        <w:rPr>
          <w:rFonts w:ascii="Sakkal Majalla" w:hAnsi="Sakkal Majalla" w:cs="Sakkal Majalla"/>
          <w:color w:val="FF0000"/>
          <w:sz w:val="24"/>
          <w:szCs w:val="24"/>
          <w:rtl/>
          <w:lang w:eastAsia="fr-FR"/>
        </w:rPr>
        <w:t xml:space="preserve">أسماء الأعلام </w:t>
      </w:r>
      <w:r w:rsidRPr="003864B5">
        <w:rPr>
          <w:rFonts w:ascii="Sakkal Majalla" w:hAnsi="Sakkal Majalla" w:cs="Sakkal Majalla"/>
          <w:color w:val="FF0000"/>
          <w:sz w:val="24"/>
          <w:szCs w:val="24"/>
          <w:rtl/>
          <w:lang w:eastAsia="fr-FR"/>
        </w:rPr>
        <w:t>باللغة الفرنسية بأحرف كبيرة</w:t>
      </w:r>
      <w:r w:rsidR="009F670A">
        <w:rPr>
          <w:rFonts w:ascii="Sakkal Majalla" w:hAnsi="Sakkal Majalla" w:cs="Sakkal Majalla" w:hint="cs"/>
          <w:color w:val="FF0000"/>
          <w:sz w:val="24"/>
          <w:szCs w:val="24"/>
          <w:rtl/>
          <w:lang w:eastAsia="fr-FR"/>
        </w:rPr>
        <w:t>.</w:t>
      </w:r>
    </w:p>
    <w:p w14:paraId="5F757875" w14:textId="77777777" w:rsidR="00014541" w:rsidRPr="00387E91" w:rsidRDefault="007B3677">
      <w:pPr>
        <w:pStyle w:val="Paragraphedeliste1"/>
        <w:bidi/>
        <w:ind w:left="0"/>
        <w:rPr>
          <w:rFonts w:ascii="Sakkal Majalla" w:eastAsia="Times New Roman" w:hAnsi="Sakkal Majalla" w:cs="Sakkal Majalla"/>
          <w:color w:val="FF0000"/>
          <w:sz w:val="24"/>
          <w:szCs w:val="24"/>
          <w:rtl/>
          <w:lang w:eastAsia="fr-FR"/>
        </w:rPr>
      </w:pPr>
      <w:r w:rsidRPr="00387E91">
        <w:rPr>
          <w:rFonts w:ascii="Sakkal Majalla" w:eastAsia="Times New Roman" w:hAnsi="Sakkal Majalla" w:cs="Sakkal Majalla"/>
          <w:color w:val="FF0000"/>
          <w:sz w:val="24"/>
          <w:szCs w:val="24"/>
          <w:rtl/>
          <w:lang w:eastAsia="fr-FR"/>
        </w:rPr>
        <w:t>لا</w:t>
      </w:r>
      <w:r w:rsidRPr="00387E91">
        <w:rPr>
          <w:rFonts w:ascii="Sakkal Majalla" w:eastAsia="Sakkal Majalla" w:hAnsi="Sakkal Majalla" w:cs="Sakkal Majalla"/>
          <w:color w:val="FF0000"/>
          <w:sz w:val="24"/>
          <w:szCs w:val="24"/>
          <w:rtl/>
          <w:lang w:eastAsia="fr-FR"/>
        </w:rPr>
        <w:t xml:space="preserve"> </w:t>
      </w:r>
      <w:r w:rsidRPr="00387E91">
        <w:rPr>
          <w:rFonts w:ascii="Sakkal Majalla" w:eastAsia="Times New Roman" w:hAnsi="Sakkal Majalla" w:cs="Sakkal Majalla"/>
          <w:color w:val="FF0000"/>
          <w:sz w:val="24"/>
          <w:szCs w:val="24"/>
          <w:rtl/>
          <w:lang w:eastAsia="fr-FR"/>
        </w:rPr>
        <w:t>ينبغي</w:t>
      </w:r>
      <w:r w:rsidRPr="00387E91">
        <w:rPr>
          <w:rFonts w:ascii="Sakkal Majalla" w:eastAsia="Sakkal Majalla" w:hAnsi="Sakkal Majalla" w:cs="Sakkal Majalla"/>
          <w:color w:val="FF0000"/>
          <w:sz w:val="24"/>
          <w:szCs w:val="24"/>
          <w:rtl/>
          <w:lang w:eastAsia="fr-FR"/>
        </w:rPr>
        <w:t xml:space="preserve"> </w:t>
      </w:r>
      <w:r w:rsidRPr="00387E91">
        <w:rPr>
          <w:rFonts w:ascii="Sakkal Majalla" w:eastAsia="Times New Roman" w:hAnsi="Sakkal Majalla" w:cs="Sakkal Majalla"/>
          <w:color w:val="FF0000"/>
          <w:sz w:val="24"/>
          <w:szCs w:val="24"/>
          <w:rtl/>
          <w:lang w:eastAsia="fr-FR"/>
        </w:rPr>
        <w:t>أن</w:t>
      </w:r>
      <w:r w:rsidRPr="00387E91">
        <w:rPr>
          <w:rFonts w:ascii="Sakkal Majalla" w:eastAsia="Sakkal Majalla" w:hAnsi="Sakkal Majalla" w:cs="Sakkal Majalla"/>
          <w:color w:val="FF0000"/>
          <w:sz w:val="24"/>
          <w:szCs w:val="24"/>
          <w:rtl/>
          <w:lang w:eastAsia="fr-FR"/>
        </w:rPr>
        <w:t xml:space="preserve"> </w:t>
      </w:r>
      <w:r w:rsidRPr="00387E91">
        <w:rPr>
          <w:rFonts w:ascii="Sakkal Majalla" w:eastAsia="Times New Roman" w:hAnsi="Sakkal Majalla" w:cs="Sakkal Majalla"/>
          <w:color w:val="FF0000"/>
          <w:sz w:val="24"/>
          <w:szCs w:val="24"/>
          <w:rtl/>
          <w:lang w:eastAsia="fr-FR"/>
        </w:rPr>
        <w:t>تظهر</w:t>
      </w:r>
      <w:r w:rsidRPr="00387E91">
        <w:rPr>
          <w:rFonts w:ascii="Sakkal Majalla" w:eastAsia="Sakkal Majalla" w:hAnsi="Sakkal Majalla" w:cs="Sakkal Majalla"/>
          <w:color w:val="FF0000"/>
          <w:sz w:val="24"/>
          <w:szCs w:val="24"/>
          <w:rtl/>
          <w:lang w:eastAsia="fr-FR"/>
        </w:rPr>
        <w:t xml:space="preserve"> </w:t>
      </w:r>
      <w:r w:rsidRPr="00387E91">
        <w:rPr>
          <w:rFonts w:ascii="Sakkal Majalla" w:eastAsia="Times New Roman" w:hAnsi="Sakkal Majalla" w:cs="Sakkal Majalla"/>
          <w:color w:val="FF0000"/>
          <w:sz w:val="24"/>
          <w:szCs w:val="24"/>
          <w:rtl/>
          <w:lang w:eastAsia="fr-FR"/>
        </w:rPr>
        <w:t>مقدمة</w:t>
      </w:r>
      <w:r w:rsidRPr="00387E91">
        <w:rPr>
          <w:rFonts w:ascii="Sakkal Majalla" w:eastAsia="Sakkal Majalla" w:hAnsi="Sakkal Majalla" w:cs="Sakkal Majalla"/>
          <w:color w:val="FF0000"/>
          <w:sz w:val="24"/>
          <w:szCs w:val="24"/>
          <w:rtl/>
          <w:lang w:eastAsia="fr-FR"/>
        </w:rPr>
        <w:t xml:space="preserve"> </w:t>
      </w:r>
      <w:r w:rsidRPr="00387E91">
        <w:rPr>
          <w:rFonts w:ascii="Sakkal Majalla" w:eastAsia="Times New Roman" w:hAnsi="Sakkal Majalla" w:cs="Sakkal Majalla"/>
          <w:color w:val="FF0000"/>
          <w:sz w:val="24"/>
          <w:szCs w:val="24"/>
          <w:rtl/>
          <w:lang w:eastAsia="fr-FR"/>
        </w:rPr>
        <w:t>ولا</w:t>
      </w:r>
      <w:r w:rsidRPr="00387E91">
        <w:rPr>
          <w:rFonts w:ascii="Sakkal Majalla" w:eastAsia="Sakkal Majalla" w:hAnsi="Sakkal Majalla" w:cs="Sakkal Majalla"/>
          <w:color w:val="FF0000"/>
          <w:sz w:val="24"/>
          <w:szCs w:val="24"/>
          <w:rtl/>
          <w:lang w:eastAsia="fr-FR"/>
        </w:rPr>
        <w:t xml:space="preserve"> </w:t>
      </w:r>
      <w:r w:rsidRPr="00387E91">
        <w:rPr>
          <w:rFonts w:ascii="Sakkal Majalla" w:eastAsia="Times New Roman" w:hAnsi="Sakkal Majalla" w:cs="Sakkal Majalla"/>
          <w:color w:val="FF0000"/>
          <w:sz w:val="24"/>
          <w:szCs w:val="24"/>
          <w:rtl/>
          <w:lang w:eastAsia="fr-FR"/>
        </w:rPr>
        <w:t>خاتمة</w:t>
      </w:r>
      <w:r w:rsidRPr="00387E91">
        <w:rPr>
          <w:rFonts w:ascii="Sakkal Majalla" w:eastAsia="Sakkal Majalla" w:hAnsi="Sakkal Majalla" w:cs="Sakkal Majalla"/>
          <w:b/>
          <w:bCs/>
          <w:color w:val="FF0000"/>
          <w:sz w:val="24"/>
          <w:szCs w:val="24"/>
          <w:rtl/>
          <w:lang w:eastAsia="fr-FR"/>
        </w:rPr>
        <w:t xml:space="preserve"> </w:t>
      </w:r>
      <w:r w:rsidRPr="00387E91">
        <w:rPr>
          <w:rFonts w:ascii="Sakkal Majalla" w:eastAsia="Times New Roman" w:hAnsi="Sakkal Majalla" w:cs="Sakkal Majalla"/>
          <w:color w:val="FF0000"/>
          <w:sz w:val="24"/>
          <w:szCs w:val="24"/>
          <w:rtl/>
          <w:lang w:eastAsia="fr-FR"/>
        </w:rPr>
        <w:t>المقال</w:t>
      </w:r>
      <w:r w:rsidRPr="00387E91">
        <w:rPr>
          <w:rFonts w:ascii="Sakkal Majalla" w:eastAsia="Sakkal Majalla" w:hAnsi="Sakkal Majalla" w:cs="Sakkal Majalla"/>
          <w:color w:val="FF0000"/>
          <w:sz w:val="24"/>
          <w:szCs w:val="24"/>
          <w:rtl/>
          <w:lang w:eastAsia="fr-FR"/>
        </w:rPr>
        <w:t xml:space="preserve"> </w:t>
      </w:r>
      <w:r w:rsidRPr="00387E91">
        <w:rPr>
          <w:rFonts w:ascii="Sakkal Majalla" w:eastAsia="Times New Roman" w:hAnsi="Sakkal Majalla" w:cs="Sakkal Majalla"/>
          <w:color w:val="FF0000"/>
          <w:sz w:val="24"/>
          <w:szCs w:val="24"/>
          <w:rtl/>
          <w:lang w:eastAsia="fr-FR"/>
        </w:rPr>
        <w:t>كعنوان.</w:t>
      </w:r>
    </w:p>
    <w:p w14:paraId="389B0582" w14:textId="48EA8B48" w:rsidR="00014541" w:rsidRPr="00387E91" w:rsidRDefault="007B3677">
      <w:pPr>
        <w:pStyle w:val="Paragraphedeliste1"/>
        <w:bidi/>
        <w:ind w:left="0"/>
        <w:rPr>
          <w:rFonts w:ascii="Sakkal Majalla" w:eastAsia="Times New Roman" w:hAnsi="Sakkal Majalla" w:cs="Sakkal Majalla"/>
          <w:b/>
          <w:bCs/>
          <w:sz w:val="24"/>
          <w:szCs w:val="24"/>
          <w:rtl/>
          <w:lang w:eastAsia="fr-FR"/>
        </w:rPr>
      </w:pPr>
      <w:r w:rsidRPr="00387E91">
        <w:rPr>
          <w:rFonts w:ascii="Sakkal Majalla" w:eastAsia="Times New Roman" w:hAnsi="Sakkal Majalla" w:cs="Sakkal Majalla"/>
          <w:color w:val="FF0000"/>
          <w:sz w:val="24"/>
          <w:szCs w:val="24"/>
          <w:rtl/>
          <w:lang w:eastAsia="fr-FR"/>
        </w:rPr>
        <w:t>الخاتمة</w:t>
      </w:r>
      <w:r w:rsidRPr="00387E91">
        <w:rPr>
          <w:rFonts w:ascii="Sakkal Majalla" w:eastAsia="Sakkal Majalla" w:hAnsi="Sakkal Majalla" w:cs="Sakkal Majalla"/>
          <w:color w:val="FF0000"/>
          <w:sz w:val="24"/>
          <w:szCs w:val="24"/>
          <w:rtl/>
          <w:lang w:eastAsia="fr-FR"/>
        </w:rPr>
        <w:t xml:space="preserve"> </w:t>
      </w:r>
      <w:r w:rsidRPr="00387E91">
        <w:rPr>
          <w:rFonts w:ascii="Sakkal Majalla" w:eastAsia="Times New Roman" w:hAnsi="Sakkal Majalla" w:cs="Sakkal Majalla"/>
          <w:color w:val="FF0000"/>
          <w:sz w:val="24"/>
          <w:szCs w:val="24"/>
          <w:rtl/>
          <w:lang w:eastAsia="fr-FR"/>
        </w:rPr>
        <w:t>يجب</w:t>
      </w:r>
      <w:r w:rsidRPr="00387E91">
        <w:rPr>
          <w:rFonts w:ascii="Sakkal Majalla" w:eastAsia="Sakkal Majalla" w:hAnsi="Sakkal Majalla" w:cs="Sakkal Majalla"/>
          <w:color w:val="FF0000"/>
          <w:sz w:val="24"/>
          <w:szCs w:val="24"/>
          <w:rtl/>
          <w:lang w:eastAsia="fr-FR"/>
        </w:rPr>
        <w:t xml:space="preserve"> </w:t>
      </w:r>
      <w:r w:rsidRPr="00387E91">
        <w:rPr>
          <w:rFonts w:ascii="Sakkal Majalla" w:eastAsia="Times New Roman" w:hAnsi="Sakkal Majalla" w:cs="Sakkal Majalla"/>
          <w:color w:val="FF0000"/>
          <w:sz w:val="24"/>
          <w:szCs w:val="24"/>
          <w:rtl/>
          <w:lang w:eastAsia="fr-FR"/>
        </w:rPr>
        <w:t>أن</w:t>
      </w:r>
      <w:r w:rsidRPr="00387E91">
        <w:rPr>
          <w:rFonts w:ascii="Sakkal Majalla" w:eastAsia="Sakkal Majalla" w:hAnsi="Sakkal Majalla" w:cs="Sakkal Majalla"/>
          <w:color w:val="FF0000"/>
          <w:sz w:val="24"/>
          <w:szCs w:val="24"/>
          <w:rtl/>
          <w:lang w:eastAsia="fr-FR"/>
        </w:rPr>
        <w:t xml:space="preserve"> </w:t>
      </w:r>
      <w:r w:rsidRPr="00387E91">
        <w:rPr>
          <w:rFonts w:ascii="Sakkal Majalla" w:eastAsia="Times New Roman" w:hAnsi="Sakkal Majalla" w:cs="Sakkal Majalla"/>
          <w:color w:val="FF0000"/>
          <w:sz w:val="24"/>
          <w:szCs w:val="24"/>
          <w:rtl/>
          <w:lang w:eastAsia="fr-FR"/>
        </w:rPr>
        <w:t>يقابلها</w:t>
      </w:r>
      <w:r w:rsidRPr="00387E91">
        <w:rPr>
          <w:rFonts w:ascii="Sakkal Majalla" w:eastAsia="Sakkal Majalla" w:hAnsi="Sakkal Majalla" w:cs="Sakkal Majalla"/>
          <w:color w:val="FF0000"/>
          <w:sz w:val="24"/>
          <w:szCs w:val="24"/>
          <w:rtl/>
          <w:lang w:eastAsia="fr-FR"/>
        </w:rPr>
        <w:t xml:space="preserve"> </w:t>
      </w:r>
      <w:r w:rsidRPr="00387E91">
        <w:rPr>
          <w:rFonts w:ascii="Sakkal Majalla" w:eastAsia="Times New Roman" w:hAnsi="Sakkal Majalla" w:cs="Sakkal Majalla"/>
          <w:color w:val="FF0000"/>
          <w:sz w:val="24"/>
          <w:szCs w:val="24"/>
          <w:rtl/>
          <w:lang w:eastAsia="fr-FR"/>
        </w:rPr>
        <w:t>12 نقطة</w:t>
      </w:r>
      <w:r w:rsidRPr="00387E91">
        <w:rPr>
          <w:rFonts w:ascii="Sakkal Majalla" w:eastAsia="Sakkal Majalla" w:hAnsi="Sakkal Majalla" w:cs="Sakkal Majalla"/>
          <w:color w:val="FF0000"/>
          <w:sz w:val="24"/>
          <w:szCs w:val="24"/>
          <w:rtl/>
          <w:lang w:eastAsia="fr-FR"/>
        </w:rPr>
        <w:t xml:space="preserve"> </w:t>
      </w:r>
      <w:r w:rsidRPr="00387E91">
        <w:rPr>
          <w:rFonts w:ascii="Sakkal Majalla" w:eastAsia="Times New Roman" w:hAnsi="Sakkal Majalla" w:cs="Sakkal Majalla"/>
          <w:color w:val="FF0000"/>
          <w:sz w:val="24"/>
          <w:szCs w:val="24"/>
          <w:rtl/>
          <w:lang w:eastAsia="fr-FR"/>
        </w:rPr>
        <w:t>من</w:t>
      </w:r>
      <w:r w:rsidRPr="00387E91">
        <w:rPr>
          <w:rFonts w:ascii="Sakkal Majalla" w:eastAsia="Sakkal Majalla" w:hAnsi="Sakkal Majalla" w:cs="Sakkal Majalla"/>
          <w:color w:val="FF0000"/>
          <w:sz w:val="24"/>
          <w:szCs w:val="24"/>
          <w:rtl/>
          <w:lang w:eastAsia="fr-FR"/>
        </w:rPr>
        <w:t xml:space="preserve"> </w:t>
      </w:r>
      <w:r w:rsidRPr="00387E91">
        <w:rPr>
          <w:rFonts w:ascii="Sakkal Majalla" w:eastAsia="Times New Roman" w:hAnsi="Sakkal Majalla" w:cs="Sakkal Majalla"/>
          <w:color w:val="FF0000"/>
          <w:sz w:val="24"/>
          <w:szCs w:val="24"/>
          <w:rtl/>
          <w:lang w:eastAsia="fr-FR"/>
        </w:rPr>
        <w:t>النص</w:t>
      </w:r>
      <w:r w:rsidRPr="00387E91">
        <w:rPr>
          <w:rFonts w:ascii="Sakkal Majalla" w:eastAsia="Sakkal Majalla" w:hAnsi="Sakkal Majalla" w:cs="Sakkal Majalla"/>
          <w:color w:val="FF0000"/>
          <w:sz w:val="24"/>
          <w:szCs w:val="24"/>
          <w:rtl/>
          <w:lang w:eastAsia="fr-FR"/>
        </w:rPr>
        <w:t xml:space="preserve"> </w:t>
      </w:r>
      <w:r w:rsidRPr="00387E91">
        <w:rPr>
          <w:rFonts w:ascii="Sakkal Majalla" w:eastAsia="Times New Roman" w:hAnsi="Sakkal Majalla" w:cs="Sakkal Majalla"/>
          <w:color w:val="FF0000"/>
          <w:sz w:val="24"/>
          <w:szCs w:val="24"/>
          <w:rtl/>
          <w:lang w:eastAsia="fr-FR"/>
        </w:rPr>
        <w:t>الذي</w:t>
      </w:r>
      <w:r w:rsidRPr="00387E91">
        <w:rPr>
          <w:rFonts w:ascii="Sakkal Majalla" w:eastAsia="Sakkal Majalla" w:hAnsi="Sakkal Majalla" w:cs="Sakkal Majalla"/>
          <w:color w:val="FF0000"/>
          <w:sz w:val="24"/>
          <w:szCs w:val="24"/>
          <w:rtl/>
          <w:lang w:eastAsia="fr-FR"/>
        </w:rPr>
        <w:t xml:space="preserve"> </w:t>
      </w:r>
      <w:r w:rsidRPr="00387E91">
        <w:rPr>
          <w:rFonts w:ascii="Sakkal Majalla" w:eastAsia="Times New Roman" w:hAnsi="Sakkal Majalla" w:cs="Sakkal Majalla"/>
          <w:color w:val="FF0000"/>
          <w:sz w:val="24"/>
          <w:szCs w:val="24"/>
          <w:rtl/>
          <w:lang w:eastAsia="fr-FR"/>
        </w:rPr>
        <w:t>يسبقها.</w:t>
      </w:r>
    </w:p>
    <w:p w14:paraId="2E2F205F" w14:textId="798A6FE7" w:rsidR="00014541" w:rsidRDefault="007B3677">
      <w:pPr>
        <w:bidi/>
        <w:spacing w:before="120" w:after="120" w:line="240" w:lineRule="auto"/>
        <w:jc w:val="both"/>
        <w:rPr>
          <w:rFonts w:ascii="Sakkal Majalla" w:eastAsia="Times New Roman" w:hAnsi="Sakkal Majalla" w:cs="Sakkal Majalla"/>
          <w:b/>
          <w:bCs/>
          <w:sz w:val="28"/>
          <w:szCs w:val="28"/>
          <w:rtl/>
          <w:lang w:eastAsia="fr-FR"/>
        </w:rPr>
      </w:pPr>
      <w:r>
        <w:rPr>
          <w:rFonts w:ascii="Sakkal Majalla" w:eastAsia="Times New Roman" w:hAnsi="Sakkal Majalla" w:cs="Sakkal Majalla"/>
          <w:b/>
          <w:bCs/>
          <w:sz w:val="28"/>
          <w:szCs w:val="28"/>
          <w:rtl/>
          <w:lang w:eastAsia="fr-FR"/>
        </w:rPr>
        <w:t>الحواشي</w:t>
      </w:r>
      <w:r w:rsidR="000209DC">
        <w:rPr>
          <w:rStyle w:val="Appelnotedebasdep"/>
          <w:rFonts w:ascii="Sakkal Majalla" w:eastAsia="Times New Roman" w:hAnsi="Sakkal Majalla" w:cs="Sakkal Majalla"/>
          <w:b/>
          <w:bCs/>
          <w:sz w:val="28"/>
          <w:szCs w:val="28"/>
          <w:rtl/>
          <w:lang w:eastAsia="fr-FR"/>
        </w:rPr>
        <w:footnoteReference w:id="3"/>
      </w:r>
    </w:p>
    <w:p w14:paraId="60F9B5AD" w14:textId="3EDCF23E" w:rsidR="00014541" w:rsidRDefault="007B3677">
      <w:pPr>
        <w:bidi/>
        <w:spacing w:after="0" w:line="240" w:lineRule="auto"/>
        <w:rPr>
          <w:rFonts w:ascii="Sakkal Majalla" w:eastAsia="Times New Roman" w:hAnsi="Sakkal Majalla" w:cs="Sakkal Majalla"/>
          <w:b/>
          <w:bCs/>
          <w:sz w:val="28"/>
          <w:szCs w:val="28"/>
          <w:rtl/>
          <w:lang w:eastAsia="fr-FR"/>
        </w:rPr>
      </w:pPr>
      <w:r>
        <w:rPr>
          <w:rFonts w:ascii="Sakkal Majalla" w:eastAsia="Times New Roman" w:hAnsi="Sakkal Majalla" w:cs="Sakkal Majalla"/>
          <w:b/>
          <w:bCs/>
          <w:sz w:val="28"/>
          <w:szCs w:val="28"/>
          <w:rtl/>
          <w:lang w:eastAsia="fr-FR"/>
        </w:rPr>
        <w:t>العناوين</w:t>
      </w:r>
      <w:r>
        <w:rPr>
          <w:rFonts w:ascii="Sakkal Majalla" w:eastAsia="Sakkal Majalla" w:hAnsi="Sakkal Majalla" w:cs="Sakkal Majalla"/>
          <w:b/>
          <w:bCs/>
          <w:sz w:val="28"/>
          <w:szCs w:val="28"/>
          <w:rtl/>
          <w:lang w:eastAsia="fr-FR"/>
        </w:rPr>
        <w:t xml:space="preserve"> </w:t>
      </w:r>
      <w:r>
        <w:rPr>
          <w:rFonts w:ascii="Sakkal Majalla" w:eastAsia="Times New Roman" w:hAnsi="Sakkal Majalla" w:cs="Sakkal Majalla"/>
          <w:b/>
          <w:bCs/>
          <w:sz w:val="28"/>
          <w:szCs w:val="28"/>
          <w:rtl/>
          <w:lang w:eastAsia="fr-FR"/>
        </w:rPr>
        <w:t>والعناوين</w:t>
      </w:r>
      <w:r>
        <w:rPr>
          <w:rFonts w:ascii="Sakkal Majalla" w:eastAsia="Sakkal Majalla" w:hAnsi="Sakkal Majalla" w:cs="Sakkal Majalla"/>
          <w:b/>
          <w:bCs/>
          <w:sz w:val="28"/>
          <w:szCs w:val="28"/>
          <w:rtl/>
          <w:lang w:eastAsia="fr-FR"/>
        </w:rPr>
        <w:t xml:space="preserve"> </w:t>
      </w:r>
      <w:r>
        <w:rPr>
          <w:rFonts w:ascii="Sakkal Majalla" w:eastAsia="Times New Roman" w:hAnsi="Sakkal Majalla" w:cs="Sakkal Majalla"/>
          <w:b/>
          <w:bCs/>
          <w:sz w:val="28"/>
          <w:szCs w:val="28"/>
          <w:rtl/>
          <w:lang w:eastAsia="fr-FR"/>
        </w:rPr>
        <w:t>الفرعية</w:t>
      </w:r>
      <w:r w:rsidRPr="005F20C4">
        <w:rPr>
          <w:rFonts w:ascii="Sakkal Majalla" w:eastAsia="Times New Roman" w:hAnsi="Sakkal Majalla" w:cs="Sakkal Majalla"/>
          <w:b/>
          <w:bCs/>
          <w:sz w:val="28"/>
          <w:szCs w:val="28"/>
          <w:rtl/>
          <w:lang w:eastAsia="fr-FR"/>
        </w:rPr>
        <w:t>:</w:t>
      </w:r>
      <w:r>
        <w:rPr>
          <w:rFonts w:ascii="Sakkal Majalla" w:eastAsia="Times New Roman" w:hAnsi="Sakkal Majalla" w:cs="Sakkal Majalla"/>
          <w:b/>
          <w:bCs/>
          <w:sz w:val="28"/>
          <w:szCs w:val="28"/>
          <w:rtl/>
          <w:lang w:eastAsia="fr-FR"/>
        </w:rPr>
        <w:t xml:space="preserve"> </w:t>
      </w:r>
      <w:r>
        <w:rPr>
          <w:rFonts w:ascii="Sakkal Majalla" w:eastAsia="Times New Roman" w:hAnsi="Sakkal Majalla" w:cs="Sakkal Majalla"/>
          <w:color w:val="FF0000"/>
          <w:sz w:val="28"/>
          <w:szCs w:val="28"/>
          <w:rtl/>
          <w:lang w:eastAsia="fr-FR"/>
        </w:rPr>
        <w:t>تكون</w:t>
      </w:r>
      <w:r>
        <w:rPr>
          <w:rFonts w:ascii="Sakkal Majalla" w:eastAsia="Sakkal Majalla" w:hAnsi="Sakkal Majalla" w:cs="Sakkal Majalla"/>
          <w:color w:val="FF0000"/>
          <w:sz w:val="28"/>
          <w:szCs w:val="28"/>
          <w:rtl/>
          <w:lang w:eastAsia="fr-FR"/>
        </w:rPr>
        <w:t xml:space="preserve"> </w:t>
      </w:r>
      <w:r>
        <w:rPr>
          <w:rFonts w:ascii="Sakkal Majalla" w:eastAsia="Times New Roman" w:hAnsi="Sakkal Majalla" w:cs="Sakkal Majalla"/>
          <w:color w:val="FF0000"/>
          <w:sz w:val="28"/>
          <w:szCs w:val="28"/>
          <w:rtl/>
          <w:lang w:eastAsia="fr-FR"/>
        </w:rPr>
        <w:t>بخط</w:t>
      </w:r>
      <w:r>
        <w:rPr>
          <w:rFonts w:ascii="Sakkal Majalla" w:eastAsia="Sakkal Majalla" w:hAnsi="Sakkal Majalla" w:cs="Sakkal Majalla"/>
          <w:color w:val="FF0000"/>
          <w:sz w:val="28"/>
          <w:szCs w:val="28"/>
          <w:rtl/>
          <w:lang w:eastAsia="fr-FR"/>
        </w:rPr>
        <w:t xml:space="preserve"> </w:t>
      </w:r>
      <w:r>
        <w:rPr>
          <w:rFonts w:ascii="Sakkal Majalla" w:eastAsia="Times New Roman" w:hAnsi="Sakkal Majalla" w:cs="Sakkal Majalla"/>
          <w:color w:val="FF0000"/>
          <w:sz w:val="28"/>
          <w:szCs w:val="28"/>
          <w:rtl/>
          <w:lang w:eastAsia="fr-FR"/>
        </w:rPr>
        <w:t>غامق</w:t>
      </w:r>
      <w:r w:rsidR="002A0F12" w:rsidRPr="002A0F12">
        <w:rPr>
          <w:rFonts w:ascii="Sakkal Majalla" w:eastAsia="Times New Roman" w:hAnsi="Sakkal Majalla" w:cs="Sakkal Majalla"/>
          <w:color w:val="FF0000"/>
          <w:sz w:val="28"/>
          <w:szCs w:val="28"/>
          <w:rtl/>
          <w:lang w:eastAsia="fr-FR"/>
        </w:rPr>
        <w:t>،</w:t>
      </w:r>
      <w:r>
        <w:rPr>
          <w:rFonts w:ascii="Sakkal Majalla" w:eastAsia="Times New Roman" w:hAnsi="Sakkal Majalla" w:cs="Sakkal Majalla"/>
          <w:color w:val="FF0000"/>
          <w:sz w:val="28"/>
          <w:szCs w:val="28"/>
          <w:rtl/>
          <w:lang w:eastAsia="fr-FR"/>
        </w:rPr>
        <w:t xml:space="preserve"> مقاس</w:t>
      </w:r>
      <w:r>
        <w:rPr>
          <w:rFonts w:ascii="Sakkal Majalla" w:eastAsia="Sakkal Majalla" w:hAnsi="Sakkal Majalla" w:cs="Sakkal Majalla"/>
          <w:color w:val="FF0000"/>
          <w:sz w:val="28"/>
          <w:szCs w:val="28"/>
          <w:rtl/>
          <w:lang w:eastAsia="fr-FR"/>
        </w:rPr>
        <w:t xml:space="preserve"> </w:t>
      </w:r>
      <w:r>
        <w:rPr>
          <w:rFonts w:ascii="Sakkal Majalla" w:eastAsia="Times New Roman" w:hAnsi="Sakkal Majalla" w:cs="Sakkal Majalla"/>
          <w:color w:val="FF0000"/>
          <w:sz w:val="28"/>
          <w:szCs w:val="28"/>
          <w:rtl/>
          <w:lang w:eastAsia="fr-FR"/>
        </w:rPr>
        <w:t>14.</w:t>
      </w:r>
    </w:p>
    <w:p w14:paraId="66BB8D87" w14:textId="336E7C3E" w:rsidR="00014541" w:rsidRDefault="007B3677">
      <w:pPr>
        <w:bidi/>
        <w:spacing w:before="120" w:after="120" w:line="276" w:lineRule="auto"/>
        <w:jc w:val="center"/>
        <w:rPr>
          <w:rFonts w:ascii="Sakkal Majalla" w:eastAsia="Times New Roman" w:hAnsi="Sakkal Majalla" w:cs="Sakkal Majalla"/>
          <w:b/>
          <w:bCs/>
          <w:sz w:val="28"/>
          <w:szCs w:val="28"/>
          <w:rtl/>
          <w:lang w:eastAsia="fr-FR"/>
        </w:rPr>
      </w:pPr>
      <w:r>
        <w:rPr>
          <w:rFonts w:ascii="Sakkal Majalla" w:eastAsia="Times New Roman" w:hAnsi="Sakkal Majalla" w:cs="Sakkal Majalla"/>
          <w:b/>
          <w:bCs/>
          <w:sz w:val="28"/>
          <w:szCs w:val="28"/>
          <w:rtl/>
          <w:lang w:eastAsia="fr-FR"/>
        </w:rPr>
        <w:t>العنوان</w:t>
      </w:r>
      <w:r>
        <w:rPr>
          <w:rFonts w:ascii="Sakkal Majalla" w:eastAsia="Sakkal Majalla" w:hAnsi="Sakkal Majalla" w:cs="Sakkal Majalla"/>
          <w:b/>
          <w:bCs/>
          <w:sz w:val="28"/>
          <w:szCs w:val="28"/>
          <w:rtl/>
          <w:lang w:eastAsia="fr-FR"/>
        </w:rPr>
        <w:t xml:space="preserve"> </w:t>
      </w:r>
      <w:r>
        <w:rPr>
          <w:rFonts w:ascii="Sakkal Majalla" w:eastAsia="Times New Roman" w:hAnsi="Sakkal Majalla" w:cs="Sakkal Majalla"/>
          <w:b/>
          <w:bCs/>
          <w:sz w:val="28"/>
          <w:szCs w:val="28"/>
          <w:rtl/>
          <w:lang w:eastAsia="fr-FR"/>
        </w:rPr>
        <w:t>مستوى</w:t>
      </w:r>
      <w:r>
        <w:rPr>
          <w:rFonts w:ascii="Sakkal Majalla" w:eastAsia="Sakkal Majalla" w:hAnsi="Sakkal Majalla" w:cs="Sakkal Majalla"/>
          <w:b/>
          <w:bCs/>
          <w:sz w:val="28"/>
          <w:szCs w:val="28"/>
          <w:rtl/>
          <w:lang w:eastAsia="fr-FR"/>
        </w:rPr>
        <w:t xml:space="preserve"> </w:t>
      </w:r>
      <w:r>
        <w:rPr>
          <w:rFonts w:ascii="Sakkal Majalla" w:eastAsia="Times New Roman" w:hAnsi="Sakkal Majalla" w:cs="Sakkal Majalla"/>
          <w:b/>
          <w:bCs/>
          <w:sz w:val="28"/>
          <w:szCs w:val="28"/>
          <w:rtl/>
          <w:lang w:eastAsia="fr-FR"/>
        </w:rPr>
        <w:t xml:space="preserve">1 </w:t>
      </w:r>
    </w:p>
    <w:p w14:paraId="44317286" w14:textId="0202E472" w:rsidR="00014541" w:rsidRPr="000E0B4F" w:rsidRDefault="007B3677" w:rsidP="000E0B4F">
      <w:pPr>
        <w:pStyle w:val="Paragraphedeliste"/>
        <w:numPr>
          <w:ilvl w:val="1"/>
          <w:numId w:val="12"/>
        </w:numPr>
        <w:bidi/>
        <w:spacing w:before="120" w:after="0" w:line="276" w:lineRule="auto"/>
        <w:jc w:val="both"/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</w:pPr>
      <w:r w:rsidRPr="000E0B4F">
        <w:rPr>
          <w:rFonts w:ascii="Sakkal Majalla" w:eastAsia="Times New Roman" w:hAnsi="Sakkal Majalla" w:cs="Sakkal Majalla"/>
          <w:b/>
          <w:bCs/>
          <w:sz w:val="28"/>
          <w:szCs w:val="28"/>
          <w:rtl/>
          <w:lang w:eastAsia="fr-FR"/>
        </w:rPr>
        <w:t>العنوان</w:t>
      </w:r>
      <w:r w:rsidRPr="000E0B4F">
        <w:rPr>
          <w:rFonts w:ascii="Sakkal Majalla" w:eastAsia="Sakkal Majalla" w:hAnsi="Sakkal Majalla" w:cs="Sakkal Majalla"/>
          <w:b/>
          <w:bCs/>
          <w:sz w:val="28"/>
          <w:szCs w:val="28"/>
          <w:rtl/>
          <w:lang w:eastAsia="fr-FR"/>
        </w:rPr>
        <w:t xml:space="preserve"> </w:t>
      </w:r>
      <w:r w:rsidRPr="000E0B4F">
        <w:rPr>
          <w:rFonts w:ascii="Sakkal Majalla" w:eastAsia="Times New Roman" w:hAnsi="Sakkal Majalla" w:cs="Sakkal Majalla"/>
          <w:b/>
          <w:bCs/>
          <w:sz w:val="28"/>
          <w:szCs w:val="28"/>
          <w:rtl/>
          <w:lang w:eastAsia="fr-FR"/>
        </w:rPr>
        <w:t>مستوى</w:t>
      </w:r>
      <w:r w:rsidRPr="000E0B4F">
        <w:rPr>
          <w:rFonts w:ascii="Sakkal Majalla" w:eastAsia="Sakkal Majalla" w:hAnsi="Sakkal Majalla" w:cs="Sakkal Majalla"/>
          <w:b/>
          <w:bCs/>
          <w:sz w:val="28"/>
          <w:szCs w:val="28"/>
          <w:rtl/>
          <w:lang w:eastAsia="fr-FR"/>
        </w:rPr>
        <w:t xml:space="preserve"> </w:t>
      </w:r>
      <w:r w:rsidRPr="000E0B4F">
        <w:rPr>
          <w:rFonts w:ascii="Sakkal Majalla" w:eastAsia="Times New Roman" w:hAnsi="Sakkal Majalla" w:cs="Sakkal Majalla"/>
          <w:b/>
          <w:bCs/>
          <w:sz w:val="28"/>
          <w:szCs w:val="28"/>
          <w:rtl/>
          <w:lang w:eastAsia="fr-FR"/>
        </w:rPr>
        <w:t xml:space="preserve">2 </w:t>
      </w:r>
    </w:p>
    <w:p w14:paraId="7128D1DA" w14:textId="752D5B9A" w:rsidR="00014541" w:rsidRDefault="007B3677" w:rsidP="003C3EB1">
      <w:pPr>
        <w:bidi/>
        <w:spacing w:after="0" w:line="276" w:lineRule="auto"/>
        <w:ind w:firstLine="720"/>
        <w:rPr>
          <w:rFonts w:ascii="Sakkal Majalla" w:eastAsia="Times New Roman" w:hAnsi="Sakkal Majalla" w:cs="Sakkal Majalla"/>
          <w:b/>
          <w:bCs/>
          <w:i/>
          <w:iCs/>
          <w:sz w:val="28"/>
          <w:szCs w:val="28"/>
          <w:rtl/>
          <w:lang w:eastAsia="fr-FR"/>
        </w:rPr>
      </w:pPr>
      <w:bookmarkStart w:id="32" w:name="_Hlk179226679"/>
      <w:r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lastRenderedPageBreak/>
        <w:t>نص</w:t>
      </w:r>
      <w:r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 w:rsidR="003C3EB1">
        <w:rPr>
          <w:rFonts w:ascii="Sakkal Majalla" w:eastAsia="Sakkal Majalla" w:hAnsi="Sakkal Majalla" w:cs="Sakkal Majalla"/>
          <w:sz w:val="28"/>
          <w:szCs w:val="28"/>
          <w:lang w:val="fr-FR" w:eastAsia="fr-FR"/>
        </w:rPr>
        <w:t xml:space="preserve"> </w:t>
      </w:r>
      <w:proofErr w:type="spellStart"/>
      <w:r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 w:rsidR="001A767C">
        <w:rPr>
          <w:rFonts w:ascii="Sakkal Majalla" w:eastAsia="Times New Roman" w:hAnsi="Sakkal Majalla" w:cs="Sakkal Majalla"/>
          <w:sz w:val="28"/>
          <w:szCs w:val="28"/>
          <w:lang w:val="fr-FR" w:eastAsia="fr-FR"/>
        </w:rPr>
        <w:t>.</w:t>
      </w:r>
      <w:r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</w:p>
    <w:bookmarkEnd w:id="32"/>
    <w:p w14:paraId="4607842B" w14:textId="38E41137" w:rsidR="00014541" w:rsidRPr="000E0B4F" w:rsidRDefault="007B3677" w:rsidP="000E0B4F">
      <w:pPr>
        <w:pStyle w:val="Paragraphedeliste"/>
        <w:numPr>
          <w:ilvl w:val="2"/>
          <w:numId w:val="12"/>
        </w:numPr>
        <w:bidi/>
        <w:spacing w:before="120" w:after="0" w:line="276" w:lineRule="auto"/>
        <w:jc w:val="both"/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</w:pPr>
      <w:r w:rsidRPr="000E0B4F">
        <w:rPr>
          <w:rFonts w:ascii="Sakkal Majalla" w:eastAsia="Times New Roman" w:hAnsi="Sakkal Majalla" w:cs="Sakkal Majalla"/>
          <w:b/>
          <w:bCs/>
          <w:i/>
          <w:iCs/>
          <w:sz w:val="28"/>
          <w:szCs w:val="28"/>
          <w:rtl/>
          <w:lang w:eastAsia="fr-FR"/>
        </w:rPr>
        <w:t>العنوان</w:t>
      </w:r>
      <w:r w:rsidRPr="000E0B4F">
        <w:rPr>
          <w:rFonts w:ascii="Sakkal Majalla" w:eastAsia="Sakkal Majalla" w:hAnsi="Sakkal Majalla" w:cs="Sakkal Majalla"/>
          <w:b/>
          <w:bCs/>
          <w:i/>
          <w:iCs/>
          <w:sz w:val="28"/>
          <w:szCs w:val="28"/>
          <w:rtl/>
          <w:lang w:eastAsia="fr-FR"/>
        </w:rPr>
        <w:t xml:space="preserve"> </w:t>
      </w:r>
      <w:r w:rsidRPr="000E0B4F">
        <w:rPr>
          <w:rFonts w:ascii="Sakkal Majalla" w:eastAsia="Times New Roman" w:hAnsi="Sakkal Majalla" w:cs="Sakkal Majalla"/>
          <w:b/>
          <w:bCs/>
          <w:i/>
          <w:iCs/>
          <w:sz w:val="28"/>
          <w:szCs w:val="28"/>
          <w:rtl/>
          <w:lang w:eastAsia="fr-FR"/>
        </w:rPr>
        <w:t>مستوى</w:t>
      </w:r>
      <w:r w:rsidRPr="000E0B4F">
        <w:rPr>
          <w:rFonts w:ascii="Sakkal Majalla" w:eastAsia="Sakkal Majalla" w:hAnsi="Sakkal Majalla" w:cs="Sakkal Majalla"/>
          <w:b/>
          <w:bCs/>
          <w:i/>
          <w:iCs/>
          <w:sz w:val="28"/>
          <w:szCs w:val="28"/>
          <w:rtl/>
          <w:lang w:eastAsia="fr-FR"/>
        </w:rPr>
        <w:t xml:space="preserve"> </w:t>
      </w:r>
      <w:r w:rsidRPr="000E0B4F">
        <w:rPr>
          <w:rFonts w:ascii="Sakkal Majalla" w:eastAsia="Times New Roman" w:hAnsi="Sakkal Majalla" w:cs="Sakkal Majalla"/>
          <w:b/>
          <w:bCs/>
          <w:i/>
          <w:iCs/>
          <w:sz w:val="28"/>
          <w:szCs w:val="28"/>
          <w:rtl/>
          <w:lang w:eastAsia="fr-FR"/>
        </w:rPr>
        <w:t>3</w:t>
      </w:r>
    </w:p>
    <w:p w14:paraId="0C7F75B5" w14:textId="3611B0C4" w:rsidR="001A767C" w:rsidRPr="001A767C" w:rsidRDefault="007B3677" w:rsidP="001A767C">
      <w:pPr>
        <w:bidi/>
        <w:spacing w:after="0" w:line="276" w:lineRule="auto"/>
        <w:ind w:firstLine="720"/>
        <w:jc w:val="both"/>
        <w:rPr>
          <w:rFonts w:ascii="Sakkal Majalla" w:eastAsia="Times New Roman" w:hAnsi="Sakkal Majalla" w:cs="Sakkal Majalla"/>
          <w:sz w:val="28"/>
          <w:szCs w:val="28"/>
          <w:lang w:val="fr-FR" w:eastAsia="fr-FR"/>
        </w:rPr>
      </w:pPr>
      <w:r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r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 w:rsidR="001A767C">
        <w:rPr>
          <w:rFonts w:ascii="Sakkal Majalla" w:eastAsia="Times New Roman" w:hAnsi="Sakkal Majalla" w:cs="Sakkal Majalla"/>
          <w:sz w:val="28"/>
          <w:szCs w:val="28"/>
          <w:lang w:val="fr-FR" w:eastAsia="fr-FR"/>
        </w:rPr>
        <w:t>.</w:t>
      </w:r>
    </w:p>
    <w:p w14:paraId="7B3EB8BC" w14:textId="225B2AEB" w:rsidR="00014541" w:rsidRPr="000E0B4F" w:rsidRDefault="000E0B4F" w:rsidP="000E0B4F">
      <w:pPr>
        <w:pStyle w:val="Paragraphedeliste"/>
        <w:numPr>
          <w:ilvl w:val="3"/>
          <w:numId w:val="12"/>
        </w:numPr>
        <w:bidi/>
        <w:spacing w:before="120" w:after="0" w:line="276" w:lineRule="auto"/>
        <w:ind w:left="0" w:firstLine="709"/>
        <w:jc w:val="both"/>
        <w:rPr>
          <w:rFonts w:ascii="Sakkal Majalla" w:eastAsia="Times New Roman" w:hAnsi="Sakkal Majalla" w:cs="Sakkal Majalla"/>
          <w:b/>
          <w:bCs/>
          <w:i/>
          <w:iCs/>
          <w:sz w:val="28"/>
          <w:szCs w:val="28"/>
          <w:rtl/>
          <w:lang w:eastAsia="fr-FR"/>
        </w:rPr>
      </w:pPr>
      <w:r>
        <w:rPr>
          <w:rFonts w:ascii="Sakkal Majalla" w:eastAsia="Times New Roman" w:hAnsi="Sakkal Majalla" w:cs="Sakkal Majalla"/>
          <w:b/>
          <w:bCs/>
          <w:sz w:val="28"/>
          <w:szCs w:val="28"/>
          <w:lang w:val="fr-FR" w:eastAsia="fr-FR"/>
        </w:rPr>
        <w:t xml:space="preserve">  </w:t>
      </w:r>
      <w:r w:rsidR="007B3677" w:rsidRPr="000E0B4F">
        <w:rPr>
          <w:rFonts w:ascii="Sakkal Majalla" w:eastAsia="Times New Roman" w:hAnsi="Sakkal Majalla" w:cs="Sakkal Majalla"/>
          <w:b/>
          <w:bCs/>
          <w:sz w:val="28"/>
          <w:szCs w:val="28"/>
          <w:rtl/>
          <w:lang w:eastAsia="fr-FR"/>
        </w:rPr>
        <w:t>العنوان</w:t>
      </w:r>
      <w:r w:rsidR="007B3677" w:rsidRPr="000E0B4F">
        <w:rPr>
          <w:rFonts w:ascii="Sakkal Majalla" w:eastAsia="Sakkal Majalla" w:hAnsi="Sakkal Majalla" w:cs="Sakkal Majalla"/>
          <w:b/>
          <w:bCs/>
          <w:sz w:val="28"/>
          <w:szCs w:val="28"/>
          <w:rtl/>
          <w:lang w:eastAsia="fr-FR"/>
        </w:rPr>
        <w:t xml:space="preserve"> </w:t>
      </w:r>
      <w:r w:rsidR="007B3677" w:rsidRPr="000E0B4F">
        <w:rPr>
          <w:rFonts w:ascii="Sakkal Majalla" w:eastAsia="Times New Roman" w:hAnsi="Sakkal Majalla" w:cs="Sakkal Majalla"/>
          <w:b/>
          <w:bCs/>
          <w:sz w:val="28"/>
          <w:szCs w:val="28"/>
          <w:rtl/>
          <w:lang w:eastAsia="fr-FR"/>
        </w:rPr>
        <w:t>مستوى</w:t>
      </w:r>
      <w:r w:rsidR="007B3677" w:rsidRPr="000E0B4F">
        <w:rPr>
          <w:rFonts w:ascii="Sakkal Majalla" w:eastAsia="Sakkal Majalla" w:hAnsi="Sakkal Majalla" w:cs="Sakkal Majalla"/>
          <w:b/>
          <w:bCs/>
          <w:sz w:val="28"/>
          <w:szCs w:val="28"/>
          <w:rtl/>
          <w:lang w:eastAsia="fr-FR"/>
        </w:rPr>
        <w:t xml:space="preserve"> </w:t>
      </w:r>
      <w:r w:rsidR="007B3677" w:rsidRPr="000E0B4F">
        <w:rPr>
          <w:rFonts w:ascii="Sakkal Majalla" w:eastAsia="Times New Roman" w:hAnsi="Sakkal Majalla" w:cs="Sakkal Majalla"/>
          <w:b/>
          <w:bCs/>
          <w:sz w:val="28"/>
          <w:szCs w:val="28"/>
          <w:rtl/>
          <w:lang w:eastAsia="fr-FR"/>
        </w:rPr>
        <w:t xml:space="preserve">4. </w:t>
      </w:r>
      <w:r w:rsidR="007B3677" w:rsidRPr="000E0B4F"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r w:rsidR="007B3677" w:rsidRPr="000E0B4F"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 w:rsidR="007B3677" w:rsidRPr="000E0B4F"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 w:rsidR="007B3677" w:rsidRPr="000E0B4F"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 w:rsidR="007B3677" w:rsidRPr="000E0B4F"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 w:rsidR="007B3677" w:rsidRPr="000E0B4F"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 w:rsidR="007B3677" w:rsidRPr="000E0B4F"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 w:rsidR="007B3677" w:rsidRPr="000E0B4F"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 w:rsidR="007B3677" w:rsidRPr="000E0B4F"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 w:rsidR="007B3677" w:rsidRPr="000E0B4F"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 w:rsidR="007B3677" w:rsidRPr="000E0B4F"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 w:rsidR="007B3677" w:rsidRPr="000E0B4F"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 w:rsidR="007B3677" w:rsidRPr="000E0B4F"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 w:rsidR="007B3677" w:rsidRPr="000E0B4F"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 w:rsidR="007B3677" w:rsidRPr="000E0B4F"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 w:rsidR="007B3677" w:rsidRPr="000E0B4F"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 w:rsidR="007B3677" w:rsidRPr="000E0B4F"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 w:rsidR="007B3677" w:rsidRPr="000E0B4F"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 w:rsidR="007B3677" w:rsidRPr="000E0B4F"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 w:rsidR="007B3677" w:rsidRPr="000E0B4F"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 w:rsidR="007B3677" w:rsidRPr="000E0B4F"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 w:rsidR="007B3677" w:rsidRPr="000E0B4F"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 w:rsidR="007B3677" w:rsidRPr="000E0B4F"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 w:rsidR="007B3677" w:rsidRPr="000E0B4F"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 w:rsidR="007B3677" w:rsidRPr="000E0B4F"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 w:rsidR="007B3677" w:rsidRPr="000E0B4F"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 w:rsidR="007B3677" w:rsidRPr="000E0B4F"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 w:rsidR="007B3677" w:rsidRPr="000E0B4F"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 w:rsidR="007B3677" w:rsidRPr="000E0B4F"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 w:rsidR="007B3677" w:rsidRPr="000E0B4F"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 w:rsidR="007B3677" w:rsidRPr="000E0B4F"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 w:rsidR="007B3677" w:rsidRPr="000E0B4F"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 w:rsidR="007B3677" w:rsidRPr="000E0B4F"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 w:rsidR="007B3677" w:rsidRPr="000E0B4F"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 w:rsidR="007B3677" w:rsidRPr="000E0B4F"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 w:rsidR="007B3677" w:rsidRPr="000E0B4F"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 w:rsidR="007B3677" w:rsidRPr="000E0B4F"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 w:rsidR="007B3677" w:rsidRPr="000E0B4F"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 w:rsidR="007B3677" w:rsidRPr="000E0B4F"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 w:rsidR="007B3677" w:rsidRPr="000E0B4F"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 w:rsidR="007B3677" w:rsidRPr="000E0B4F"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>
        <w:rPr>
          <w:rFonts w:ascii="Sakkal Majalla" w:eastAsia="Times New Roman" w:hAnsi="Sakkal Majalla" w:cs="Sakkal Majalla"/>
          <w:sz w:val="28"/>
          <w:szCs w:val="28"/>
          <w:lang w:val="fr-FR" w:eastAsia="fr-FR"/>
        </w:rPr>
        <w:t>.</w:t>
      </w:r>
      <w:r w:rsidR="007B3677" w:rsidRPr="000E0B4F"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</w:p>
    <w:p w14:paraId="3041EE8C" w14:textId="2BA4A44A" w:rsidR="00014541" w:rsidRPr="000E0B4F" w:rsidRDefault="007B3677" w:rsidP="00013504">
      <w:pPr>
        <w:pStyle w:val="Paragraphedeliste"/>
        <w:numPr>
          <w:ilvl w:val="4"/>
          <w:numId w:val="12"/>
        </w:numPr>
        <w:bidi/>
        <w:spacing w:before="120" w:after="0" w:line="276" w:lineRule="auto"/>
        <w:ind w:left="0" w:firstLine="709"/>
        <w:contextualSpacing w:val="0"/>
        <w:jc w:val="both"/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</w:pPr>
      <w:r w:rsidRPr="000E0B4F">
        <w:rPr>
          <w:rFonts w:ascii="Sakkal Majalla" w:eastAsia="Times New Roman" w:hAnsi="Sakkal Majalla" w:cs="Sakkal Majalla"/>
          <w:b/>
          <w:bCs/>
          <w:i/>
          <w:iCs/>
          <w:sz w:val="28"/>
          <w:szCs w:val="28"/>
          <w:rtl/>
          <w:lang w:eastAsia="fr-FR"/>
        </w:rPr>
        <w:t>العنوان</w:t>
      </w:r>
      <w:r w:rsidRPr="000E0B4F">
        <w:rPr>
          <w:rFonts w:ascii="Sakkal Majalla" w:eastAsia="Sakkal Majalla" w:hAnsi="Sakkal Majalla" w:cs="Sakkal Majalla"/>
          <w:b/>
          <w:bCs/>
          <w:i/>
          <w:iCs/>
          <w:sz w:val="28"/>
          <w:szCs w:val="28"/>
          <w:rtl/>
          <w:lang w:eastAsia="fr-FR"/>
        </w:rPr>
        <w:t xml:space="preserve"> </w:t>
      </w:r>
      <w:r w:rsidRPr="000E0B4F">
        <w:rPr>
          <w:rFonts w:ascii="Sakkal Majalla" w:eastAsia="Times New Roman" w:hAnsi="Sakkal Majalla" w:cs="Sakkal Majalla"/>
          <w:b/>
          <w:bCs/>
          <w:i/>
          <w:iCs/>
          <w:sz w:val="28"/>
          <w:szCs w:val="28"/>
          <w:rtl/>
          <w:lang w:eastAsia="fr-FR"/>
        </w:rPr>
        <w:t>مستوى</w:t>
      </w:r>
      <w:r w:rsidRPr="000E0B4F">
        <w:rPr>
          <w:rFonts w:ascii="Sakkal Majalla" w:eastAsia="Sakkal Majalla" w:hAnsi="Sakkal Majalla" w:cs="Sakkal Majalla"/>
          <w:b/>
          <w:bCs/>
          <w:i/>
          <w:iCs/>
          <w:sz w:val="28"/>
          <w:szCs w:val="28"/>
          <w:rtl/>
          <w:lang w:eastAsia="fr-FR"/>
        </w:rPr>
        <w:t xml:space="preserve"> </w:t>
      </w:r>
      <w:r w:rsidRPr="000E0B4F">
        <w:rPr>
          <w:rFonts w:ascii="Sakkal Majalla" w:eastAsia="Times New Roman" w:hAnsi="Sakkal Majalla" w:cs="Sakkal Majalla"/>
          <w:b/>
          <w:bCs/>
          <w:i/>
          <w:iCs/>
          <w:sz w:val="28"/>
          <w:szCs w:val="28"/>
          <w:rtl/>
          <w:lang w:eastAsia="fr-FR"/>
        </w:rPr>
        <w:t xml:space="preserve">5. </w:t>
      </w:r>
      <w:r w:rsidRPr="000E0B4F"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r w:rsidRPr="000E0B4F"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 w:rsidRPr="000E0B4F"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 w:rsidRPr="000E0B4F"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 w:rsidRPr="000E0B4F"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 w:rsidRPr="000E0B4F"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 w:rsidRPr="000E0B4F"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 w:rsidRPr="000E0B4F"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 w:rsidRPr="000E0B4F"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 w:rsidR="005D6606"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 w:rsidR="005D6606"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 w:rsidR="005D6606"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 w:rsidR="005D6606"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 w:rsidR="005D6606"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 w:rsidR="005D6606"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 w:rsidR="005D6606"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 w:rsidR="005D6606"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 w:rsidR="005D6606"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 w:rsidR="005D6606"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 w:rsidR="005D6606" w:rsidRPr="005D6606"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 w:rsidR="005D6606"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 w:rsidR="005D6606"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 w:rsidR="005D6606"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 w:rsidR="005D6606"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 w:rsidR="005D6606"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 w:rsidR="005D6606"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 w:rsidR="005D6606"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 w:rsidR="005D6606"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 w:rsidR="005D6606"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 w:rsidR="005D6606"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 w:rsidR="005D6606"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 w:rsidR="005D6606"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 w:rsidR="005D6606"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 w:rsidR="005D6606"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 w:rsidR="005D6606"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 w:rsidR="005D6606"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 w:rsidR="005D6606"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 w:rsidR="005D6606"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 w:rsidR="005D6606"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 w:rsidR="005D6606">
        <w:rPr>
          <w:rFonts w:ascii="Sakkal Majalla" w:eastAsia="Sakkal Majalla" w:hAnsi="Sakkal Majalla" w:cs="Sakkal Majalla"/>
          <w:sz w:val="28"/>
          <w:szCs w:val="28"/>
          <w:rtl/>
          <w:lang w:eastAsia="fr-FR"/>
        </w:rPr>
        <w:t xml:space="preserve"> </w:t>
      </w:r>
      <w:proofErr w:type="spellStart"/>
      <w:r w:rsidR="005D6606"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>نص</w:t>
      </w:r>
      <w:proofErr w:type="spellEnd"/>
      <w:r w:rsidR="005D6606">
        <w:rPr>
          <w:rFonts w:ascii="Sakkal Majalla" w:eastAsia="Times New Roman" w:hAnsi="Sakkal Majalla" w:cs="Sakkal Majalla"/>
          <w:sz w:val="28"/>
          <w:szCs w:val="28"/>
          <w:lang w:val="fr-FR" w:eastAsia="fr-FR"/>
        </w:rPr>
        <w:t>.</w:t>
      </w:r>
    </w:p>
    <w:p w14:paraId="1BEB2327" w14:textId="2CABE910" w:rsidR="00014541" w:rsidRDefault="007B3677" w:rsidP="00013504">
      <w:pPr>
        <w:pStyle w:val="Paragraphedeliste1"/>
        <w:bidi/>
        <w:spacing w:before="120"/>
        <w:ind w:left="0"/>
        <w:rPr>
          <w:rFonts w:ascii="Sakkal Majalla" w:hAnsi="Sakkal Majalla" w:cs="Sakkal Majalla"/>
          <w:rtl/>
        </w:rPr>
      </w:pPr>
      <w:r>
        <w:rPr>
          <w:rFonts w:ascii="Sakkal Majalla" w:hAnsi="Sakkal Majalla" w:cs="Sakkal Majalla"/>
          <w:b/>
          <w:bCs/>
          <w:rtl/>
        </w:rPr>
        <w:t>مكتبة</w:t>
      </w:r>
      <w:r>
        <w:rPr>
          <w:rFonts w:ascii="Sakkal Majalla" w:eastAsia="Sakkal Majalla" w:hAnsi="Sakkal Majalla" w:cs="Sakkal Majalla"/>
          <w:b/>
          <w:bCs/>
          <w:rtl/>
        </w:rPr>
        <w:t xml:space="preserve"> </w:t>
      </w:r>
      <w:r>
        <w:rPr>
          <w:rFonts w:ascii="Sakkal Majalla" w:hAnsi="Sakkal Majalla" w:cs="Sakkal Majalla"/>
          <w:b/>
          <w:bCs/>
          <w:rtl/>
        </w:rPr>
        <w:t>الرموز</w:t>
      </w:r>
      <w:r>
        <w:rPr>
          <w:rFonts w:ascii="Sakkal Majalla" w:eastAsia="Sakkal Majalla" w:hAnsi="Sakkal Majalla" w:cs="Sakkal Majalla"/>
          <w:b/>
          <w:bCs/>
          <w:rtl/>
        </w:rPr>
        <w:t xml:space="preserve"> </w:t>
      </w:r>
      <w:r>
        <w:rPr>
          <w:rFonts w:ascii="Sakkal Majalla" w:hAnsi="Sakkal Majalla" w:cs="Sakkal Majalla"/>
          <w:b/>
          <w:bCs/>
          <w:rtl/>
        </w:rPr>
        <w:t>النقطية:</w:t>
      </w:r>
      <w:r>
        <w:rPr>
          <w:rFonts w:ascii="Sakkal Majalla" w:hAnsi="Sakkal Majalla" w:cs="Sakkal Majalla" w:hint="cs"/>
          <w:b/>
          <w:bCs/>
          <w:rtl/>
        </w:rPr>
        <w:t xml:space="preserve"> </w:t>
      </w:r>
      <w:r>
        <w:rPr>
          <w:rFonts w:ascii="Sakkal Majalla" w:hAnsi="Sakkal Majalla" w:cs="Sakkal Majalla"/>
          <w:rtl/>
        </w:rPr>
        <w:t>استخدم</w:t>
      </w:r>
      <w:r>
        <w:rPr>
          <w:rFonts w:ascii="Sakkal Majalla" w:eastAsia="Sakkal Majalla" w:hAnsi="Sakkal Majalla" w:cs="Sakkal Majalla"/>
          <w:rtl/>
        </w:rPr>
        <w:t xml:space="preserve"> </w:t>
      </w:r>
      <w:r>
        <w:rPr>
          <w:rFonts w:ascii="Sakkal Majalla" w:hAnsi="Sakkal Majalla" w:cs="Sakkal Majalla"/>
          <w:rtl/>
        </w:rPr>
        <w:t>تعداد</w:t>
      </w:r>
      <w:r>
        <w:rPr>
          <w:rFonts w:ascii="Sakkal Majalla" w:eastAsia="Sakkal Majalla" w:hAnsi="Sakkal Majalla" w:cs="Sakkal Majalla"/>
          <w:rtl/>
        </w:rPr>
        <w:t xml:space="preserve"> </w:t>
      </w:r>
      <w:r>
        <w:rPr>
          <w:rFonts w:ascii="Sakkal Majalla" w:hAnsi="Sakkal Majalla" w:cs="Sakkal Majalla"/>
          <w:rtl/>
        </w:rPr>
        <w:t>نقطي</w:t>
      </w:r>
      <w:r>
        <w:rPr>
          <w:rFonts w:ascii="Sakkal Majalla" w:eastAsia="Sakkal Majalla" w:hAnsi="Sakkal Majalla" w:cs="Sakkal Majalla"/>
          <w:rtl/>
        </w:rPr>
        <w:t xml:space="preserve"> </w:t>
      </w:r>
      <w:r>
        <w:rPr>
          <w:rFonts w:ascii="Sakkal Majalla" w:hAnsi="Sakkal Majalla" w:cs="Sakkal Majalla"/>
          <w:rtl/>
        </w:rPr>
        <w:t>دائري</w:t>
      </w:r>
      <w:r>
        <w:rPr>
          <w:rFonts w:ascii="Sakkal Majalla" w:eastAsia="Sakkal Majalla" w:hAnsi="Sakkal Majalla" w:cs="Sakkal Majalla"/>
          <w:rtl/>
        </w:rPr>
        <w:t xml:space="preserve"> </w:t>
      </w:r>
      <w:r>
        <w:rPr>
          <w:rFonts w:ascii="Sakkal Majalla" w:hAnsi="Sakkal Majalla" w:cs="Sakkal Majalla"/>
          <w:rtl/>
        </w:rPr>
        <w:t>صغير.</w:t>
      </w:r>
    </w:p>
    <w:p w14:paraId="1512B1B6" w14:textId="3DAE3D72" w:rsidR="00014541" w:rsidRDefault="007B3677" w:rsidP="00E942F6">
      <w:pPr>
        <w:pStyle w:val="Paragraphedeliste1"/>
        <w:numPr>
          <w:ilvl w:val="0"/>
          <w:numId w:val="2"/>
        </w:numPr>
        <w:bidi/>
        <w:ind w:left="284" w:hanging="142"/>
        <w:rPr>
          <w:rFonts w:ascii="Sakkal Majalla" w:hAnsi="Sakkal Majalla" w:cs="Sakkal Majalla"/>
          <w:b/>
          <w:bCs/>
          <w:color w:val="000000"/>
          <w:rtl/>
        </w:rPr>
      </w:pPr>
      <w:r>
        <w:rPr>
          <w:rFonts w:ascii="Sakkal Majalla" w:hAnsi="Sakkal Majalla" w:cs="Sakkal Majalla"/>
          <w:rtl/>
        </w:rPr>
        <w:t>العنصر</w:t>
      </w:r>
      <w:r>
        <w:rPr>
          <w:rFonts w:ascii="Sakkal Majalla" w:eastAsia="Sakkal Majalla" w:hAnsi="Sakkal Majalla" w:cs="Sakkal Majalla"/>
          <w:rtl/>
        </w:rPr>
        <w:t xml:space="preserve"> </w:t>
      </w:r>
      <w:r w:rsidR="00904A18">
        <w:rPr>
          <w:rFonts w:ascii="Sakkal Majalla" w:hAnsi="Sakkal Majalla" w:cs="Sakkal Majalla"/>
          <w:lang w:val="fr-FR"/>
        </w:rPr>
        <w:t>1</w:t>
      </w:r>
      <w:r>
        <w:rPr>
          <w:rFonts w:ascii="Sakkal Majalla" w:hAnsi="Sakkal Majalla" w:cs="Sakkal Majalla"/>
          <w:rtl/>
        </w:rPr>
        <w:t xml:space="preserve">. </w:t>
      </w:r>
      <w:r>
        <w:rPr>
          <w:rFonts w:ascii="Sakkal Majalla" w:hAnsi="Sakkal Majalla" w:cs="Sakkal Majalla"/>
          <w:color w:val="FF0000"/>
          <w:rtl/>
        </w:rPr>
        <w:t>(</w:t>
      </w:r>
      <w:r w:rsidR="00F370DC" w:rsidRPr="00F370DC">
        <w:rPr>
          <w:rFonts w:ascii="Sakkal Majalla" w:hAnsi="Sakkal Majalla" w:cs="Sakkal Majalla"/>
          <w:color w:val="FF0000"/>
          <w:rtl/>
          <w:lang w:val="fr-FR"/>
        </w:rPr>
        <w:t>ضع</w:t>
      </w:r>
      <w:r w:rsidR="00F370DC" w:rsidRPr="00F370DC">
        <w:rPr>
          <w:rFonts w:ascii="Sakkal Majalla" w:hAnsi="Sakkal Majalla" w:cs="Sakkal Majalla"/>
          <w:color w:val="FF0000"/>
          <w:lang w:val="fr-FR"/>
        </w:rPr>
        <w:t xml:space="preserve"> </w:t>
      </w:r>
      <w:r w:rsidR="00F370DC" w:rsidRPr="00F370DC">
        <w:rPr>
          <w:rFonts w:ascii="Sakkal Majalla" w:hAnsi="Sakkal Majalla" w:cs="Sakkal Majalla"/>
          <w:color w:val="FF0000"/>
          <w:rtl/>
          <w:lang w:val="fr-FR"/>
        </w:rPr>
        <w:t>المرجع</w:t>
      </w:r>
      <w:r w:rsidR="00F370DC" w:rsidRPr="00F370DC">
        <w:rPr>
          <w:rFonts w:ascii="Sakkal Majalla" w:hAnsi="Sakkal Majalla" w:cs="Sakkal Majalla"/>
          <w:color w:val="FF0000"/>
          <w:lang w:val="fr-FR"/>
        </w:rPr>
        <w:t xml:space="preserve"> </w:t>
      </w:r>
      <w:r w:rsidR="00F370DC" w:rsidRPr="00F370DC">
        <w:rPr>
          <w:rFonts w:ascii="Sakkal Majalla" w:hAnsi="Sakkal Majalla" w:cs="Sakkal Majalla"/>
          <w:color w:val="FF0000"/>
          <w:rtl/>
          <w:lang w:val="fr-FR"/>
        </w:rPr>
        <w:t>على</w:t>
      </w:r>
      <w:r w:rsidR="00F370DC" w:rsidRPr="00F370DC">
        <w:rPr>
          <w:rFonts w:ascii="Sakkal Majalla" w:hAnsi="Sakkal Majalla" w:cs="Sakkal Majalla"/>
          <w:color w:val="FF0000"/>
          <w:lang w:val="fr-FR"/>
        </w:rPr>
        <w:t xml:space="preserve"> </w:t>
      </w:r>
      <w:r w:rsidR="00F370DC" w:rsidRPr="00F370DC">
        <w:rPr>
          <w:rFonts w:ascii="Sakkal Majalla" w:hAnsi="Sakkal Majalla" w:cs="Sakkal Majalla"/>
          <w:color w:val="FF0000"/>
          <w:rtl/>
          <w:lang w:val="fr-FR"/>
        </w:rPr>
        <w:t>نفس</w:t>
      </w:r>
      <w:r w:rsidR="00F370DC" w:rsidRPr="00F370DC">
        <w:rPr>
          <w:rFonts w:ascii="Sakkal Majalla" w:hAnsi="Sakkal Majalla" w:cs="Sakkal Majalla"/>
          <w:color w:val="FF0000"/>
          <w:lang w:val="fr-FR"/>
        </w:rPr>
        <w:t xml:space="preserve"> </w:t>
      </w:r>
      <w:r w:rsidR="00F370DC" w:rsidRPr="00F370DC">
        <w:rPr>
          <w:rFonts w:ascii="Sakkal Majalla" w:hAnsi="Sakkal Majalla" w:cs="Sakkal Majalla"/>
          <w:color w:val="FF0000"/>
          <w:rtl/>
          <w:lang w:val="fr-FR"/>
        </w:rPr>
        <w:t xml:space="preserve">السطر </w:t>
      </w:r>
      <w:r>
        <w:rPr>
          <w:rFonts w:ascii="Sakkal Majalla" w:hAnsi="Sakkal Majalla" w:cs="Sakkal Majalla"/>
          <w:color w:val="FF0000"/>
          <w:rtl/>
        </w:rPr>
        <w:t>في</w:t>
      </w:r>
      <w:r>
        <w:rPr>
          <w:rFonts w:ascii="Sakkal Majalla" w:eastAsia="Sakkal Majalla" w:hAnsi="Sakkal Majalla" w:cs="Sakkal Majalla"/>
          <w:color w:val="FF0000"/>
          <w:rtl/>
        </w:rPr>
        <w:t xml:space="preserve"> </w:t>
      </w:r>
      <w:r>
        <w:rPr>
          <w:rFonts w:ascii="Sakkal Majalla" w:hAnsi="Sakkal Majalla" w:cs="Sakkal Majalla"/>
          <w:color w:val="FF0000"/>
          <w:rtl/>
        </w:rPr>
        <w:t>نهاية</w:t>
      </w:r>
      <w:r>
        <w:rPr>
          <w:rFonts w:ascii="Sakkal Majalla" w:eastAsia="Sakkal Majalla" w:hAnsi="Sakkal Majalla" w:cs="Sakkal Majalla"/>
          <w:color w:val="FF0000"/>
          <w:rtl/>
        </w:rPr>
        <w:t xml:space="preserve"> </w:t>
      </w:r>
      <w:r w:rsidR="00465836">
        <w:rPr>
          <w:rFonts w:ascii="Sakkal Majalla" w:hAnsi="Sakkal Majalla" w:cs="Sakkal Majalla" w:hint="cs"/>
          <w:color w:val="FF0000"/>
          <w:rtl/>
        </w:rPr>
        <w:t>القائمة</w:t>
      </w:r>
      <w:r w:rsidR="00904A18" w:rsidRPr="00904A18">
        <w:rPr>
          <w:rFonts w:ascii="Sakkal Majalla" w:hAnsi="Sakkal Majalla" w:cs="Sakkal Majalla"/>
          <w:color w:val="FF0000"/>
          <w:lang w:val="fr-FR"/>
        </w:rPr>
        <w:t xml:space="preserve"> </w:t>
      </w:r>
      <w:r w:rsidR="00F370DC">
        <w:rPr>
          <w:rFonts w:ascii="Sakkal Majalla" w:eastAsia="Sakkal Majalla" w:hAnsi="Sakkal Majalla" w:cs="Sakkal Majalla" w:hint="cs"/>
          <w:color w:val="FF0000"/>
          <w:rtl/>
        </w:rPr>
        <w:t>حجم</w:t>
      </w:r>
      <w:r w:rsidR="00F370DC" w:rsidRPr="00904A18">
        <w:rPr>
          <w:rFonts w:ascii="Sakkal Majalla" w:hAnsi="Sakkal Majalla" w:cs="Sakkal Majalla"/>
          <w:color w:val="FF0000"/>
          <w:lang w:val="fr-FR"/>
        </w:rPr>
        <w:t xml:space="preserve"> </w:t>
      </w:r>
      <w:r w:rsidR="00465836" w:rsidRPr="00904A18">
        <w:rPr>
          <w:rFonts w:ascii="Sakkal Majalla" w:hAnsi="Sakkal Majalla" w:cs="Sakkal Majalla"/>
          <w:color w:val="FF0000"/>
          <w:rtl/>
          <w:lang w:val="fr-FR"/>
        </w:rPr>
        <w:t>الخط</w:t>
      </w:r>
      <w:r w:rsidR="00465836">
        <w:rPr>
          <w:rFonts w:ascii="Sakkal Majalla" w:hAnsi="Sakkal Majalla" w:cs="Sakkal Majalla"/>
          <w:color w:val="FF0000"/>
          <w:lang w:val="fr-FR"/>
        </w:rPr>
        <w:t xml:space="preserve"> </w:t>
      </w:r>
      <w:r>
        <w:rPr>
          <w:rFonts w:ascii="Sakkal Majalla" w:hAnsi="Sakkal Majalla" w:cs="Sakkal Majalla"/>
          <w:color w:val="FF0000"/>
          <w:lang w:val="fr-FR"/>
        </w:rPr>
        <w:t>12</w:t>
      </w:r>
      <w:r>
        <w:rPr>
          <w:rFonts w:ascii="Sakkal Majalla" w:hAnsi="Sakkal Majalla" w:cs="Sakkal Majalla"/>
          <w:color w:val="FF0000"/>
          <w:rtl/>
        </w:rPr>
        <w:t>)</w:t>
      </w:r>
    </w:p>
    <w:p w14:paraId="0938507D" w14:textId="7B50F1BD" w:rsidR="00014541" w:rsidRDefault="007B3677" w:rsidP="00013504">
      <w:pPr>
        <w:bidi/>
        <w:spacing w:before="120" w:after="120" w:line="240" w:lineRule="auto"/>
        <w:rPr>
          <w:rFonts w:ascii="Sakkal Majalla" w:eastAsia="Times New Roman" w:hAnsi="Sakkal Majalla" w:cs="Sakkal Majalla"/>
          <w:b/>
          <w:bCs/>
          <w:sz w:val="28"/>
          <w:szCs w:val="28"/>
          <w:rtl/>
          <w:lang w:eastAsia="fr-FR"/>
        </w:rPr>
      </w:pPr>
      <w:proofErr w:type="gramStart"/>
      <w:r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  <w:t>الأمثلة</w:t>
      </w:r>
      <w:r>
        <w:rPr>
          <w:rFonts w:ascii="Sakkal Majalla" w:eastAsia="Sakkal Majalla" w:hAnsi="Sakkal Majalla" w:cs="Sakkal Majalla"/>
          <w:color w:val="FF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b/>
          <w:bCs/>
          <w:sz w:val="28"/>
          <w:szCs w:val="28"/>
          <w:rtl/>
        </w:rPr>
        <w:t>:</w:t>
      </w:r>
      <w:proofErr w:type="gramEnd"/>
      <w:r>
        <w:rPr>
          <w:rFonts w:ascii="Sakkal Majalla" w:hAnsi="Sakkal Majalla" w:cs="Sakkal Majalla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FF0000"/>
          <w:sz w:val="28"/>
          <w:szCs w:val="28"/>
          <w:rtl/>
        </w:rPr>
        <w:t>يجب</w:t>
      </w:r>
      <w:r>
        <w:rPr>
          <w:rFonts w:ascii="Sakkal Majalla" w:eastAsia="Sakkal Majalla" w:hAnsi="Sakkal Majalla" w:cs="Sakkal Majalla"/>
          <w:color w:val="FF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FF0000"/>
          <w:sz w:val="28"/>
          <w:szCs w:val="28"/>
          <w:rtl/>
        </w:rPr>
        <w:t>ترقيم</w:t>
      </w:r>
      <w:r w:rsidR="00136891" w:rsidRPr="00136891">
        <w:rPr>
          <w:rFonts w:ascii="Sakkal Majalla" w:hAnsi="Sakkal Majalla" w:cs="Sakkal Majalla"/>
          <w:color w:val="FF0000"/>
          <w:sz w:val="28"/>
          <w:szCs w:val="28"/>
          <w:rtl/>
        </w:rPr>
        <w:t>ها</w:t>
      </w:r>
      <w:r>
        <w:rPr>
          <w:rFonts w:ascii="Sakkal Majalla" w:hAnsi="Sakkal Majalla" w:cs="Sakkal Majalla"/>
          <w:color w:val="FF0000"/>
          <w:sz w:val="28"/>
          <w:szCs w:val="28"/>
          <w:rtl/>
        </w:rPr>
        <w:t>.</w:t>
      </w:r>
    </w:p>
    <w:p w14:paraId="507475D2" w14:textId="0A5F6668" w:rsidR="00014541" w:rsidRPr="00387E91" w:rsidRDefault="007B3677" w:rsidP="00013504">
      <w:pPr>
        <w:bidi/>
        <w:spacing w:after="0" w:line="240" w:lineRule="auto"/>
        <w:rPr>
          <w:rFonts w:ascii="Sakkal Majalla" w:eastAsia="Times New Roman" w:hAnsi="Sakkal Majalla" w:cs="Sakkal Majalla"/>
          <w:color w:val="FF0000"/>
          <w:sz w:val="28"/>
          <w:szCs w:val="28"/>
          <w:lang w:val="fr-FR" w:eastAsia="fr-FR"/>
        </w:rPr>
      </w:pPr>
      <w:r>
        <w:rPr>
          <w:rFonts w:ascii="Sakkal Majalla" w:eastAsia="Times New Roman" w:hAnsi="Sakkal Majalla" w:cs="Sakkal Majalla"/>
          <w:b/>
          <w:bCs/>
          <w:sz w:val="28"/>
          <w:szCs w:val="28"/>
          <w:rtl/>
          <w:lang w:eastAsia="fr-FR"/>
        </w:rPr>
        <w:t>الجداول</w:t>
      </w:r>
      <w:r>
        <w:rPr>
          <w:rFonts w:ascii="Sakkal Majalla" w:eastAsia="Sakkal Majalla" w:hAnsi="Sakkal Majalla" w:cs="Sakkal Majalla"/>
          <w:b/>
          <w:bCs/>
          <w:sz w:val="28"/>
          <w:szCs w:val="28"/>
          <w:rtl/>
          <w:lang w:eastAsia="fr-FR"/>
        </w:rPr>
        <w:t xml:space="preserve"> </w:t>
      </w:r>
      <w:r>
        <w:rPr>
          <w:rFonts w:ascii="Sakkal Majalla" w:eastAsia="Times New Roman" w:hAnsi="Sakkal Majalla" w:cs="Sakkal Majalla"/>
          <w:b/>
          <w:bCs/>
          <w:sz w:val="28"/>
          <w:szCs w:val="28"/>
          <w:rtl/>
          <w:lang w:eastAsia="fr-FR"/>
        </w:rPr>
        <w:t>والأشكال:</w:t>
      </w:r>
      <w:r>
        <w:rPr>
          <w:rFonts w:ascii="Sakkal Majalla" w:eastAsia="Times New Roman" w:hAnsi="Sakkal Majalla" w:cs="Sakkal Majalla"/>
          <w:sz w:val="28"/>
          <w:szCs w:val="28"/>
          <w:rtl/>
          <w:lang w:eastAsia="fr-FR"/>
        </w:rPr>
        <w:t xml:space="preserve"> </w:t>
      </w:r>
    </w:p>
    <w:p w14:paraId="0F5B615A" w14:textId="77777777" w:rsidR="00014541" w:rsidRPr="00013504" w:rsidRDefault="007B3677">
      <w:pPr>
        <w:pStyle w:val="Tablecaption"/>
        <w:bidi/>
        <w:rPr>
          <w:i/>
          <w:iCs/>
          <w:lang w:val="fr-FR"/>
        </w:rPr>
      </w:pPr>
      <w:r>
        <w:rPr>
          <w:rFonts w:ascii="Sakkal Majalla" w:hAnsi="Sakkal Majalla" w:cs="Sakkal Majalla"/>
          <w:sz w:val="28"/>
          <w:szCs w:val="28"/>
          <w:rtl/>
        </w:rPr>
        <w:t>الجدول</w:t>
      </w:r>
      <w:r>
        <w:rPr>
          <w:rFonts w:ascii="Sakkal Majalla" w:eastAsia="Sakkal Majalla" w:hAnsi="Sakkal Majalla" w:cs="Sakkal Majalla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sz w:val="28"/>
          <w:szCs w:val="28"/>
          <w:rtl/>
        </w:rPr>
        <w:t>1</w:t>
      </w:r>
    </w:p>
    <w:p w14:paraId="075674FD" w14:textId="77777777" w:rsidR="00AF64E6" w:rsidRPr="00AF64E6" w:rsidRDefault="00AF64E6" w:rsidP="00AF64E6">
      <w:pPr>
        <w:pStyle w:val="Paragraph"/>
        <w:rPr>
          <w:i/>
          <w:iCs/>
          <w:lang w:val="fr-FR"/>
        </w:rPr>
      </w:pPr>
      <w:r w:rsidRPr="00AF64E6">
        <w:rPr>
          <w:rFonts w:hint="cs"/>
          <w:i/>
          <w:iCs/>
          <w:rtl/>
          <w:lang w:bidi="ar-SA"/>
        </w:rPr>
        <w:t>جدول تحليلي</w:t>
      </w:r>
    </w:p>
    <w:tbl>
      <w:tblPr>
        <w:bidiVisual/>
        <w:tblW w:w="0" w:type="auto"/>
        <w:tblInd w:w="79" w:type="dxa"/>
        <w:tblLayout w:type="fixed"/>
        <w:tblLook w:val="0000" w:firstRow="0" w:lastRow="0" w:firstColumn="0" w:lastColumn="0" w:noHBand="0" w:noVBand="0"/>
      </w:tblPr>
      <w:tblGrid>
        <w:gridCol w:w="1652"/>
        <w:gridCol w:w="1367"/>
        <w:gridCol w:w="1591"/>
        <w:gridCol w:w="1382"/>
      </w:tblGrid>
      <w:tr w:rsidR="00014541" w14:paraId="5A54D29B" w14:textId="77777777" w:rsidTr="005140C8">
        <w:trPr>
          <w:trHeight w:val="235"/>
        </w:trPr>
        <w:tc>
          <w:tcPr>
            <w:tcW w:w="165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015304" w14:textId="77777777" w:rsidR="00014541" w:rsidRDefault="007B3677">
            <w:pPr>
              <w:pStyle w:val="Paragraph"/>
              <w:rPr>
                <w:rtl/>
                <w:lang w:bidi="ar-SA"/>
              </w:rPr>
            </w:pPr>
            <w:r>
              <w:rPr>
                <w:b/>
                <w:bCs/>
                <w:rtl/>
                <w:lang w:bidi="ar-SA"/>
              </w:rPr>
              <w:t>تعريف</w:t>
            </w:r>
          </w:p>
        </w:tc>
        <w:tc>
          <w:tcPr>
            <w:tcW w:w="13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DAAEE6" w14:textId="77777777" w:rsidR="00014541" w:rsidRDefault="007B3677">
            <w:pPr>
              <w:pStyle w:val="Paragraphfirst"/>
              <w:rPr>
                <w:rtl/>
              </w:rPr>
            </w:pPr>
            <w:r>
              <w:rPr>
                <w:b/>
                <w:bCs/>
                <w:rtl/>
              </w:rPr>
              <w:t>الفئة</w:t>
            </w:r>
            <w:r>
              <w:rPr>
                <w:rFonts w:hint="cs"/>
                <w:b/>
                <w:bCs/>
                <w:rtl/>
              </w:rPr>
              <w:t>1</w:t>
            </w:r>
          </w:p>
        </w:tc>
        <w:tc>
          <w:tcPr>
            <w:tcW w:w="1591" w:type="dxa"/>
            <w:tcBorders>
              <w:bottom w:val="single" w:sz="4" w:space="0" w:color="000000"/>
            </w:tcBorders>
            <w:shd w:val="clear" w:color="auto" w:fill="auto"/>
          </w:tcPr>
          <w:p w14:paraId="00747D82" w14:textId="77777777" w:rsidR="00014541" w:rsidRDefault="007B3677">
            <w:pPr>
              <w:pStyle w:val="Paragraphfirst"/>
              <w:rPr>
                <w:rtl/>
              </w:rPr>
            </w:pPr>
            <w:r>
              <w:rPr>
                <w:b/>
                <w:bCs/>
                <w:rtl/>
              </w:rPr>
              <w:t>الفئة</w:t>
            </w:r>
            <w:r>
              <w:rPr>
                <w:rFonts w:eastAsia="Sakkal Majalla"/>
                <w:b/>
                <w:bCs/>
                <w:rtl/>
              </w:rPr>
              <w:t xml:space="preserve"> </w:t>
            </w:r>
            <w:r>
              <w:rPr>
                <w:b/>
                <w:bCs/>
                <w:rtl/>
              </w:rPr>
              <w:t>2</w:t>
            </w:r>
          </w:p>
        </w:tc>
        <w:tc>
          <w:tcPr>
            <w:tcW w:w="1382" w:type="dxa"/>
            <w:tcBorders>
              <w:bottom w:val="single" w:sz="4" w:space="0" w:color="000000"/>
            </w:tcBorders>
            <w:shd w:val="clear" w:color="auto" w:fill="auto"/>
          </w:tcPr>
          <w:p w14:paraId="0FFF9070" w14:textId="77777777" w:rsidR="00014541" w:rsidRDefault="007B3677">
            <w:pPr>
              <w:pStyle w:val="Paragraphfirst"/>
              <w:rPr>
                <w:rtl/>
              </w:rPr>
            </w:pPr>
            <w:r>
              <w:rPr>
                <w:b/>
                <w:bCs/>
                <w:rtl/>
              </w:rPr>
              <w:t>الفئة</w:t>
            </w:r>
            <w:r>
              <w:rPr>
                <w:rFonts w:eastAsia="Sakkal Majalla"/>
                <w:b/>
                <w:bCs/>
                <w:rtl/>
              </w:rPr>
              <w:t xml:space="preserve"> </w:t>
            </w:r>
            <w:r>
              <w:rPr>
                <w:b/>
                <w:bCs/>
                <w:rtl/>
              </w:rPr>
              <w:t>3</w:t>
            </w:r>
          </w:p>
        </w:tc>
      </w:tr>
      <w:tr w:rsidR="00014541" w14:paraId="3E341362" w14:textId="77777777" w:rsidTr="005140C8">
        <w:trPr>
          <w:trHeight w:val="1195"/>
        </w:trPr>
        <w:tc>
          <w:tcPr>
            <w:tcW w:w="165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207950" w14:textId="77777777" w:rsidR="00014541" w:rsidRDefault="007B3677">
            <w:pPr>
              <w:pStyle w:val="Paragraph"/>
              <w:spacing w:line="240" w:lineRule="auto"/>
              <w:rPr>
                <w:b/>
                <w:bCs/>
                <w:rtl/>
                <w:lang w:bidi="ar-SA"/>
              </w:rPr>
            </w:pPr>
            <w:r>
              <w:rPr>
                <w:rtl/>
                <w:lang w:bidi="ar-SA"/>
              </w:rPr>
              <w:t>ا</w:t>
            </w:r>
          </w:p>
          <w:p w14:paraId="0FDAAA90" w14:textId="77777777" w:rsidR="00014541" w:rsidRDefault="007B3677">
            <w:pPr>
              <w:pStyle w:val="Paragraph"/>
              <w:spacing w:line="240" w:lineRule="auto"/>
              <w:rPr>
                <w:rFonts w:eastAsia="Sakkal Majalla"/>
                <w:b/>
                <w:bCs/>
                <w:rtl/>
              </w:rPr>
            </w:pPr>
            <w:r>
              <w:rPr>
                <w:b/>
                <w:bCs/>
                <w:rtl/>
                <w:lang w:bidi="ar-SA"/>
              </w:rPr>
              <w:t>ب</w:t>
            </w:r>
          </w:p>
          <w:p w14:paraId="451B35E7" w14:textId="3707F984" w:rsidR="00014541" w:rsidRPr="005140C8" w:rsidRDefault="007B3677">
            <w:pPr>
              <w:pStyle w:val="Paragraph"/>
              <w:spacing w:line="240" w:lineRule="auto"/>
              <w:rPr>
                <w:b/>
                <w:bCs/>
                <w:lang w:val="fr-FR" w:bidi="ar-SA"/>
              </w:rPr>
            </w:pPr>
            <w:r>
              <w:rPr>
                <w:b/>
                <w:bCs/>
                <w:rtl/>
                <w:lang w:bidi="ar-SA"/>
              </w:rPr>
              <w:t>ت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EFBD2E" w14:textId="77777777" w:rsidR="00014541" w:rsidRDefault="007B3677">
            <w:pPr>
              <w:pStyle w:val="Paragraph"/>
              <w:spacing w:line="240" w:lineRule="auto"/>
              <w:rPr>
                <w:rtl/>
                <w:lang w:bidi="ar-SA"/>
              </w:rPr>
            </w:pPr>
            <w:r>
              <w:rPr>
                <w:rtl/>
                <w:lang w:bidi="ar-SA"/>
              </w:rPr>
              <w:t>ق</w:t>
            </w:r>
          </w:p>
          <w:p w14:paraId="6B395484" w14:textId="77777777" w:rsidR="00014541" w:rsidRDefault="007B3677">
            <w:pPr>
              <w:pStyle w:val="Paragraph"/>
              <w:spacing w:line="240" w:lineRule="auto"/>
              <w:rPr>
                <w:rtl/>
                <w:lang w:bidi="ar-SA"/>
              </w:rPr>
            </w:pPr>
            <w:r>
              <w:rPr>
                <w:rtl/>
                <w:lang w:bidi="ar-SA"/>
              </w:rPr>
              <w:t>ل</w:t>
            </w:r>
          </w:p>
          <w:p w14:paraId="00AFE35B" w14:textId="2E50ACF5" w:rsidR="00014541" w:rsidRPr="005140C8" w:rsidRDefault="007B3677">
            <w:pPr>
              <w:pStyle w:val="Paragraph"/>
              <w:spacing w:line="240" w:lineRule="auto"/>
              <w:rPr>
                <w:lang w:val="fr-FR" w:bidi="ar-SA"/>
              </w:rPr>
            </w:pPr>
            <w:r>
              <w:rPr>
                <w:rtl/>
                <w:lang w:bidi="ar-SA"/>
              </w:rPr>
              <w:t>ت</w:t>
            </w:r>
          </w:p>
        </w:tc>
        <w:tc>
          <w:tcPr>
            <w:tcW w:w="159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6B1D5D9" w14:textId="77777777" w:rsidR="00014541" w:rsidRDefault="007B3677">
            <w:pPr>
              <w:pStyle w:val="Paragraph"/>
              <w:spacing w:line="240" w:lineRule="auto"/>
              <w:rPr>
                <w:rtl/>
                <w:lang w:bidi="ar-SA"/>
              </w:rPr>
            </w:pPr>
            <w:r>
              <w:rPr>
                <w:rtl/>
                <w:lang w:bidi="ar-SA"/>
              </w:rPr>
              <w:t>ه</w:t>
            </w:r>
          </w:p>
          <w:p w14:paraId="1F65E417" w14:textId="77777777" w:rsidR="00014541" w:rsidRDefault="007B3677">
            <w:pPr>
              <w:pStyle w:val="Paragraph"/>
              <w:spacing w:line="240" w:lineRule="auto"/>
              <w:rPr>
                <w:rtl/>
                <w:lang w:bidi="ar-SA"/>
              </w:rPr>
            </w:pPr>
            <w:r>
              <w:rPr>
                <w:rtl/>
                <w:lang w:bidi="ar-SA"/>
              </w:rPr>
              <w:t>د</w:t>
            </w:r>
          </w:p>
          <w:p w14:paraId="53F899BD" w14:textId="1949E7D1" w:rsidR="00014541" w:rsidRPr="005140C8" w:rsidRDefault="007B3677">
            <w:pPr>
              <w:pStyle w:val="Paragraph"/>
              <w:spacing w:line="240" w:lineRule="auto"/>
              <w:rPr>
                <w:lang w:val="fr-FR" w:bidi="ar-SA"/>
              </w:rPr>
            </w:pPr>
            <w:r>
              <w:rPr>
                <w:rtl/>
                <w:lang w:bidi="ar-SA"/>
              </w:rPr>
              <w:t>م</w:t>
            </w:r>
          </w:p>
        </w:tc>
        <w:tc>
          <w:tcPr>
            <w:tcW w:w="138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32EB990" w14:textId="77777777" w:rsidR="00014541" w:rsidRDefault="007B3677">
            <w:pPr>
              <w:pStyle w:val="Paragraph"/>
              <w:spacing w:line="240" w:lineRule="auto"/>
              <w:rPr>
                <w:rtl/>
                <w:lang w:bidi="ar-SA"/>
              </w:rPr>
            </w:pPr>
            <w:r>
              <w:rPr>
                <w:rtl/>
                <w:lang w:bidi="ar-SA"/>
              </w:rPr>
              <w:t>في</w:t>
            </w:r>
          </w:p>
          <w:p w14:paraId="32916AE2" w14:textId="77777777" w:rsidR="00014541" w:rsidRDefault="007B3677">
            <w:pPr>
              <w:pStyle w:val="Paragraph"/>
              <w:spacing w:line="240" w:lineRule="auto"/>
              <w:rPr>
                <w:rtl/>
                <w:lang w:bidi="ar-SA"/>
              </w:rPr>
            </w:pPr>
            <w:r>
              <w:rPr>
                <w:rtl/>
                <w:lang w:bidi="ar-SA"/>
              </w:rPr>
              <w:t>ن</w:t>
            </w:r>
          </w:p>
          <w:p w14:paraId="0C29E49D" w14:textId="75F8BFDD" w:rsidR="00014541" w:rsidRPr="005140C8" w:rsidRDefault="007B3677">
            <w:pPr>
              <w:pStyle w:val="Paragraph"/>
              <w:spacing w:line="240" w:lineRule="auto"/>
              <w:rPr>
                <w:lang w:val="fr-FR" w:bidi="ar-SA"/>
              </w:rPr>
            </w:pPr>
            <w:r>
              <w:rPr>
                <w:rtl/>
                <w:lang w:bidi="ar-SA"/>
              </w:rPr>
              <w:t>ص</w:t>
            </w:r>
          </w:p>
        </w:tc>
      </w:tr>
      <w:tr w:rsidR="00014541" w14:paraId="0CC648DB" w14:textId="77777777" w:rsidTr="005140C8">
        <w:trPr>
          <w:trHeight w:val="261"/>
        </w:trPr>
        <w:tc>
          <w:tcPr>
            <w:tcW w:w="1652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6ED860DA" w14:textId="77777777" w:rsidR="00014541" w:rsidRDefault="007B3677">
            <w:pPr>
              <w:pStyle w:val="Paragraph"/>
              <w:spacing w:line="240" w:lineRule="auto"/>
              <w:rPr>
                <w:rtl/>
                <w:lang w:bidi="ar-SA"/>
              </w:rPr>
            </w:pPr>
            <w:r>
              <w:rPr>
                <w:b/>
                <w:bCs/>
                <w:rtl/>
                <w:lang w:bidi="ar-SA"/>
              </w:rPr>
              <w:t>نتيجة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E088B9E" w14:textId="77777777" w:rsidR="00014541" w:rsidRDefault="007B3677">
            <w:pPr>
              <w:pStyle w:val="Paragraphfirst"/>
              <w:spacing w:line="240" w:lineRule="auto"/>
              <w:rPr>
                <w:rtl/>
              </w:rPr>
            </w:pPr>
            <w:r>
              <w:rPr>
                <w:rtl/>
              </w:rPr>
              <w:t>س</w:t>
            </w:r>
          </w:p>
        </w:tc>
        <w:tc>
          <w:tcPr>
            <w:tcW w:w="1591" w:type="dxa"/>
            <w:tcBorders>
              <w:top w:val="single" w:sz="4" w:space="0" w:color="000000"/>
            </w:tcBorders>
            <w:shd w:val="clear" w:color="auto" w:fill="auto"/>
          </w:tcPr>
          <w:p w14:paraId="28E1397D" w14:textId="77777777" w:rsidR="00014541" w:rsidRDefault="007B3677">
            <w:pPr>
              <w:pStyle w:val="Paragraph"/>
              <w:spacing w:line="240" w:lineRule="auto"/>
              <w:rPr>
                <w:rtl/>
                <w:lang w:bidi="ar-SA"/>
              </w:rPr>
            </w:pPr>
            <w:r>
              <w:rPr>
                <w:rtl/>
                <w:lang w:bidi="ar-SA"/>
              </w:rPr>
              <w:t>ع</w:t>
            </w:r>
          </w:p>
        </w:tc>
        <w:tc>
          <w:tcPr>
            <w:tcW w:w="1382" w:type="dxa"/>
            <w:tcBorders>
              <w:top w:val="single" w:sz="4" w:space="0" w:color="000000"/>
            </w:tcBorders>
            <w:shd w:val="clear" w:color="auto" w:fill="auto"/>
          </w:tcPr>
          <w:p w14:paraId="63674B72" w14:textId="77777777" w:rsidR="00014541" w:rsidRDefault="007B3677">
            <w:pPr>
              <w:pStyle w:val="Paragraph"/>
              <w:spacing w:line="240" w:lineRule="auto"/>
              <w:rPr>
                <w:rtl/>
                <w:lang w:bidi="ar-SA"/>
              </w:rPr>
            </w:pPr>
            <w:r>
              <w:rPr>
                <w:rtl/>
                <w:lang w:bidi="ar-SA"/>
              </w:rPr>
              <w:t>هـ</w:t>
            </w:r>
          </w:p>
        </w:tc>
      </w:tr>
    </w:tbl>
    <w:p w14:paraId="6D490602" w14:textId="5A027432" w:rsidR="00014541" w:rsidRPr="00937735" w:rsidRDefault="007B3677" w:rsidP="00937735">
      <w:pPr>
        <w:pStyle w:val="Paragraph"/>
        <w:spacing w:before="240" w:line="240" w:lineRule="auto"/>
        <w:rPr>
          <w:lang w:val="fr-FR"/>
        </w:rPr>
      </w:pPr>
      <w:r>
        <w:rPr>
          <w:color w:val="FF0000"/>
          <w:rtl/>
          <w:lang w:bidi="ar-SA"/>
        </w:rPr>
        <w:lastRenderedPageBreak/>
        <w:t>تجنب</w:t>
      </w:r>
      <w:r>
        <w:rPr>
          <w:rFonts w:eastAsia="Sakkal Majalla"/>
          <w:color w:val="FF0000"/>
          <w:rtl/>
          <w:lang w:bidi="ar-SA"/>
        </w:rPr>
        <w:t xml:space="preserve"> </w:t>
      </w:r>
      <w:r>
        <w:rPr>
          <w:color w:val="FF0000"/>
          <w:rtl/>
          <w:lang w:bidi="ar-SA"/>
        </w:rPr>
        <w:t>إدراج</w:t>
      </w:r>
      <w:r>
        <w:rPr>
          <w:rFonts w:eastAsia="Sakkal Majalla"/>
          <w:color w:val="FF0000"/>
          <w:rtl/>
          <w:lang w:bidi="ar-SA"/>
        </w:rPr>
        <w:t xml:space="preserve"> </w:t>
      </w:r>
      <w:r>
        <w:rPr>
          <w:color w:val="FF0000"/>
          <w:rtl/>
          <w:lang w:bidi="ar-SA"/>
        </w:rPr>
        <w:t>جدول</w:t>
      </w:r>
      <w:r>
        <w:rPr>
          <w:rFonts w:eastAsia="Sakkal Majalla"/>
          <w:color w:val="FF0000"/>
          <w:rtl/>
          <w:lang w:bidi="ar-SA"/>
        </w:rPr>
        <w:t xml:space="preserve"> </w:t>
      </w:r>
      <w:r>
        <w:rPr>
          <w:color w:val="FF0000"/>
          <w:rtl/>
          <w:lang w:bidi="ar-SA"/>
        </w:rPr>
        <w:t>يمتد</w:t>
      </w:r>
      <w:r>
        <w:rPr>
          <w:rFonts w:eastAsia="Sakkal Majalla"/>
          <w:color w:val="FF0000"/>
          <w:rtl/>
          <w:lang w:bidi="ar-SA"/>
        </w:rPr>
        <w:t xml:space="preserve"> </w:t>
      </w:r>
      <w:r>
        <w:rPr>
          <w:color w:val="FF0000"/>
          <w:rtl/>
          <w:lang w:bidi="ar-SA"/>
        </w:rPr>
        <w:t>إلى</w:t>
      </w:r>
      <w:r>
        <w:rPr>
          <w:rFonts w:eastAsia="Sakkal Majalla"/>
          <w:color w:val="FF0000"/>
          <w:rtl/>
          <w:lang w:bidi="ar-SA"/>
        </w:rPr>
        <w:t xml:space="preserve"> </w:t>
      </w:r>
      <w:r>
        <w:rPr>
          <w:color w:val="FF0000"/>
          <w:rtl/>
          <w:lang w:bidi="ar-SA"/>
        </w:rPr>
        <w:t>صفحتين</w:t>
      </w:r>
      <w:r>
        <w:rPr>
          <w:color w:val="FF0000"/>
          <w:rtl/>
        </w:rPr>
        <w:t>.</w:t>
      </w:r>
      <w:r w:rsidR="00937735">
        <w:rPr>
          <w:color w:val="FF0000"/>
          <w:lang w:val="fr-FR"/>
        </w:rPr>
        <w:t xml:space="preserve"> </w:t>
      </w:r>
      <w:r>
        <w:rPr>
          <w:color w:val="FF0000"/>
          <w:rtl/>
          <w:lang w:bidi="ar-SA"/>
        </w:rPr>
        <w:t>إذا</w:t>
      </w:r>
      <w:r>
        <w:rPr>
          <w:rFonts w:eastAsia="Sakkal Majalla"/>
          <w:color w:val="FF0000"/>
          <w:rtl/>
          <w:lang w:bidi="ar-SA"/>
        </w:rPr>
        <w:t xml:space="preserve"> </w:t>
      </w:r>
      <w:r>
        <w:rPr>
          <w:color w:val="FF0000"/>
          <w:rtl/>
          <w:lang w:bidi="ar-SA"/>
        </w:rPr>
        <w:t>تجاوز</w:t>
      </w:r>
      <w:r>
        <w:rPr>
          <w:rFonts w:eastAsia="Sakkal Majalla"/>
          <w:color w:val="FF0000"/>
          <w:rtl/>
          <w:lang w:bidi="ar-SA"/>
        </w:rPr>
        <w:t xml:space="preserve"> </w:t>
      </w:r>
      <w:r>
        <w:rPr>
          <w:color w:val="FF0000"/>
          <w:rtl/>
          <w:lang w:bidi="ar-SA"/>
        </w:rPr>
        <w:t>صفحة</w:t>
      </w:r>
      <w:r>
        <w:rPr>
          <w:rFonts w:eastAsia="Sakkal Majalla"/>
          <w:color w:val="FF0000"/>
          <w:rtl/>
          <w:lang w:bidi="ar-SA"/>
        </w:rPr>
        <w:t xml:space="preserve"> </w:t>
      </w:r>
      <w:r>
        <w:rPr>
          <w:color w:val="FF0000"/>
          <w:rtl/>
          <w:lang w:bidi="ar-SA"/>
        </w:rPr>
        <w:t>بسبب</w:t>
      </w:r>
      <w:r>
        <w:rPr>
          <w:rFonts w:eastAsia="Sakkal Majalla"/>
          <w:color w:val="FF0000"/>
          <w:rtl/>
          <w:lang w:bidi="ar-SA"/>
        </w:rPr>
        <w:t xml:space="preserve"> </w:t>
      </w:r>
      <w:r>
        <w:rPr>
          <w:color w:val="FF0000"/>
          <w:rtl/>
          <w:lang w:bidi="ar-SA"/>
        </w:rPr>
        <w:t>طوله،</w:t>
      </w:r>
      <w:r>
        <w:rPr>
          <w:rFonts w:eastAsia="Sakkal Majalla"/>
          <w:color w:val="FF0000"/>
          <w:rtl/>
          <w:lang w:bidi="ar-SA"/>
        </w:rPr>
        <w:t xml:space="preserve"> </w:t>
      </w:r>
      <w:r>
        <w:rPr>
          <w:color w:val="FF0000"/>
          <w:rtl/>
          <w:lang w:bidi="ar-SA"/>
        </w:rPr>
        <w:t>يرجى</w:t>
      </w:r>
      <w:r>
        <w:rPr>
          <w:rFonts w:eastAsia="Sakkal Majalla"/>
          <w:color w:val="FF0000"/>
          <w:rtl/>
          <w:lang w:bidi="ar-SA"/>
        </w:rPr>
        <w:t xml:space="preserve"> </w:t>
      </w:r>
      <w:r>
        <w:rPr>
          <w:color w:val="FF0000"/>
          <w:rtl/>
          <w:lang w:bidi="ar-SA"/>
        </w:rPr>
        <w:t>إعادة</w:t>
      </w:r>
      <w:r>
        <w:rPr>
          <w:rFonts w:eastAsia="Sakkal Majalla"/>
          <w:color w:val="FF0000"/>
          <w:rtl/>
          <w:lang w:bidi="ar-SA"/>
        </w:rPr>
        <w:t xml:space="preserve"> </w:t>
      </w:r>
      <w:r>
        <w:rPr>
          <w:color w:val="FF0000"/>
          <w:rtl/>
          <w:lang w:bidi="ar-SA"/>
        </w:rPr>
        <w:t>إنتاج</w:t>
      </w:r>
      <w:r>
        <w:rPr>
          <w:rFonts w:eastAsia="Sakkal Majalla"/>
          <w:color w:val="FF0000"/>
          <w:rtl/>
          <w:lang w:bidi="ar-SA"/>
        </w:rPr>
        <w:t xml:space="preserve"> </w:t>
      </w:r>
      <w:r>
        <w:rPr>
          <w:color w:val="FF0000"/>
          <w:rtl/>
          <w:lang w:bidi="ar-SA"/>
        </w:rPr>
        <w:t>سطر</w:t>
      </w:r>
      <w:r>
        <w:rPr>
          <w:rFonts w:eastAsia="Sakkal Majalla"/>
          <w:color w:val="FF0000"/>
          <w:rtl/>
          <w:lang w:bidi="ar-SA"/>
        </w:rPr>
        <w:t xml:space="preserve"> </w:t>
      </w:r>
      <w:r>
        <w:rPr>
          <w:color w:val="FF0000"/>
          <w:rtl/>
          <w:lang w:bidi="ar-SA"/>
        </w:rPr>
        <w:t>رأسه</w:t>
      </w:r>
      <w:r>
        <w:rPr>
          <w:rFonts w:eastAsia="Sakkal Majalla"/>
          <w:color w:val="FF0000"/>
          <w:rtl/>
          <w:lang w:bidi="ar-SA"/>
        </w:rPr>
        <w:t xml:space="preserve"> </w:t>
      </w:r>
      <w:r>
        <w:rPr>
          <w:color w:val="FF0000"/>
          <w:rtl/>
          <w:lang w:bidi="ar-SA"/>
        </w:rPr>
        <w:t>في</w:t>
      </w:r>
      <w:r>
        <w:rPr>
          <w:rFonts w:eastAsia="Sakkal Majalla"/>
          <w:color w:val="FF0000"/>
          <w:rtl/>
          <w:lang w:bidi="ar-SA"/>
        </w:rPr>
        <w:t xml:space="preserve"> </w:t>
      </w:r>
      <w:r>
        <w:rPr>
          <w:color w:val="FF0000"/>
          <w:rtl/>
          <w:lang w:bidi="ar-SA"/>
        </w:rPr>
        <w:t>بداية</w:t>
      </w:r>
      <w:r>
        <w:rPr>
          <w:rFonts w:eastAsia="Sakkal Majalla"/>
          <w:color w:val="FF0000"/>
          <w:rtl/>
          <w:lang w:bidi="ar-SA"/>
        </w:rPr>
        <w:t xml:space="preserve"> </w:t>
      </w:r>
      <w:r>
        <w:rPr>
          <w:color w:val="FF0000"/>
          <w:rtl/>
          <w:lang w:bidi="ar-SA"/>
        </w:rPr>
        <w:t>الصفحة</w:t>
      </w:r>
      <w:r>
        <w:rPr>
          <w:rFonts w:eastAsia="Sakkal Majalla"/>
          <w:color w:val="FF0000"/>
          <w:rtl/>
          <w:lang w:bidi="ar-SA"/>
        </w:rPr>
        <w:t xml:space="preserve"> </w:t>
      </w:r>
      <w:r>
        <w:rPr>
          <w:color w:val="FF0000"/>
          <w:rtl/>
          <w:lang w:bidi="ar-SA"/>
        </w:rPr>
        <w:t>الثانية</w:t>
      </w:r>
      <w:r>
        <w:rPr>
          <w:color w:val="FF0000"/>
          <w:rtl/>
        </w:rPr>
        <w:t>.</w:t>
      </w:r>
    </w:p>
    <w:p w14:paraId="25786B32" w14:textId="77777777" w:rsidR="00014541" w:rsidRDefault="007B3677" w:rsidP="00782473">
      <w:pPr>
        <w:pStyle w:val="Paragraph"/>
        <w:spacing w:line="240" w:lineRule="auto"/>
        <w:rPr>
          <w:i/>
          <w:iCs/>
          <w:rtl/>
          <w:lang w:bidi="ar-SA"/>
        </w:rPr>
      </w:pPr>
      <w:r>
        <w:rPr>
          <w:b/>
          <w:bCs/>
          <w:rtl/>
          <w:lang w:bidi="ar-SA"/>
        </w:rPr>
        <w:t>الشكل</w:t>
      </w:r>
      <w:r>
        <w:rPr>
          <w:rFonts w:eastAsia="Sakkal Majalla"/>
          <w:b/>
          <w:bCs/>
          <w:rtl/>
          <w:lang w:bidi="ar-SA"/>
        </w:rPr>
        <w:t xml:space="preserve"> </w:t>
      </w:r>
      <w:r>
        <w:rPr>
          <w:b/>
          <w:bCs/>
          <w:rtl/>
          <w:lang w:bidi="ar-SA"/>
        </w:rPr>
        <w:t>2</w:t>
      </w:r>
    </w:p>
    <w:p w14:paraId="17B5295E" w14:textId="77777777" w:rsidR="00014541" w:rsidRDefault="007B3677" w:rsidP="00782473">
      <w:pPr>
        <w:pStyle w:val="Paragraph"/>
        <w:spacing w:line="240" w:lineRule="auto"/>
        <w:rPr>
          <w:rtl/>
          <w:lang w:bidi="ar-SA"/>
        </w:rPr>
      </w:pPr>
      <w:r>
        <w:rPr>
          <w:i/>
          <w:iCs/>
          <w:rtl/>
          <w:lang w:bidi="ar-SA"/>
        </w:rPr>
        <w:t>نقش</w:t>
      </w:r>
      <w:r>
        <w:rPr>
          <w:rFonts w:eastAsia="Sakkal Majalla"/>
          <w:i/>
          <w:iCs/>
          <w:rtl/>
          <w:lang w:bidi="ar-SA"/>
        </w:rPr>
        <w:t xml:space="preserve"> </w:t>
      </w:r>
      <w:r>
        <w:rPr>
          <w:i/>
          <w:iCs/>
          <w:rtl/>
          <w:lang w:bidi="ar-SA"/>
        </w:rPr>
        <w:t>ليبي</w:t>
      </w:r>
      <w:r>
        <w:rPr>
          <w:rFonts w:eastAsia="Sakkal Majalla"/>
          <w:i/>
          <w:iCs/>
          <w:rtl/>
          <w:lang w:bidi="ar-SA"/>
        </w:rPr>
        <w:t xml:space="preserve"> </w:t>
      </w:r>
      <w:proofErr w:type="spellStart"/>
      <w:r>
        <w:rPr>
          <w:i/>
          <w:iCs/>
          <w:rtl/>
          <w:lang w:bidi="ar-SA"/>
        </w:rPr>
        <w:t>بونيقي</w:t>
      </w:r>
      <w:proofErr w:type="spellEnd"/>
      <w:r>
        <w:rPr>
          <w:rFonts w:eastAsia="Sakkal Majalla"/>
          <w:i/>
          <w:iCs/>
          <w:rtl/>
          <w:lang w:bidi="ar-SA"/>
        </w:rPr>
        <w:t xml:space="preserve"> </w:t>
      </w:r>
      <w:r>
        <w:rPr>
          <w:i/>
          <w:iCs/>
          <w:rtl/>
          <w:lang w:bidi="ar-SA"/>
        </w:rPr>
        <w:t>على</w:t>
      </w:r>
      <w:r>
        <w:rPr>
          <w:rFonts w:eastAsia="Sakkal Majalla"/>
          <w:i/>
          <w:iCs/>
          <w:rtl/>
          <w:lang w:bidi="ar-SA"/>
        </w:rPr>
        <w:t xml:space="preserve"> </w:t>
      </w:r>
      <w:r>
        <w:rPr>
          <w:i/>
          <w:iCs/>
          <w:rtl/>
          <w:lang w:bidi="ar-SA"/>
        </w:rPr>
        <w:t>ساحل</w:t>
      </w:r>
      <w:r>
        <w:rPr>
          <w:rFonts w:eastAsia="Sakkal Majalla"/>
          <w:i/>
          <w:iCs/>
          <w:rtl/>
          <w:lang w:bidi="ar-SA"/>
        </w:rPr>
        <w:t xml:space="preserve"> </w:t>
      </w:r>
      <w:r>
        <w:rPr>
          <w:i/>
          <w:iCs/>
          <w:rtl/>
          <w:lang w:bidi="ar-SA"/>
        </w:rPr>
        <w:t>منطقة</w:t>
      </w:r>
      <w:r>
        <w:rPr>
          <w:rFonts w:eastAsia="Sakkal Majalla"/>
          <w:i/>
          <w:iCs/>
          <w:rtl/>
          <w:lang w:bidi="ar-SA"/>
        </w:rPr>
        <w:t xml:space="preserve"> </w:t>
      </w:r>
      <w:r>
        <w:rPr>
          <w:i/>
          <w:iCs/>
          <w:rtl/>
          <w:lang w:bidi="ar-SA"/>
        </w:rPr>
        <w:t>القبائل،</w:t>
      </w:r>
      <w:r>
        <w:rPr>
          <w:rFonts w:eastAsia="Sakkal Majalla"/>
          <w:i/>
          <w:iCs/>
          <w:rtl/>
          <w:lang w:bidi="ar-SA"/>
        </w:rPr>
        <w:t xml:space="preserve"> </w:t>
      </w:r>
      <w:r>
        <w:rPr>
          <w:i/>
          <w:iCs/>
          <w:rtl/>
          <w:lang w:bidi="ar-SA"/>
        </w:rPr>
        <w:t>في</w:t>
      </w:r>
      <w:r>
        <w:rPr>
          <w:rFonts w:eastAsia="Sakkal Majalla"/>
          <w:i/>
          <w:iCs/>
          <w:rtl/>
          <w:lang w:bidi="ar-SA"/>
        </w:rPr>
        <w:t xml:space="preserve"> </w:t>
      </w:r>
      <w:r>
        <w:rPr>
          <w:i/>
          <w:iCs/>
          <w:rtl/>
          <w:lang w:bidi="ar-SA"/>
        </w:rPr>
        <w:t>رأس</w:t>
      </w:r>
      <w:r>
        <w:rPr>
          <w:rFonts w:eastAsia="Sakkal Majalla"/>
          <w:i/>
          <w:iCs/>
          <w:rtl/>
          <w:lang w:bidi="ar-SA"/>
        </w:rPr>
        <w:t xml:space="preserve"> </w:t>
      </w:r>
      <w:proofErr w:type="spellStart"/>
      <w:r>
        <w:rPr>
          <w:i/>
          <w:iCs/>
          <w:rtl/>
          <w:lang w:bidi="ar-SA"/>
        </w:rPr>
        <w:t>جينيت</w:t>
      </w:r>
      <w:proofErr w:type="spellEnd"/>
      <w:r>
        <w:rPr>
          <w:rFonts w:eastAsia="Sakkal Majalla"/>
          <w:i/>
          <w:iCs/>
          <w:rtl/>
          <w:lang w:bidi="ar-SA"/>
        </w:rPr>
        <w:t xml:space="preserve"> </w:t>
      </w:r>
      <w:r>
        <w:rPr>
          <w:i/>
          <w:iCs/>
          <w:rtl/>
          <w:lang w:bidi="ar-SA"/>
        </w:rPr>
        <w:t>بالضبط</w:t>
      </w:r>
      <w:r>
        <w:rPr>
          <w:rtl/>
        </w:rPr>
        <w:t>.</w:t>
      </w:r>
    </w:p>
    <w:p w14:paraId="1C00CA93" w14:textId="77777777" w:rsidR="00014541" w:rsidRDefault="0023148A">
      <w:pPr>
        <w:pStyle w:val="Paragraph"/>
        <w:rPr>
          <w:sz w:val="26"/>
          <w:szCs w:val="26"/>
          <w:rtl/>
        </w:rPr>
      </w:pPr>
      <w:r>
        <w:rPr>
          <w:noProof/>
          <w:lang w:val="en-US" w:eastAsia="en-US" w:bidi="ar-SA"/>
        </w:rPr>
        <w:drawing>
          <wp:inline distT="0" distB="0" distL="0" distR="0" wp14:anchorId="039D7EF1" wp14:editId="5C88C6B5">
            <wp:extent cx="846306" cy="1611410"/>
            <wp:effectExtent l="0" t="0" r="0" b="825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319" t="-140" r="-319" b="-1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687" cy="1642601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68318E" w14:textId="77777777" w:rsidR="00014541" w:rsidRDefault="007B3677" w:rsidP="002D5392">
      <w:pPr>
        <w:bidi/>
        <w:spacing w:after="0" w:line="240" w:lineRule="auto"/>
        <w:rPr>
          <w:color w:val="FF0000"/>
          <w:rtl/>
        </w:rPr>
      </w:pPr>
      <w:r>
        <w:rPr>
          <w:rFonts w:ascii="Sakkal Majalla" w:hAnsi="Sakkal Majalla" w:cs="Sakkal Majalla"/>
          <w:sz w:val="26"/>
          <w:szCs w:val="26"/>
          <w:rtl/>
        </w:rPr>
        <w:t>رسم</w:t>
      </w:r>
      <w:r>
        <w:rPr>
          <w:rFonts w:ascii="Sakkal Majalla" w:eastAsia="Sakkal Majalla" w:hAnsi="Sakkal Majalla" w:cs="Sakkal Majalla"/>
          <w:sz w:val="26"/>
          <w:szCs w:val="26"/>
          <w:rtl/>
        </w:rPr>
        <w:t xml:space="preserve"> </w:t>
      </w:r>
      <w:bookmarkStart w:id="33" w:name="_Hlk162105932"/>
      <w:r>
        <w:rPr>
          <w:rFonts w:ascii="Sakkal Majalla" w:hAnsi="Sakkal Majalla" w:cs="Sakkal Majalla"/>
          <w:sz w:val="26"/>
          <w:szCs w:val="26"/>
          <w:rtl/>
        </w:rPr>
        <w:t>ل</w:t>
      </w:r>
      <w:bookmarkEnd w:id="33"/>
      <w:r>
        <w:rPr>
          <w:rFonts w:ascii="Sakkal Majalla" w:eastAsia="Sakkal Majalla" w:hAnsi="Sakkal Majalla" w:cs="Sakkal Majalla"/>
          <w:sz w:val="26"/>
          <w:szCs w:val="26"/>
          <w:rtl/>
        </w:rPr>
        <w:t xml:space="preserve"> </w:t>
      </w:r>
      <w:r>
        <w:rPr>
          <w:rFonts w:ascii="Sakkal Majalla" w:hAnsi="Sakkal Majalla" w:cs="Sakkal Majalla"/>
          <w:sz w:val="26"/>
          <w:szCs w:val="26"/>
          <w:rtl/>
        </w:rPr>
        <w:t xml:space="preserve">ج- ب. </w:t>
      </w:r>
      <w:proofErr w:type="spellStart"/>
      <w:r>
        <w:rPr>
          <w:rFonts w:ascii="Sakkal Majalla" w:hAnsi="Sakkal Majalla" w:cs="Sakkal Majalla"/>
          <w:sz w:val="26"/>
          <w:szCs w:val="26"/>
          <w:rtl/>
        </w:rPr>
        <w:t>لابورت</w:t>
      </w:r>
      <w:proofErr w:type="spellEnd"/>
      <w:r>
        <w:rPr>
          <w:rFonts w:ascii="Sakkal Majalla" w:hAnsi="Sakkal Majalla" w:cs="Sakkal Majalla"/>
          <w:sz w:val="26"/>
          <w:szCs w:val="26"/>
          <w:rtl/>
        </w:rPr>
        <w:t>،</w:t>
      </w:r>
      <w:r>
        <w:rPr>
          <w:rFonts w:ascii="Sakkal Majalla" w:eastAsia="Sakkal Majalla" w:hAnsi="Sakkal Majalla" w:cs="Sakkal Majalla"/>
          <w:sz w:val="26"/>
          <w:szCs w:val="26"/>
          <w:rtl/>
        </w:rPr>
        <w:t xml:space="preserve"> </w:t>
      </w:r>
      <w:proofErr w:type="gramStart"/>
      <w:r>
        <w:rPr>
          <w:rFonts w:ascii="Sakkal Majalla" w:hAnsi="Sakkal Majalla" w:cs="Sakkal Majalla"/>
          <w:sz w:val="26"/>
          <w:szCs w:val="26"/>
          <w:rtl/>
          <w:lang w:val="fr-FR"/>
        </w:rPr>
        <w:t>حسب</w:t>
      </w:r>
      <w:r>
        <w:rPr>
          <w:rFonts w:ascii="Sakkal Majalla" w:eastAsia="Sakkal Majalla" w:hAnsi="Sakkal Majalla" w:cs="Sakkal Majalla"/>
          <w:sz w:val="26"/>
          <w:szCs w:val="26"/>
          <w:rtl/>
        </w:rPr>
        <w:t xml:space="preserve"> </w:t>
      </w:r>
      <w:r>
        <w:rPr>
          <w:rFonts w:ascii="Sakkal Majalla" w:eastAsia="Sakkal Majalla" w:hAnsi="Sakkal Majalla" w:cs="Sakkal Majalla"/>
          <w:sz w:val="26"/>
          <w:szCs w:val="26"/>
          <w:rtl/>
          <w:lang w:val="fr-FR"/>
        </w:rPr>
        <w:t xml:space="preserve"> </w:t>
      </w:r>
      <w:r>
        <w:rPr>
          <w:rFonts w:ascii="Sakkal Majalla" w:hAnsi="Sakkal Majalla" w:cs="Sakkal Majalla"/>
          <w:sz w:val="26"/>
          <w:szCs w:val="26"/>
          <w:rtl/>
        </w:rPr>
        <w:t>ج.</w:t>
      </w:r>
      <w:proofErr w:type="gramEnd"/>
      <w:r>
        <w:rPr>
          <w:rFonts w:ascii="Sakkal Majalla" w:hAnsi="Sakkal Majalla" w:cs="Sakkal Majalla"/>
          <w:sz w:val="26"/>
          <w:szCs w:val="26"/>
          <w:rtl/>
        </w:rPr>
        <w:t xml:space="preserve"> </w:t>
      </w:r>
      <w:proofErr w:type="spellStart"/>
      <w:r>
        <w:rPr>
          <w:rFonts w:ascii="Sakkal Majalla" w:hAnsi="Sakkal Majalla" w:cs="Sakkal Majalla"/>
          <w:sz w:val="26"/>
          <w:szCs w:val="26"/>
          <w:rtl/>
        </w:rPr>
        <w:t>ليسيرف</w:t>
      </w:r>
      <w:proofErr w:type="spellEnd"/>
      <w:r>
        <w:rPr>
          <w:rFonts w:ascii="Sakkal Majalla" w:hAnsi="Sakkal Majalla" w:cs="Sakkal Majalla"/>
          <w:sz w:val="26"/>
          <w:szCs w:val="26"/>
          <w:rtl/>
        </w:rPr>
        <w:t>،</w:t>
      </w:r>
      <w:r>
        <w:rPr>
          <w:rFonts w:ascii="Sakkal Majalla" w:eastAsia="Sakkal Majalla" w:hAnsi="Sakkal Majalla" w:cs="Sakkal Majalla"/>
          <w:sz w:val="26"/>
          <w:szCs w:val="26"/>
          <w:rtl/>
        </w:rPr>
        <w:t xml:space="preserve"> </w:t>
      </w:r>
      <w:r>
        <w:rPr>
          <w:rFonts w:ascii="Sakkal Majalla" w:hAnsi="Sakkal Majalla" w:cs="Sakkal Majalla"/>
          <w:sz w:val="26"/>
          <w:szCs w:val="26"/>
          <w:rtl/>
        </w:rPr>
        <w:t>الذي</w:t>
      </w:r>
      <w:r>
        <w:rPr>
          <w:rFonts w:ascii="Sakkal Majalla" w:eastAsia="Sakkal Majalla" w:hAnsi="Sakkal Majalla" w:cs="Sakkal Majalla"/>
          <w:sz w:val="26"/>
          <w:szCs w:val="26"/>
          <w:rtl/>
        </w:rPr>
        <w:t xml:space="preserve"> </w:t>
      </w:r>
      <w:proofErr w:type="gramStart"/>
      <w:r>
        <w:rPr>
          <w:rFonts w:ascii="Sakkal Majalla" w:hAnsi="Sakkal Majalla" w:cs="Sakkal Majalla"/>
          <w:sz w:val="26"/>
          <w:szCs w:val="26"/>
          <w:rtl/>
        </w:rPr>
        <w:t>يمثل</w:t>
      </w:r>
      <w:r>
        <w:rPr>
          <w:rFonts w:ascii="Sakkal Majalla" w:eastAsia="Sakkal Majalla" w:hAnsi="Sakkal Majalla" w:cs="Sakkal Majalla"/>
          <w:sz w:val="26"/>
          <w:szCs w:val="26"/>
          <w:rtl/>
        </w:rPr>
        <w:t xml:space="preserve"> </w:t>
      </w:r>
      <w:r>
        <w:rPr>
          <w:rFonts w:ascii="Sakkal Majalla" w:eastAsia="Sakkal Majalla" w:hAnsi="Sakkal Majalla" w:cs="Sakkal Majalla"/>
          <w:sz w:val="26"/>
          <w:szCs w:val="26"/>
          <w:rtl/>
          <w:lang w:val="fr-FR"/>
        </w:rPr>
        <w:t xml:space="preserve"> </w:t>
      </w:r>
      <w:r>
        <w:rPr>
          <w:rFonts w:ascii="Sakkal Majalla" w:hAnsi="Sakkal Majalla" w:cs="Sakkal Majalla"/>
          <w:sz w:val="26"/>
          <w:szCs w:val="26"/>
          <w:rtl/>
        </w:rPr>
        <w:t>نقش</w:t>
      </w:r>
      <w:proofErr w:type="gramEnd"/>
      <w:r>
        <w:rPr>
          <w:rFonts w:ascii="Sakkal Majalla" w:eastAsia="Sakkal Majalla" w:hAnsi="Sakkal Majalla" w:cs="Sakkal Majalla"/>
          <w:sz w:val="26"/>
          <w:szCs w:val="26"/>
          <w:rtl/>
        </w:rPr>
        <w:t xml:space="preserve"> </w:t>
      </w:r>
      <w:r>
        <w:rPr>
          <w:rFonts w:ascii="Sakkal Majalla" w:hAnsi="Sakkal Majalla" w:cs="Sakkal Majalla"/>
          <w:sz w:val="26"/>
          <w:szCs w:val="26"/>
          <w:rtl/>
        </w:rPr>
        <w:t>ليبي</w:t>
      </w:r>
      <w:r>
        <w:rPr>
          <w:rFonts w:ascii="Sakkal Majalla" w:eastAsia="Sakkal Majalla" w:hAnsi="Sakkal Majalla" w:cs="Sakkal Majalla"/>
          <w:sz w:val="26"/>
          <w:szCs w:val="26"/>
          <w:rtl/>
        </w:rPr>
        <w:t xml:space="preserve"> </w:t>
      </w:r>
      <w:r>
        <w:rPr>
          <w:rFonts w:ascii="Sakkal Majalla" w:hAnsi="Sakkal Majalla" w:cs="Sakkal Majalla"/>
          <w:sz w:val="26"/>
          <w:szCs w:val="26"/>
          <w:rtl/>
        </w:rPr>
        <w:t>بوني</w:t>
      </w:r>
      <w:r>
        <w:rPr>
          <w:rFonts w:ascii="Sakkal Majalla" w:eastAsia="Sakkal Majalla" w:hAnsi="Sakkal Majalla" w:cs="Sakkal Majalla"/>
          <w:sz w:val="26"/>
          <w:szCs w:val="26"/>
          <w:rtl/>
        </w:rPr>
        <w:t xml:space="preserve"> </w:t>
      </w:r>
      <w:r>
        <w:rPr>
          <w:rFonts w:ascii="Sakkal Majalla" w:hAnsi="Sakkal Majalla" w:cs="Sakkal Majalla"/>
          <w:sz w:val="26"/>
          <w:szCs w:val="26"/>
          <w:rtl/>
        </w:rPr>
        <w:t>من</w:t>
      </w:r>
      <w:r>
        <w:rPr>
          <w:rFonts w:ascii="Sakkal Majalla" w:eastAsia="Sakkal Majalla" w:hAnsi="Sakkal Majalla" w:cs="Sakkal Majalla"/>
          <w:sz w:val="26"/>
          <w:szCs w:val="26"/>
          <w:rtl/>
        </w:rPr>
        <w:t xml:space="preserve"> </w:t>
      </w:r>
      <w:r>
        <w:rPr>
          <w:rFonts w:ascii="Sakkal Majalla" w:hAnsi="Sakkal Majalla" w:cs="Sakkal Majalla"/>
          <w:sz w:val="26"/>
          <w:szCs w:val="26"/>
          <w:rtl/>
        </w:rPr>
        <w:t>كاب</w:t>
      </w:r>
      <w:r>
        <w:rPr>
          <w:rFonts w:ascii="Sakkal Majalla" w:eastAsia="Sakkal Majalla" w:hAnsi="Sakkal Majalla" w:cs="Sakkal Majalla"/>
          <w:sz w:val="26"/>
          <w:szCs w:val="26"/>
          <w:rtl/>
        </w:rPr>
        <w:t xml:space="preserve"> </w:t>
      </w:r>
      <w:proofErr w:type="spellStart"/>
      <w:proofErr w:type="gramStart"/>
      <w:r>
        <w:rPr>
          <w:rFonts w:ascii="Sakkal Majalla" w:hAnsi="Sakkal Majalla" w:cs="Sakkal Majalla"/>
          <w:sz w:val="26"/>
          <w:szCs w:val="26"/>
          <w:rtl/>
        </w:rPr>
        <w:t>جينيت</w:t>
      </w:r>
      <w:proofErr w:type="spellEnd"/>
      <w:r>
        <w:rPr>
          <w:rFonts w:ascii="Sakkal Majalla" w:eastAsia="Sakkal Majalla" w:hAnsi="Sakkal Majalla" w:cs="Sakkal Majalla"/>
          <w:sz w:val="26"/>
          <w:szCs w:val="26"/>
          <w:rtl/>
        </w:rPr>
        <w:t xml:space="preserve"> </w:t>
      </w:r>
      <w:r>
        <w:rPr>
          <w:rFonts w:ascii="Sakkal Majalla" w:hAnsi="Sakkal Majalla" w:cs="Sakkal Majalla"/>
          <w:sz w:val="26"/>
          <w:szCs w:val="26"/>
          <w:rtl/>
        </w:rPr>
        <w:t>.</w:t>
      </w:r>
      <w:proofErr w:type="gramEnd"/>
      <w:r>
        <w:rPr>
          <w:rFonts w:ascii="Sakkal Majalla" w:hAnsi="Sakkal Majalla" w:cs="Sakkal Majalla"/>
          <w:sz w:val="26"/>
          <w:szCs w:val="26"/>
          <w:rtl/>
        </w:rPr>
        <w:t xml:space="preserve"> ل</w:t>
      </w:r>
      <w:r>
        <w:rPr>
          <w:rFonts w:ascii="Sakkal Majalla" w:eastAsia="Sakkal Majalla" w:hAnsi="Sakkal Majalla" w:cs="Sakkal Majalla"/>
          <w:sz w:val="26"/>
          <w:szCs w:val="26"/>
          <w:rtl/>
        </w:rPr>
        <w:t xml:space="preserve"> </w:t>
      </w:r>
      <w:r>
        <w:rPr>
          <w:rFonts w:ascii="Sakkal Majalla" w:hAnsi="Sakkal Majalla" w:cs="Sakkal Majalla"/>
          <w:sz w:val="26"/>
          <w:szCs w:val="26"/>
          <w:rtl/>
        </w:rPr>
        <w:t xml:space="preserve">ج. ب. </w:t>
      </w:r>
      <w:proofErr w:type="spellStart"/>
      <w:r>
        <w:rPr>
          <w:rFonts w:ascii="Sakkal Majalla" w:hAnsi="Sakkal Majalla" w:cs="Sakkal Majalla"/>
          <w:sz w:val="26"/>
          <w:szCs w:val="26"/>
          <w:rtl/>
        </w:rPr>
        <w:t>لابورت</w:t>
      </w:r>
      <w:proofErr w:type="spellEnd"/>
      <w:r>
        <w:rPr>
          <w:rFonts w:ascii="Sakkal Majalla" w:eastAsia="Sakkal Majalla" w:hAnsi="Sakkal Majalla" w:cs="Sakkal Majalla"/>
          <w:sz w:val="26"/>
          <w:szCs w:val="26"/>
          <w:rtl/>
        </w:rPr>
        <w:t xml:space="preserve"> </w:t>
      </w:r>
      <w:r>
        <w:rPr>
          <w:rFonts w:ascii="Sakkal Majalla" w:hAnsi="Sakkal Majalla" w:cs="Sakkal Majalla"/>
          <w:sz w:val="26"/>
          <w:szCs w:val="26"/>
          <w:rtl/>
        </w:rPr>
        <w:t>(2015)،</w:t>
      </w:r>
      <w:r>
        <w:rPr>
          <w:rFonts w:ascii="Sakkal Majalla" w:eastAsia="Sakkal Majalla" w:hAnsi="Sakkal Majalla" w:cs="Sakkal Majalla"/>
          <w:sz w:val="26"/>
          <w:szCs w:val="26"/>
          <w:rtl/>
        </w:rPr>
        <w:t xml:space="preserve"> </w:t>
      </w:r>
      <w:proofErr w:type="spellStart"/>
      <w:r>
        <w:rPr>
          <w:rFonts w:ascii="Sakkal Majalla" w:hAnsi="Sakkal Majalla" w:cs="Sakkal Majalla"/>
          <w:sz w:val="26"/>
          <w:szCs w:val="26"/>
          <w:rtl/>
        </w:rPr>
        <w:t>بونسيزاسيو</w:t>
      </w:r>
      <w:proofErr w:type="spellEnd"/>
      <w:r>
        <w:rPr>
          <w:rFonts w:ascii="Sakkal Majalla" w:hAnsi="Sakkal Majalla" w:cs="Sakkal Majalla"/>
          <w:sz w:val="26"/>
          <w:szCs w:val="26"/>
          <w:rtl/>
        </w:rPr>
        <w:t>.</w:t>
      </w:r>
      <w:r>
        <w:rPr>
          <w:rFonts w:ascii="Sakkal Majalla" w:hAnsi="Sakkal Majalla" w:cs="Sakkal Majalla"/>
          <w:sz w:val="26"/>
          <w:szCs w:val="26"/>
          <w:rtl/>
          <w:lang w:val="fr-FR"/>
        </w:rPr>
        <w:t xml:space="preserve"> </w:t>
      </w:r>
      <w:proofErr w:type="gramStart"/>
      <w:r>
        <w:rPr>
          <w:rFonts w:ascii="Sakkal Majalla" w:hAnsi="Sakkal Majalla" w:cs="Sakkal Majalla"/>
          <w:sz w:val="26"/>
          <w:szCs w:val="26"/>
          <w:rtl/>
        </w:rPr>
        <w:t>في</w:t>
      </w:r>
      <w:r>
        <w:rPr>
          <w:rFonts w:ascii="Sakkal Majalla" w:eastAsia="Sakkal Majalla" w:hAnsi="Sakkal Majalla" w:cs="Sakkal Majalla"/>
          <w:sz w:val="26"/>
          <w:szCs w:val="26"/>
          <w:rtl/>
          <w:lang w:val="fr-FR"/>
        </w:rPr>
        <w:t xml:space="preserve"> </w:t>
      </w:r>
      <w:r>
        <w:rPr>
          <w:rFonts w:ascii="Sakkal Majalla" w:hAnsi="Sakkal Majalla" w:cs="Sakkal Majalla"/>
          <w:sz w:val="26"/>
          <w:szCs w:val="26"/>
          <w:rtl/>
          <w:lang w:val="fr-FR"/>
        </w:rPr>
        <w:t>.س</w:t>
      </w:r>
      <w:proofErr w:type="gramEnd"/>
      <w:r>
        <w:rPr>
          <w:rFonts w:ascii="Sakkal Majalla" w:eastAsia="Sakkal Majalla" w:hAnsi="Sakkal Majalla" w:cs="Sakkal Majalla"/>
          <w:i/>
          <w:iCs/>
          <w:sz w:val="26"/>
          <w:szCs w:val="26"/>
          <w:rtl/>
        </w:rPr>
        <w:t xml:space="preserve"> </w:t>
      </w:r>
      <w:r>
        <w:rPr>
          <w:rFonts w:ascii="Sakkal Majalla" w:hAnsi="Sakkal Majalla" w:cs="Sakkal Majalla"/>
          <w:i/>
          <w:iCs/>
          <w:sz w:val="26"/>
          <w:szCs w:val="26"/>
          <w:rtl/>
        </w:rPr>
        <w:t>شاكر،</w:t>
      </w:r>
      <w:r>
        <w:rPr>
          <w:rFonts w:ascii="Sakkal Majalla" w:eastAsia="Sakkal Majalla" w:hAnsi="Sakkal Majalla" w:cs="Sakkal Majalla"/>
          <w:i/>
          <w:iCs/>
          <w:sz w:val="26"/>
          <w:szCs w:val="26"/>
          <w:rtl/>
        </w:rPr>
        <w:t xml:space="preserve"> </w:t>
      </w:r>
      <w:r>
        <w:rPr>
          <w:rFonts w:ascii="Sakkal Majalla" w:hAnsi="Sakkal Majalla" w:cs="Sakkal Majalla"/>
          <w:i/>
          <w:iCs/>
          <w:sz w:val="26"/>
          <w:szCs w:val="26"/>
          <w:rtl/>
        </w:rPr>
        <w:t>الموسوعة</w:t>
      </w:r>
      <w:r>
        <w:rPr>
          <w:rFonts w:ascii="Sakkal Majalla" w:eastAsia="Sakkal Majalla" w:hAnsi="Sakkal Majalla" w:cs="Sakkal Majalla"/>
          <w:i/>
          <w:iCs/>
          <w:sz w:val="26"/>
          <w:szCs w:val="26"/>
          <w:rtl/>
        </w:rPr>
        <w:t xml:space="preserve"> </w:t>
      </w:r>
      <w:r>
        <w:rPr>
          <w:rFonts w:ascii="Sakkal Majalla" w:hAnsi="Sakkal Majalla" w:cs="Sakkal Majalla"/>
          <w:i/>
          <w:iCs/>
          <w:sz w:val="26"/>
          <w:szCs w:val="26"/>
          <w:rtl/>
        </w:rPr>
        <w:t>البربرية: التاريخ</w:t>
      </w:r>
      <w:r>
        <w:rPr>
          <w:rFonts w:ascii="Sakkal Majalla" w:eastAsia="Sakkal Majalla" w:hAnsi="Sakkal Majalla" w:cs="Sakkal Majalla"/>
          <w:i/>
          <w:iCs/>
          <w:sz w:val="26"/>
          <w:szCs w:val="26"/>
          <w:rtl/>
        </w:rPr>
        <w:t xml:space="preserve"> </w:t>
      </w:r>
      <w:proofErr w:type="gramStart"/>
      <w:r>
        <w:rPr>
          <w:rFonts w:ascii="Sakkal Majalla" w:hAnsi="Sakkal Majalla" w:cs="Sakkal Majalla"/>
          <w:i/>
          <w:iCs/>
          <w:sz w:val="26"/>
          <w:szCs w:val="26"/>
          <w:rtl/>
        </w:rPr>
        <w:t>البدائي</w:t>
      </w:r>
      <w:r>
        <w:rPr>
          <w:rFonts w:ascii="Sakkal Majalla" w:eastAsia="Sakkal Majalla" w:hAnsi="Sakkal Majalla" w:cs="Sakkal Majalla"/>
          <w:i/>
          <w:iCs/>
          <w:sz w:val="26"/>
          <w:szCs w:val="26"/>
          <w:rtl/>
        </w:rPr>
        <w:t xml:space="preserve">  </w:t>
      </w:r>
      <w:proofErr w:type="spellStart"/>
      <w:r>
        <w:rPr>
          <w:rFonts w:ascii="Sakkal Majalla" w:hAnsi="Sakkal Majalla" w:cs="Sakkal Majalla"/>
          <w:i/>
          <w:iCs/>
          <w:sz w:val="26"/>
          <w:szCs w:val="26"/>
          <w:rtl/>
        </w:rPr>
        <w:t>للكوينكوجينتياني</w:t>
      </w:r>
      <w:proofErr w:type="spellEnd"/>
      <w:proofErr w:type="gramEnd"/>
      <w:r>
        <w:rPr>
          <w:rFonts w:ascii="Sakkal Majalla" w:eastAsia="Sakkal Majalla" w:hAnsi="Sakkal Majalla" w:cs="Sakkal Majalla"/>
          <w:i/>
          <w:iCs/>
          <w:sz w:val="26"/>
          <w:szCs w:val="26"/>
          <w:rtl/>
        </w:rPr>
        <w:t xml:space="preserve"> </w:t>
      </w:r>
      <w:r>
        <w:rPr>
          <w:rFonts w:ascii="Sakkal Majalla" w:hAnsi="Sakkal Majalla" w:cs="Sakkal Majalla"/>
          <w:sz w:val="26"/>
          <w:szCs w:val="26"/>
          <w:rtl/>
        </w:rPr>
        <w:t>(39،</w:t>
      </w:r>
      <w:r>
        <w:rPr>
          <w:rFonts w:ascii="Sakkal Majalla" w:eastAsia="Sakkal Majalla" w:hAnsi="Sakkal Majalla" w:cs="Sakkal Majalla"/>
          <w:sz w:val="26"/>
          <w:szCs w:val="26"/>
          <w:rtl/>
        </w:rPr>
        <w:t xml:space="preserve"> </w:t>
      </w:r>
      <w:r>
        <w:rPr>
          <w:rFonts w:ascii="Sakkal Majalla" w:hAnsi="Sakkal Majalla" w:cs="Sakkal Majalla"/>
          <w:sz w:val="26"/>
          <w:szCs w:val="26"/>
          <w:rtl/>
        </w:rPr>
        <w:t>ص. ص. 6609-6624). بيترز. https://doi.org/10.4000/encyclopedieberbere.3970</w:t>
      </w:r>
    </w:p>
    <w:p w14:paraId="694211B7" w14:textId="77777777" w:rsidR="00014541" w:rsidRDefault="007B3677">
      <w:pPr>
        <w:pStyle w:val="Paragraph"/>
        <w:spacing w:line="240" w:lineRule="auto"/>
        <w:rPr>
          <w:color w:val="FF0000"/>
          <w:rtl/>
        </w:rPr>
      </w:pPr>
      <w:r>
        <w:rPr>
          <w:color w:val="FF0000"/>
          <w:rtl/>
          <w:lang w:bidi="ar-SA"/>
        </w:rPr>
        <w:t>يجب</w:t>
      </w:r>
      <w:r>
        <w:rPr>
          <w:rFonts w:eastAsia="Sakkal Majalla"/>
          <w:color w:val="FF0000"/>
          <w:rtl/>
          <w:lang w:bidi="ar-SA"/>
        </w:rPr>
        <w:t xml:space="preserve"> </w:t>
      </w:r>
      <w:r>
        <w:rPr>
          <w:color w:val="FF0000"/>
          <w:rtl/>
          <w:lang w:bidi="ar-SA"/>
        </w:rPr>
        <w:t>الإشارة</w:t>
      </w:r>
      <w:r>
        <w:rPr>
          <w:rFonts w:eastAsia="Sakkal Majalla"/>
          <w:color w:val="FF0000"/>
          <w:rtl/>
          <w:lang w:bidi="ar-SA"/>
        </w:rPr>
        <w:t xml:space="preserve"> </w:t>
      </w:r>
      <w:r>
        <w:rPr>
          <w:color w:val="FF0000"/>
          <w:rtl/>
          <w:lang w:bidi="ar-SA"/>
        </w:rPr>
        <w:t>إلى</w:t>
      </w:r>
      <w:r>
        <w:rPr>
          <w:rFonts w:eastAsia="Sakkal Majalla"/>
          <w:color w:val="FF0000"/>
          <w:rtl/>
          <w:lang w:bidi="ar-SA"/>
        </w:rPr>
        <w:t xml:space="preserve"> </w:t>
      </w:r>
      <w:r>
        <w:rPr>
          <w:color w:val="FF0000"/>
          <w:rtl/>
          <w:lang w:bidi="ar-SA"/>
        </w:rPr>
        <w:t>مصدر</w:t>
      </w:r>
      <w:r>
        <w:rPr>
          <w:rFonts w:eastAsia="Sakkal Majalla"/>
          <w:color w:val="FF0000"/>
          <w:rtl/>
          <w:lang w:bidi="ar-SA"/>
        </w:rPr>
        <w:t xml:space="preserve"> </w:t>
      </w:r>
      <w:r>
        <w:rPr>
          <w:color w:val="FF0000"/>
          <w:rtl/>
          <w:lang w:bidi="ar-SA"/>
        </w:rPr>
        <w:t>الخريطة</w:t>
      </w:r>
      <w:r>
        <w:rPr>
          <w:rFonts w:eastAsia="Sakkal Majalla"/>
          <w:color w:val="FF0000"/>
          <w:rtl/>
          <w:lang w:bidi="ar-SA"/>
        </w:rPr>
        <w:t xml:space="preserve"> </w:t>
      </w:r>
      <w:r>
        <w:rPr>
          <w:color w:val="FF0000"/>
          <w:rtl/>
          <w:lang w:bidi="ar-SA"/>
        </w:rPr>
        <w:t>أو</w:t>
      </w:r>
      <w:r>
        <w:rPr>
          <w:rFonts w:eastAsia="Sakkal Majalla"/>
          <w:color w:val="FF0000"/>
          <w:rtl/>
          <w:lang w:bidi="ar-SA"/>
        </w:rPr>
        <w:t xml:space="preserve"> </w:t>
      </w:r>
      <w:r>
        <w:rPr>
          <w:color w:val="FF0000"/>
          <w:rtl/>
          <w:lang w:bidi="ar-SA"/>
        </w:rPr>
        <w:t>الرسم</w:t>
      </w:r>
      <w:r>
        <w:rPr>
          <w:rFonts w:eastAsia="Sakkal Majalla"/>
          <w:color w:val="FF0000"/>
          <w:rtl/>
          <w:lang w:bidi="ar-SA"/>
        </w:rPr>
        <w:t xml:space="preserve"> </w:t>
      </w:r>
      <w:r>
        <w:rPr>
          <w:color w:val="FF0000"/>
          <w:rtl/>
          <w:lang w:bidi="ar-SA"/>
        </w:rPr>
        <w:t>التوضيحي</w:t>
      </w:r>
      <w:r>
        <w:rPr>
          <w:rtl/>
        </w:rPr>
        <w:t>.</w:t>
      </w:r>
      <w:r>
        <w:rPr>
          <w:rtl/>
          <w:lang w:val="fr-FR"/>
        </w:rPr>
        <w:t xml:space="preserve"> </w:t>
      </w:r>
    </w:p>
    <w:p w14:paraId="26AE805C" w14:textId="77777777" w:rsidR="00014541" w:rsidRDefault="007B3677">
      <w:pPr>
        <w:bidi/>
        <w:spacing w:after="0" w:line="240" w:lineRule="auto"/>
        <w:rPr>
          <w:rFonts w:ascii="Sakkal Majalla" w:hAnsi="Sakkal Majalla" w:cs="Sakkal Majalla"/>
          <w:b/>
          <w:bCs/>
          <w:sz w:val="28"/>
          <w:szCs w:val="28"/>
          <w:rtl/>
        </w:rPr>
      </w:pPr>
      <w:r>
        <w:rPr>
          <w:rFonts w:ascii="Sakkal Majalla" w:hAnsi="Sakkal Majalla" w:cs="Sakkal Majalla"/>
          <w:color w:val="FF0000"/>
          <w:sz w:val="28"/>
          <w:szCs w:val="28"/>
          <w:rtl/>
        </w:rPr>
        <w:t>ومن</w:t>
      </w:r>
      <w:r>
        <w:rPr>
          <w:rFonts w:ascii="Sakkal Majalla" w:eastAsia="Sakkal Majalla" w:hAnsi="Sakkal Majalla" w:cs="Sakkal Majalla"/>
          <w:color w:val="FF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FF0000"/>
          <w:sz w:val="28"/>
          <w:szCs w:val="28"/>
          <w:rtl/>
        </w:rPr>
        <w:t>الضروري</w:t>
      </w:r>
      <w:r>
        <w:rPr>
          <w:rFonts w:ascii="Sakkal Majalla" w:eastAsia="Sakkal Majalla" w:hAnsi="Sakkal Majalla" w:cs="Sakkal Majalla"/>
          <w:color w:val="FF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FF0000"/>
          <w:sz w:val="28"/>
          <w:szCs w:val="28"/>
          <w:rtl/>
        </w:rPr>
        <w:t>أن</w:t>
      </w:r>
      <w:r>
        <w:rPr>
          <w:rFonts w:ascii="Sakkal Majalla" w:eastAsia="Sakkal Majalla" w:hAnsi="Sakkal Majalla" w:cs="Sakkal Majalla"/>
          <w:color w:val="FF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FF0000"/>
          <w:sz w:val="28"/>
          <w:szCs w:val="28"/>
          <w:rtl/>
        </w:rPr>
        <w:t>تكون</w:t>
      </w:r>
      <w:r>
        <w:rPr>
          <w:rFonts w:ascii="Sakkal Majalla" w:eastAsia="Sakkal Majalla" w:hAnsi="Sakkal Majalla" w:cs="Sakkal Majalla"/>
          <w:color w:val="FF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FF0000"/>
          <w:sz w:val="28"/>
          <w:szCs w:val="28"/>
          <w:rtl/>
        </w:rPr>
        <w:t>الرسوم</w:t>
      </w:r>
      <w:r>
        <w:rPr>
          <w:rFonts w:ascii="Sakkal Majalla" w:eastAsia="Sakkal Majalla" w:hAnsi="Sakkal Majalla" w:cs="Sakkal Majalla"/>
          <w:color w:val="FF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FF0000"/>
          <w:sz w:val="28"/>
          <w:szCs w:val="28"/>
          <w:rtl/>
        </w:rPr>
        <w:t>التوضيحية</w:t>
      </w:r>
      <w:r>
        <w:rPr>
          <w:rFonts w:ascii="Sakkal Majalla" w:eastAsia="Sakkal Majalla" w:hAnsi="Sakkal Majalla" w:cs="Sakkal Majalla"/>
          <w:color w:val="FF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FF0000"/>
          <w:sz w:val="28"/>
          <w:szCs w:val="28"/>
          <w:rtl/>
        </w:rPr>
        <w:t>والأشكال</w:t>
      </w:r>
      <w:r>
        <w:rPr>
          <w:rFonts w:ascii="Sakkal Majalla" w:eastAsia="Sakkal Majalla" w:hAnsi="Sakkal Majalla" w:cs="Sakkal Majalla"/>
          <w:color w:val="FF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FF0000"/>
          <w:sz w:val="28"/>
          <w:szCs w:val="28"/>
          <w:rtl/>
        </w:rPr>
        <w:t>الأخرى</w:t>
      </w:r>
      <w:r>
        <w:rPr>
          <w:rFonts w:ascii="Sakkal Majalla" w:eastAsia="Sakkal Majalla" w:hAnsi="Sakkal Majalla" w:cs="Sakkal Majalla"/>
          <w:color w:val="FF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FF0000"/>
          <w:sz w:val="28"/>
          <w:szCs w:val="28"/>
          <w:rtl/>
        </w:rPr>
        <w:t>ذات</w:t>
      </w:r>
      <w:r>
        <w:rPr>
          <w:rFonts w:ascii="Sakkal Majalla" w:eastAsia="Sakkal Majalla" w:hAnsi="Sakkal Majalla" w:cs="Sakkal Majalla"/>
          <w:color w:val="FF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FF0000"/>
          <w:sz w:val="28"/>
          <w:szCs w:val="28"/>
          <w:rtl/>
        </w:rPr>
        <w:t>نوعية</w:t>
      </w:r>
      <w:r>
        <w:rPr>
          <w:rFonts w:ascii="Sakkal Majalla" w:eastAsia="Sakkal Majalla" w:hAnsi="Sakkal Majalla" w:cs="Sakkal Majalla"/>
          <w:color w:val="FF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FF0000"/>
          <w:sz w:val="28"/>
          <w:szCs w:val="28"/>
          <w:rtl/>
        </w:rPr>
        <w:t>جيدة.</w:t>
      </w:r>
    </w:p>
    <w:p w14:paraId="0F7F0BF6" w14:textId="77777777" w:rsidR="00014541" w:rsidRDefault="007B3677">
      <w:pPr>
        <w:bidi/>
        <w:spacing w:after="0" w:line="240" w:lineRule="auto"/>
        <w:rPr>
          <w:rFonts w:ascii="Sakkal Majalla" w:hAnsi="Sakkal Majalla" w:cs="Sakkal Majalla"/>
          <w:color w:val="FF0000"/>
          <w:sz w:val="28"/>
          <w:szCs w:val="28"/>
          <w:rtl/>
        </w:rPr>
      </w:pPr>
      <w:r>
        <w:rPr>
          <w:rFonts w:ascii="Sakkal Majalla" w:hAnsi="Sakkal Majalla" w:cs="Sakkal Majalla"/>
          <w:b/>
          <w:bCs/>
          <w:sz w:val="28"/>
          <w:szCs w:val="28"/>
          <w:rtl/>
        </w:rPr>
        <w:t>الملاحق:</w:t>
      </w:r>
    </w:p>
    <w:p w14:paraId="17FA9B3C" w14:textId="3A30EC4C" w:rsidR="00014541" w:rsidRPr="007C6B2D" w:rsidRDefault="007B3677">
      <w:pPr>
        <w:pStyle w:val="NormalWeb"/>
        <w:numPr>
          <w:ilvl w:val="0"/>
          <w:numId w:val="7"/>
        </w:numPr>
        <w:tabs>
          <w:tab w:val="left" w:pos="435"/>
        </w:tabs>
        <w:bidi/>
        <w:spacing w:before="0" w:after="0" w:line="240" w:lineRule="auto"/>
        <w:ind w:left="237" w:hanging="237"/>
        <w:rPr>
          <w:rFonts w:ascii="Sakkal Majalla" w:hAnsi="Sakkal Majalla" w:cs="Sakkal Majalla"/>
          <w:sz w:val="28"/>
          <w:szCs w:val="28"/>
          <w:rtl/>
        </w:rPr>
      </w:pPr>
      <w:r w:rsidRPr="007C6B2D">
        <w:rPr>
          <w:rFonts w:ascii="Sakkal Majalla" w:hAnsi="Sakkal Majalla" w:cs="Sakkal Majalla" w:hint="cs"/>
          <w:sz w:val="28"/>
          <w:szCs w:val="28"/>
          <w:rtl/>
        </w:rPr>
        <w:t>تجمع</w:t>
      </w:r>
      <w:r w:rsidRPr="007C6B2D">
        <w:rPr>
          <w:rFonts w:ascii="Sakkal Majalla" w:eastAsia="Sakkal Majalla" w:hAnsi="Sakkal Majalla" w:cs="Sakkal Majalla" w:hint="cs"/>
          <w:sz w:val="28"/>
          <w:szCs w:val="28"/>
          <w:rtl/>
        </w:rPr>
        <w:t xml:space="preserve"> </w:t>
      </w:r>
      <w:r w:rsidRPr="007C6B2D">
        <w:rPr>
          <w:rFonts w:ascii="Sakkal Majalla" w:hAnsi="Sakkal Majalla" w:cs="Sakkal Majalla" w:hint="cs"/>
          <w:sz w:val="28"/>
          <w:szCs w:val="28"/>
          <w:rtl/>
        </w:rPr>
        <w:t>الملاحق</w:t>
      </w:r>
      <w:r w:rsidRPr="007C6B2D">
        <w:rPr>
          <w:rFonts w:ascii="Sakkal Majalla" w:eastAsia="Sakkal Majalla" w:hAnsi="Sakkal Majalla" w:cs="Sakkal Majalla" w:hint="cs"/>
          <w:sz w:val="28"/>
          <w:szCs w:val="28"/>
          <w:rtl/>
        </w:rPr>
        <w:t xml:space="preserve"> </w:t>
      </w:r>
      <w:r w:rsidRPr="007C6B2D">
        <w:rPr>
          <w:rFonts w:ascii="Sakkal Majalla" w:hAnsi="Sakkal Majalla" w:cs="Sakkal Majalla" w:hint="cs"/>
          <w:sz w:val="28"/>
          <w:szCs w:val="28"/>
          <w:rtl/>
        </w:rPr>
        <w:t>مستندات</w:t>
      </w:r>
      <w:r w:rsidRPr="007C6B2D">
        <w:rPr>
          <w:rFonts w:ascii="Sakkal Majalla" w:eastAsia="Sakkal Majalla" w:hAnsi="Sakkal Majalla" w:cs="Sakkal Majalla" w:hint="cs"/>
          <w:sz w:val="28"/>
          <w:szCs w:val="28"/>
          <w:rtl/>
        </w:rPr>
        <w:t xml:space="preserve"> </w:t>
      </w:r>
      <w:r w:rsidRPr="007C6B2D">
        <w:rPr>
          <w:rFonts w:ascii="Sakkal Majalla" w:hAnsi="Sakkal Majalla" w:cs="Sakkal Majalla" w:hint="cs"/>
          <w:sz w:val="28"/>
          <w:szCs w:val="28"/>
          <w:rtl/>
        </w:rPr>
        <w:t>النص</w:t>
      </w:r>
      <w:r w:rsidRPr="007C6B2D">
        <w:rPr>
          <w:rFonts w:ascii="Sakkal Majalla" w:eastAsia="Sakkal Majalla" w:hAnsi="Sakkal Majalla" w:cs="Sakkal Majalla" w:hint="cs"/>
          <w:sz w:val="28"/>
          <w:szCs w:val="28"/>
          <w:rtl/>
        </w:rPr>
        <w:t xml:space="preserve"> </w:t>
      </w:r>
      <w:r w:rsidRPr="007C6B2D">
        <w:rPr>
          <w:rFonts w:ascii="Sakkal Majalla" w:hAnsi="Sakkal Majalla" w:cs="Sakkal Majalla" w:hint="cs"/>
          <w:sz w:val="28"/>
          <w:szCs w:val="28"/>
          <w:rtl/>
        </w:rPr>
        <w:t>الطويلة</w:t>
      </w:r>
      <w:r w:rsidRPr="007C6B2D">
        <w:rPr>
          <w:rFonts w:ascii="Sakkal Majalla" w:eastAsia="Sakkal Majalla" w:hAnsi="Sakkal Majalla" w:cs="Sakkal Majalla" w:hint="cs"/>
          <w:sz w:val="28"/>
          <w:szCs w:val="28"/>
          <w:rtl/>
        </w:rPr>
        <w:t xml:space="preserve"> </w:t>
      </w:r>
      <w:r w:rsidR="00013504" w:rsidRPr="0023083B">
        <w:rPr>
          <w:rFonts w:ascii="Sakkal Majalla" w:hAnsi="Sakkal Majalla" w:cs="Sakkal Majalla" w:hint="cs"/>
          <w:sz w:val="28"/>
          <w:szCs w:val="28"/>
          <w:rtl/>
        </w:rPr>
        <w:t>ويجب</w:t>
      </w:r>
      <w:r w:rsidRPr="007C6B2D">
        <w:rPr>
          <w:rFonts w:ascii="Sakkal Majalla" w:eastAsia="Sakkal Majalla" w:hAnsi="Sakkal Majalla" w:cs="Sakkal Majalla" w:hint="cs"/>
          <w:sz w:val="28"/>
          <w:szCs w:val="28"/>
          <w:rtl/>
        </w:rPr>
        <w:t xml:space="preserve"> </w:t>
      </w:r>
      <w:r w:rsidRPr="007C6B2D">
        <w:rPr>
          <w:rFonts w:ascii="Sakkal Majalla" w:hAnsi="Sakkal Majalla" w:cs="Sakkal Majalla" w:hint="cs"/>
          <w:sz w:val="28"/>
          <w:szCs w:val="28"/>
          <w:rtl/>
        </w:rPr>
        <w:t>وضعها</w:t>
      </w:r>
      <w:r w:rsidRPr="007C6B2D">
        <w:rPr>
          <w:rFonts w:ascii="Sakkal Majalla" w:eastAsia="Sakkal Majalla" w:hAnsi="Sakkal Majalla" w:cs="Sakkal Majalla" w:hint="cs"/>
          <w:sz w:val="28"/>
          <w:szCs w:val="28"/>
          <w:rtl/>
        </w:rPr>
        <w:t xml:space="preserve"> </w:t>
      </w:r>
      <w:r w:rsidRPr="007C6B2D">
        <w:rPr>
          <w:rFonts w:ascii="Sakkal Majalla" w:hAnsi="Sakkal Majalla" w:cs="Sakkal Majalla" w:hint="cs"/>
          <w:sz w:val="28"/>
          <w:szCs w:val="28"/>
          <w:rtl/>
        </w:rPr>
        <w:t>في</w:t>
      </w:r>
      <w:r w:rsidRPr="007C6B2D">
        <w:rPr>
          <w:rFonts w:ascii="Sakkal Majalla" w:eastAsia="Sakkal Majalla" w:hAnsi="Sakkal Majalla" w:cs="Sakkal Majalla" w:hint="cs"/>
          <w:sz w:val="28"/>
          <w:szCs w:val="28"/>
          <w:rtl/>
        </w:rPr>
        <w:t xml:space="preserve"> </w:t>
      </w:r>
      <w:r w:rsidRPr="007C6B2D">
        <w:rPr>
          <w:rFonts w:ascii="Sakkal Majalla" w:hAnsi="Sakkal Majalla" w:cs="Sakkal Majalla" w:hint="cs"/>
          <w:sz w:val="28"/>
          <w:szCs w:val="28"/>
          <w:rtl/>
        </w:rPr>
        <w:t>نهاية</w:t>
      </w:r>
      <w:r w:rsidRPr="007C6B2D">
        <w:rPr>
          <w:rFonts w:ascii="Sakkal Majalla" w:eastAsia="Sakkal Majalla" w:hAnsi="Sakkal Majalla" w:cs="Sakkal Majalla" w:hint="cs"/>
          <w:sz w:val="28"/>
          <w:szCs w:val="28"/>
          <w:rtl/>
        </w:rPr>
        <w:t xml:space="preserve"> </w:t>
      </w:r>
      <w:r w:rsidRPr="007C6B2D">
        <w:rPr>
          <w:rFonts w:ascii="Sakkal Majalla" w:hAnsi="Sakkal Majalla" w:cs="Sakkal Majalla" w:hint="cs"/>
          <w:sz w:val="28"/>
          <w:szCs w:val="28"/>
          <w:rtl/>
        </w:rPr>
        <w:t>المقالة،</w:t>
      </w:r>
      <w:r w:rsidRPr="007C6B2D">
        <w:rPr>
          <w:rFonts w:ascii="Sakkal Majalla" w:eastAsia="Sakkal Majalla" w:hAnsi="Sakkal Majalla" w:cs="Sakkal Majalla" w:hint="cs"/>
          <w:sz w:val="28"/>
          <w:szCs w:val="28"/>
          <w:rtl/>
        </w:rPr>
        <w:t xml:space="preserve"> </w:t>
      </w:r>
      <w:r w:rsidRPr="007C6B2D">
        <w:rPr>
          <w:rFonts w:ascii="Sakkal Majalla" w:hAnsi="Sakkal Majalla" w:cs="Sakkal Majalla" w:hint="cs"/>
          <w:sz w:val="28"/>
          <w:szCs w:val="28"/>
          <w:rtl/>
        </w:rPr>
        <w:t>بعد</w:t>
      </w:r>
      <w:r w:rsidRPr="007C6B2D">
        <w:rPr>
          <w:rFonts w:ascii="Sakkal Majalla" w:eastAsia="Sakkal Majalla" w:hAnsi="Sakkal Majalla" w:cs="Sakkal Majalla" w:hint="cs"/>
          <w:sz w:val="28"/>
          <w:szCs w:val="28"/>
          <w:rtl/>
        </w:rPr>
        <w:t xml:space="preserve"> </w:t>
      </w:r>
      <w:r w:rsidRPr="007C6B2D">
        <w:rPr>
          <w:rFonts w:ascii="Sakkal Majalla" w:hAnsi="Sakkal Majalla" w:cs="Sakkal Majalla" w:hint="cs"/>
          <w:sz w:val="28"/>
          <w:szCs w:val="28"/>
          <w:rtl/>
        </w:rPr>
        <w:t>قائمة</w:t>
      </w:r>
      <w:r w:rsidRPr="007C6B2D">
        <w:rPr>
          <w:rFonts w:ascii="Sakkal Majalla" w:eastAsia="Sakkal Majalla" w:hAnsi="Sakkal Majalla" w:cs="Sakkal Majalla" w:hint="cs"/>
          <w:sz w:val="28"/>
          <w:szCs w:val="28"/>
          <w:rtl/>
        </w:rPr>
        <w:t xml:space="preserve"> </w:t>
      </w:r>
      <w:r w:rsidRPr="007C6B2D">
        <w:rPr>
          <w:rFonts w:ascii="Sakkal Majalla" w:hAnsi="Sakkal Majalla" w:cs="Sakkal Majalla" w:hint="cs"/>
          <w:sz w:val="28"/>
          <w:szCs w:val="28"/>
          <w:rtl/>
        </w:rPr>
        <w:t>المراجع</w:t>
      </w:r>
      <w:r w:rsidRPr="007C6B2D">
        <w:rPr>
          <w:rFonts w:ascii="Sakkal Majalla" w:eastAsia="Sakkal Majalla" w:hAnsi="Sakkal Majalla" w:cs="Sakkal Majalla" w:hint="cs"/>
          <w:sz w:val="28"/>
          <w:szCs w:val="28"/>
          <w:rtl/>
        </w:rPr>
        <w:t xml:space="preserve"> </w:t>
      </w:r>
      <w:r w:rsidRPr="007C6B2D">
        <w:rPr>
          <w:rFonts w:ascii="Sakkal Majalla" w:hAnsi="Sakkal Majalla" w:cs="Sakkal Majalla" w:hint="cs"/>
          <w:sz w:val="28"/>
          <w:szCs w:val="28"/>
          <w:rtl/>
        </w:rPr>
        <w:t>الببليوغرافية.</w:t>
      </w:r>
    </w:p>
    <w:p w14:paraId="29B8D4DA" w14:textId="77777777" w:rsidR="00014541" w:rsidRPr="007C6B2D" w:rsidRDefault="007B3677">
      <w:pPr>
        <w:pStyle w:val="NormalWeb"/>
        <w:numPr>
          <w:ilvl w:val="0"/>
          <w:numId w:val="7"/>
        </w:numPr>
        <w:tabs>
          <w:tab w:val="left" w:pos="450"/>
        </w:tabs>
        <w:bidi/>
        <w:spacing w:before="0" w:after="0" w:line="240" w:lineRule="auto"/>
        <w:ind w:left="237" w:hanging="237"/>
        <w:rPr>
          <w:rFonts w:ascii="Sakkal Majalla" w:hAnsi="Sakkal Majalla" w:cs="Sakkal Majalla"/>
          <w:sz w:val="28"/>
          <w:szCs w:val="28"/>
          <w:rtl/>
        </w:rPr>
      </w:pPr>
      <w:r w:rsidRPr="007C6B2D">
        <w:rPr>
          <w:rFonts w:ascii="Sakkal Majalla" w:hAnsi="Sakkal Majalla" w:cs="Sakkal Majalla" w:hint="cs"/>
          <w:sz w:val="28"/>
          <w:szCs w:val="28"/>
          <w:rtl/>
        </w:rPr>
        <w:t>لا</w:t>
      </w:r>
      <w:r w:rsidRPr="007C6B2D">
        <w:rPr>
          <w:rFonts w:ascii="Sakkal Majalla" w:eastAsia="Sakkal Majalla" w:hAnsi="Sakkal Majalla" w:cs="Sakkal Majalla" w:hint="cs"/>
          <w:sz w:val="28"/>
          <w:szCs w:val="28"/>
          <w:rtl/>
        </w:rPr>
        <w:t xml:space="preserve"> </w:t>
      </w:r>
      <w:r w:rsidRPr="007C6B2D">
        <w:rPr>
          <w:rFonts w:ascii="Sakkal Majalla" w:hAnsi="Sakkal Majalla" w:cs="Sakkal Majalla" w:hint="cs"/>
          <w:sz w:val="28"/>
          <w:szCs w:val="28"/>
          <w:rtl/>
        </w:rPr>
        <w:t>يضاف</w:t>
      </w:r>
      <w:r w:rsidRPr="007C6B2D">
        <w:rPr>
          <w:rFonts w:ascii="Sakkal Majalla" w:eastAsia="Sakkal Majalla" w:hAnsi="Sakkal Majalla" w:cs="Sakkal Majalla" w:hint="cs"/>
          <w:sz w:val="28"/>
          <w:szCs w:val="28"/>
          <w:rtl/>
        </w:rPr>
        <w:t xml:space="preserve"> </w:t>
      </w:r>
      <w:r w:rsidRPr="007C6B2D">
        <w:rPr>
          <w:rFonts w:ascii="Sakkal Majalla" w:hAnsi="Sakkal Majalla" w:cs="Sakkal Majalla" w:hint="cs"/>
          <w:sz w:val="28"/>
          <w:szCs w:val="28"/>
          <w:rtl/>
        </w:rPr>
        <w:t>ملحق</w:t>
      </w:r>
      <w:r w:rsidRPr="007C6B2D">
        <w:rPr>
          <w:rFonts w:ascii="Sakkal Majalla" w:eastAsia="Sakkal Majalla" w:hAnsi="Sakkal Majalla" w:cs="Sakkal Majalla" w:hint="cs"/>
          <w:sz w:val="28"/>
          <w:szCs w:val="28"/>
          <w:rtl/>
        </w:rPr>
        <w:t xml:space="preserve"> </w:t>
      </w:r>
      <w:r w:rsidRPr="007C6B2D">
        <w:rPr>
          <w:rFonts w:ascii="Sakkal Majalla" w:hAnsi="Sakkal Majalla" w:cs="Sakkal Majalla" w:hint="cs"/>
          <w:sz w:val="28"/>
          <w:szCs w:val="28"/>
          <w:rtl/>
        </w:rPr>
        <w:t>غير</w:t>
      </w:r>
      <w:r w:rsidRPr="007C6B2D">
        <w:rPr>
          <w:rFonts w:ascii="Sakkal Majalla" w:eastAsia="Sakkal Majalla" w:hAnsi="Sakkal Majalla" w:cs="Sakkal Majalla" w:hint="cs"/>
          <w:sz w:val="28"/>
          <w:szCs w:val="28"/>
          <w:rtl/>
        </w:rPr>
        <w:t xml:space="preserve"> </w:t>
      </w:r>
      <w:r w:rsidRPr="007C6B2D">
        <w:rPr>
          <w:rFonts w:ascii="Sakkal Majalla" w:hAnsi="Sakkal Majalla" w:cs="Sakkal Majalla" w:hint="cs"/>
          <w:sz w:val="28"/>
          <w:szCs w:val="28"/>
          <w:rtl/>
        </w:rPr>
        <w:t>مذكور</w:t>
      </w:r>
      <w:r w:rsidRPr="007C6B2D">
        <w:rPr>
          <w:rFonts w:ascii="Sakkal Majalla" w:eastAsia="Sakkal Majalla" w:hAnsi="Sakkal Majalla" w:cs="Sakkal Majalla" w:hint="cs"/>
          <w:sz w:val="28"/>
          <w:szCs w:val="28"/>
          <w:rtl/>
        </w:rPr>
        <w:t xml:space="preserve"> </w:t>
      </w:r>
      <w:r w:rsidRPr="007C6B2D">
        <w:rPr>
          <w:rFonts w:ascii="Sakkal Majalla" w:hAnsi="Sakkal Majalla" w:cs="Sakkal Majalla" w:hint="cs"/>
          <w:sz w:val="28"/>
          <w:szCs w:val="28"/>
          <w:rtl/>
        </w:rPr>
        <w:t>في</w:t>
      </w:r>
      <w:r w:rsidRPr="007C6B2D">
        <w:rPr>
          <w:rFonts w:ascii="Sakkal Majalla" w:eastAsia="Sakkal Majalla" w:hAnsi="Sakkal Majalla" w:cs="Sakkal Majalla" w:hint="cs"/>
          <w:sz w:val="28"/>
          <w:szCs w:val="28"/>
          <w:rtl/>
        </w:rPr>
        <w:t xml:space="preserve"> </w:t>
      </w:r>
      <w:r w:rsidRPr="007C6B2D">
        <w:rPr>
          <w:rFonts w:ascii="Sakkal Majalla" w:hAnsi="Sakkal Majalla" w:cs="Sakkal Majalla" w:hint="cs"/>
          <w:sz w:val="28"/>
          <w:szCs w:val="28"/>
          <w:rtl/>
        </w:rPr>
        <w:t>النص.</w:t>
      </w:r>
    </w:p>
    <w:p w14:paraId="1A438622" w14:textId="729429EB" w:rsidR="00014541" w:rsidRPr="00013504" w:rsidRDefault="00013504" w:rsidP="00421A73">
      <w:pPr>
        <w:pStyle w:val="NormalWeb"/>
        <w:numPr>
          <w:ilvl w:val="0"/>
          <w:numId w:val="7"/>
        </w:numPr>
        <w:tabs>
          <w:tab w:val="left" w:pos="450"/>
        </w:tabs>
        <w:bidi/>
        <w:spacing w:before="0" w:after="0" w:line="240" w:lineRule="auto"/>
        <w:ind w:left="237" w:hanging="237"/>
        <w:rPr>
          <w:rFonts w:ascii="Sakkal Majalla" w:hAnsi="Sakkal Majalla" w:cs="Sakkal Majalla"/>
          <w:b/>
          <w:bCs/>
          <w:sz w:val="28"/>
          <w:szCs w:val="28"/>
          <w:rtl/>
        </w:rPr>
      </w:pPr>
      <w:r w:rsidRPr="007C6B2D">
        <w:rPr>
          <w:rFonts w:ascii="Sakkal Majalla" w:hAnsi="Sakkal Majalla" w:cs="Sakkal Majalla"/>
          <w:sz w:val="28"/>
          <w:szCs w:val="28"/>
          <w:rtl/>
        </w:rPr>
        <w:t>مثال</w:t>
      </w:r>
      <w:r w:rsidR="007B3677" w:rsidRPr="00013504">
        <w:rPr>
          <w:rFonts w:ascii="Sakkal Majalla" w:hAnsi="Sakkal Majalla" w:cs="Sakkal Majalla"/>
          <w:color w:val="000000"/>
          <w:sz w:val="28"/>
          <w:szCs w:val="28"/>
          <w:rtl/>
        </w:rPr>
        <w:t>:</w:t>
      </w:r>
      <w:r>
        <w:rPr>
          <w:rFonts w:ascii="Sakkal Majalla" w:hAnsi="Sakkal Majalla" w:cs="Sakkal Majalla"/>
          <w:color w:val="000000"/>
          <w:sz w:val="28"/>
          <w:szCs w:val="28"/>
          <w:lang w:val="fr-FR"/>
        </w:rPr>
        <w:t xml:space="preserve"> </w:t>
      </w:r>
      <w:r w:rsidR="007B3677" w:rsidRPr="00013504">
        <w:rPr>
          <w:rFonts w:ascii="Sakkal Majalla" w:hAnsi="Sakkal Majalla" w:cs="Sakkal Majalla"/>
          <w:color w:val="000000"/>
          <w:sz w:val="28"/>
          <w:szCs w:val="28"/>
          <w:rtl/>
        </w:rPr>
        <w:t>الملحق</w:t>
      </w:r>
      <w:r w:rsidR="007B3677" w:rsidRPr="00013504">
        <w:rPr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r w:rsidR="007B3677" w:rsidRPr="00013504">
        <w:rPr>
          <w:rFonts w:ascii="Sakkal Majalla" w:hAnsi="Sakkal Majalla" w:cs="Sakkal Majalla"/>
          <w:color w:val="000000"/>
          <w:sz w:val="28"/>
          <w:szCs w:val="28"/>
          <w:rtl/>
        </w:rPr>
        <w:t>ب</w:t>
      </w:r>
      <w:r w:rsidR="007B3677" w:rsidRPr="00013504">
        <w:rPr>
          <w:rFonts w:ascii="Sakkal Majalla" w:hAnsi="Sakkal Majalla" w:cs="Sakkal Majalla"/>
          <w:i/>
          <w:iCs/>
          <w:color w:val="000000"/>
          <w:sz w:val="28"/>
          <w:szCs w:val="28"/>
          <w:rtl/>
        </w:rPr>
        <w:t>: قائمة</w:t>
      </w:r>
      <w:r w:rsidR="007B3677" w:rsidRPr="00013504">
        <w:rPr>
          <w:rFonts w:ascii="Sakkal Majalla" w:eastAsia="Sakkal Majalla" w:hAnsi="Sakkal Majalla" w:cs="Sakkal Majalla"/>
          <w:i/>
          <w:iCs/>
          <w:color w:val="000000"/>
          <w:sz w:val="28"/>
          <w:szCs w:val="28"/>
          <w:rtl/>
        </w:rPr>
        <w:t xml:space="preserve"> </w:t>
      </w:r>
      <w:r w:rsidR="007B3677" w:rsidRPr="00013504">
        <w:rPr>
          <w:rFonts w:ascii="Sakkal Majalla" w:hAnsi="Sakkal Majalla" w:cs="Sakkal Majalla"/>
          <w:i/>
          <w:iCs/>
          <w:color w:val="000000"/>
          <w:sz w:val="28"/>
          <w:szCs w:val="28"/>
          <w:rtl/>
        </w:rPr>
        <w:t>الأفلام</w:t>
      </w:r>
      <w:r w:rsidR="007B3677" w:rsidRPr="00013504">
        <w:rPr>
          <w:rFonts w:ascii="Sakkal Majalla" w:eastAsia="Sakkal Majalla" w:hAnsi="Sakkal Majalla" w:cs="Sakkal Majalla"/>
          <w:i/>
          <w:iCs/>
          <w:color w:val="000000"/>
          <w:sz w:val="28"/>
          <w:szCs w:val="28"/>
          <w:rtl/>
        </w:rPr>
        <w:t xml:space="preserve"> </w:t>
      </w:r>
      <w:r w:rsidR="007B3677" w:rsidRPr="00013504">
        <w:rPr>
          <w:rFonts w:ascii="Sakkal Majalla" w:hAnsi="Sakkal Majalla" w:cs="Sakkal Majalla"/>
          <w:i/>
          <w:iCs/>
          <w:color w:val="000000"/>
          <w:sz w:val="28"/>
          <w:szCs w:val="28"/>
          <w:rtl/>
        </w:rPr>
        <w:t>الأمازيغية</w:t>
      </w:r>
      <w:r w:rsidR="007B3677" w:rsidRPr="00013504">
        <w:rPr>
          <w:rFonts w:ascii="Sakkal Majalla" w:hAnsi="Sakkal Majalla" w:cs="Sakkal Majalla"/>
          <w:color w:val="000000"/>
          <w:sz w:val="28"/>
          <w:szCs w:val="28"/>
          <w:rtl/>
        </w:rPr>
        <w:t>.</w:t>
      </w:r>
    </w:p>
    <w:p w14:paraId="39304E70" w14:textId="77777777" w:rsidR="00014541" w:rsidRDefault="007B3677">
      <w:pPr>
        <w:bidi/>
        <w:spacing w:before="63" w:after="0" w:line="240" w:lineRule="auto"/>
        <w:rPr>
          <w:rStyle w:val="lev"/>
          <w:rFonts w:ascii="Sakkal Majalla" w:hAnsi="Sakkal Majalla" w:cs="Sakkal Majalla"/>
          <w:b w:val="0"/>
          <w:bCs w:val="0"/>
          <w:color w:val="000000"/>
          <w:sz w:val="28"/>
          <w:szCs w:val="28"/>
          <w:rtl/>
        </w:rPr>
      </w:pPr>
      <w:r>
        <w:rPr>
          <w:rFonts w:ascii="Sakkal Majalla" w:hAnsi="Sakkal Majalla" w:cs="Sakkal Majalla"/>
          <w:b/>
          <w:bCs/>
          <w:sz w:val="28"/>
          <w:szCs w:val="28"/>
          <w:rtl/>
        </w:rPr>
        <w:t>المراجع</w:t>
      </w:r>
      <w:r>
        <w:rPr>
          <w:rFonts w:ascii="Sakkal Majalla" w:hAnsi="Sakkal Majalla" w:cs="Sakkal Majalla"/>
          <w:sz w:val="28"/>
          <w:szCs w:val="28"/>
          <w:rtl/>
        </w:rPr>
        <w:t> </w:t>
      </w:r>
      <w:r>
        <w:rPr>
          <w:rFonts w:ascii="Sakkal Majalla" w:hAnsi="Sakkal Majalla" w:cs="Sakkal Majalla"/>
          <w:b/>
          <w:bCs/>
          <w:sz w:val="28"/>
          <w:szCs w:val="28"/>
          <w:rtl/>
        </w:rPr>
        <w:t>الصفحات</w:t>
      </w:r>
      <w:r>
        <w:rPr>
          <w:rFonts w:ascii="Sakkal Majalla" w:eastAsia="Sakkal Majalla" w:hAnsi="Sakkal Majalla" w:cs="Sakkal Majalla"/>
          <w:b/>
          <w:bCs/>
          <w:sz w:val="28"/>
          <w:szCs w:val="28"/>
          <w:rtl/>
        </w:rPr>
        <w:t xml:space="preserve"> </w:t>
      </w:r>
      <w:proofErr w:type="gramStart"/>
      <w:r>
        <w:rPr>
          <w:rFonts w:ascii="Sakkal Majalla" w:hAnsi="Sakkal Majalla" w:cs="Sakkal Majalla"/>
          <w:b/>
          <w:bCs/>
          <w:sz w:val="28"/>
          <w:szCs w:val="28"/>
          <w:rtl/>
        </w:rPr>
        <w:t>الفرعية </w:t>
      </w:r>
      <w:r>
        <w:rPr>
          <w:rFonts w:ascii="Sakkal Majalla" w:hAnsi="Sakkal Majalla" w:cs="Sakkal Majalla"/>
          <w:sz w:val="28"/>
          <w:szCs w:val="28"/>
          <w:rtl/>
        </w:rPr>
        <w:t>:</w:t>
      </w:r>
      <w:proofErr w:type="gramEnd"/>
    </w:p>
    <w:p w14:paraId="0D3DEC8B" w14:textId="77777777" w:rsidR="00014541" w:rsidRDefault="007B3677" w:rsidP="004740EA">
      <w:pPr>
        <w:numPr>
          <w:ilvl w:val="0"/>
          <w:numId w:val="4"/>
        </w:numPr>
        <w:tabs>
          <w:tab w:val="left" w:pos="240"/>
        </w:tabs>
        <w:bidi/>
        <w:spacing w:after="0" w:line="240" w:lineRule="auto"/>
        <w:ind w:left="142" w:hanging="284"/>
        <w:rPr>
          <w:rStyle w:val="lev"/>
          <w:rFonts w:ascii="Sakkal Majalla" w:hAnsi="Sakkal Majalla" w:cs="Sakkal Majalla"/>
          <w:b w:val="0"/>
          <w:bCs w:val="0"/>
          <w:color w:val="000000"/>
          <w:sz w:val="28"/>
          <w:szCs w:val="28"/>
          <w:rtl/>
        </w:rPr>
      </w:pPr>
      <w:r>
        <w:rPr>
          <w:rStyle w:val="lev"/>
          <w:rFonts w:ascii="Sakkal Majalla" w:hAnsi="Sakkal Majalla" w:cs="Sakkal Majalla"/>
          <w:b w:val="0"/>
          <w:bCs w:val="0"/>
          <w:color w:val="000000"/>
          <w:sz w:val="28"/>
          <w:szCs w:val="28"/>
          <w:rtl/>
        </w:rPr>
        <w:t>ضع</w:t>
      </w:r>
      <w:r>
        <w:rPr>
          <w:rStyle w:val="lev"/>
          <w:rFonts w:ascii="Sakkal Majalla" w:eastAsia="Sakkal Majalla" w:hAnsi="Sakkal Majalla" w:cs="Sakkal Majalla"/>
          <w:b w:val="0"/>
          <w:bCs w:val="0"/>
          <w:color w:val="00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>عناوين</w:t>
      </w:r>
      <w:r>
        <w:rPr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color w:val="000000"/>
          <w:sz w:val="28"/>
          <w:szCs w:val="28"/>
          <w:rtl/>
        </w:rPr>
        <w:t>المقالات</w:t>
      </w:r>
      <w:r>
        <w:rPr>
          <w:rStyle w:val="lev"/>
          <w:rFonts w:ascii="Sakkal Majalla" w:eastAsia="Sakkal Majalla" w:hAnsi="Sakkal Majalla" w:cs="Sakkal Majalla"/>
          <w:b w:val="0"/>
          <w:bCs w:val="0"/>
          <w:color w:val="000000"/>
          <w:sz w:val="28"/>
          <w:szCs w:val="28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color w:val="000000"/>
          <w:sz w:val="28"/>
          <w:szCs w:val="28"/>
          <w:rtl/>
        </w:rPr>
        <w:t>والفصول</w:t>
      </w:r>
      <w:r>
        <w:rPr>
          <w:rStyle w:val="lev"/>
          <w:rFonts w:ascii="Sakkal Majalla" w:eastAsia="Sakkal Majalla" w:hAnsi="Sakkal Majalla" w:cs="Sakkal Majalla"/>
          <w:b w:val="0"/>
          <w:bCs w:val="0"/>
          <w:color w:val="000000"/>
          <w:sz w:val="28"/>
          <w:szCs w:val="28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color w:val="000000"/>
          <w:sz w:val="28"/>
          <w:szCs w:val="28"/>
          <w:rtl/>
        </w:rPr>
        <w:t>وصفحات</w:t>
      </w:r>
      <w:r>
        <w:rPr>
          <w:rStyle w:val="lev"/>
          <w:rFonts w:ascii="Sakkal Majalla" w:eastAsia="Sakkal Majalla" w:hAnsi="Sakkal Majalla" w:cs="Sakkal Majalla"/>
          <w:b w:val="0"/>
          <w:bCs w:val="0"/>
          <w:color w:val="000000"/>
          <w:sz w:val="28"/>
          <w:szCs w:val="28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color w:val="000000"/>
          <w:sz w:val="28"/>
          <w:szCs w:val="28"/>
          <w:rtl/>
        </w:rPr>
        <w:t>الويب</w:t>
      </w:r>
      <w:r>
        <w:rPr>
          <w:rStyle w:val="lev"/>
          <w:rFonts w:ascii="Sakkal Majalla" w:eastAsia="Sakkal Majalla" w:hAnsi="Sakkal Majalla" w:cs="Sakkal Majalla"/>
          <w:b w:val="0"/>
          <w:bCs w:val="0"/>
          <w:color w:val="000000"/>
          <w:sz w:val="28"/>
          <w:szCs w:val="28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color w:val="000000"/>
          <w:sz w:val="28"/>
          <w:szCs w:val="28"/>
          <w:rtl/>
        </w:rPr>
        <w:t>في</w:t>
      </w:r>
      <w:r>
        <w:rPr>
          <w:rStyle w:val="lev"/>
          <w:rFonts w:ascii="Sakkal Majalla" w:eastAsia="Sakkal Majalla" w:hAnsi="Sakkal Majalla" w:cs="Sakkal Majalla"/>
          <w:b w:val="0"/>
          <w:bCs w:val="0"/>
          <w:color w:val="000000"/>
          <w:sz w:val="28"/>
          <w:szCs w:val="28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color w:val="000000"/>
          <w:sz w:val="28"/>
          <w:szCs w:val="28"/>
          <w:rtl/>
        </w:rPr>
        <w:t>النص</w:t>
      </w:r>
      <w:r>
        <w:rPr>
          <w:rStyle w:val="lev"/>
          <w:rFonts w:ascii="Sakkal Majalla" w:eastAsia="Sakkal Majalla" w:hAnsi="Sakkal Majalla" w:cs="Sakkal Majalla"/>
          <w:b w:val="0"/>
          <w:bCs w:val="0"/>
          <w:color w:val="000000"/>
          <w:sz w:val="28"/>
          <w:szCs w:val="28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color w:val="000000"/>
          <w:sz w:val="28"/>
          <w:szCs w:val="28"/>
          <w:rtl/>
        </w:rPr>
        <w:t>بين</w:t>
      </w:r>
      <w:r>
        <w:rPr>
          <w:rStyle w:val="lev"/>
          <w:rFonts w:ascii="Sakkal Majalla" w:eastAsia="Sakkal Majalla" w:hAnsi="Sakkal Majalla" w:cs="Sakkal Majalla"/>
          <w:b w:val="0"/>
          <w:bCs w:val="0"/>
          <w:color w:val="000000"/>
          <w:sz w:val="28"/>
          <w:szCs w:val="28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color w:val="000000"/>
          <w:sz w:val="28"/>
          <w:szCs w:val="28"/>
          <w:rtl/>
        </w:rPr>
        <w:t>علامتي</w:t>
      </w:r>
      <w:r>
        <w:rPr>
          <w:rStyle w:val="lev"/>
          <w:rFonts w:ascii="Sakkal Majalla" w:eastAsia="Sakkal Majalla" w:hAnsi="Sakkal Majalla" w:cs="Sakkal Majalla"/>
          <w:b w:val="0"/>
          <w:bCs w:val="0"/>
          <w:color w:val="000000"/>
          <w:sz w:val="28"/>
          <w:szCs w:val="28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color w:val="000000"/>
          <w:sz w:val="28"/>
          <w:szCs w:val="28"/>
          <w:rtl/>
        </w:rPr>
        <w:t>اقتباس.</w:t>
      </w:r>
    </w:p>
    <w:p w14:paraId="1BA83969" w14:textId="77777777" w:rsidR="00014541" w:rsidRDefault="007B3677" w:rsidP="004740EA">
      <w:pPr>
        <w:pStyle w:val="Corpsdetexte"/>
        <w:numPr>
          <w:ilvl w:val="0"/>
          <w:numId w:val="4"/>
        </w:numPr>
        <w:tabs>
          <w:tab w:val="left" w:pos="240"/>
        </w:tabs>
        <w:bidi/>
        <w:spacing w:after="0" w:line="240" w:lineRule="auto"/>
        <w:ind w:left="142" w:hanging="284"/>
        <w:jc w:val="both"/>
        <w:rPr>
          <w:rStyle w:val="lev"/>
          <w:rFonts w:ascii="Sakkal Majalla" w:hAnsi="Sakkal Majalla" w:cs="Sakkal Majalla"/>
          <w:b w:val="0"/>
          <w:bCs w:val="0"/>
          <w:color w:val="000000"/>
          <w:sz w:val="28"/>
          <w:szCs w:val="28"/>
          <w:rtl/>
        </w:rPr>
      </w:pPr>
      <w:r>
        <w:rPr>
          <w:rStyle w:val="lev"/>
          <w:rFonts w:ascii="Sakkal Majalla" w:hAnsi="Sakkal Majalla" w:cs="Sakkal Majalla"/>
          <w:b w:val="0"/>
          <w:bCs w:val="0"/>
          <w:color w:val="000000"/>
          <w:sz w:val="28"/>
          <w:szCs w:val="28"/>
          <w:rtl/>
        </w:rPr>
        <w:t>كتابة</w:t>
      </w:r>
      <w:r>
        <w:rPr>
          <w:rStyle w:val="lev"/>
          <w:rFonts w:ascii="Sakkal Majalla" w:eastAsia="Sakkal Majalla" w:hAnsi="Sakkal Majalla" w:cs="Sakkal Majalla"/>
          <w:b w:val="0"/>
          <w:bCs w:val="0"/>
          <w:color w:val="000000"/>
          <w:sz w:val="28"/>
          <w:szCs w:val="28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color w:val="000000"/>
          <w:sz w:val="28"/>
          <w:szCs w:val="28"/>
          <w:rtl/>
        </w:rPr>
        <w:t>عناوين</w:t>
      </w:r>
      <w:r>
        <w:rPr>
          <w:rStyle w:val="lev"/>
          <w:rFonts w:ascii="Sakkal Majalla" w:eastAsia="Sakkal Majalla" w:hAnsi="Sakkal Majalla" w:cs="Sakkal Majalla"/>
          <w:b w:val="0"/>
          <w:bCs w:val="0"/>
          <w:color w:val="000000"/>
          <w:sz w:val="28"/>
          <w:szCs w:val="28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color w:val="000000"/>
          <w:sz w:val="28"/>
          <w:szCs w:val="28"/>
          <w:rtl/>
        </w:rPr>
        <w:t>الكتب</w:t>
      </w:r>
      <w:r>
        <w:rPr>
          <w:rStyle w:val="lev"/>
          <w:rFonts w:ascii="Sakkal Majalla" w:eastAsia="Sakkal Majalla" w:hAnsi="Sakkal Majalla" w:cs="Sakkal Majalla"/>
          <w:b w:val="0"/>
          <w:bCs w:val="0"/>
          <w:color w:val="000000"/>
          <w:sz w:val="28"/>
          <w:szCs w:val="28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color w:val="000000"/>
          <w:sz w:val="28"/>
          <w:szCs w:val="28"/>
          <w:rtl/>
        </w:rPr>
        <w:t>والتقارير</w:t>
      </w:r>
      <w:r>
        <w:rPr>
          <w:rStyle w:val="lev"/>
          <w:rFonts w:ascii="Sakkal Majalla" w:eastAsia="Sakkal Majalla" w:hAnsi="Sakkal Majalla" w:cs="Sakkal Majalla"/>
          <w:b w:val="0"/>
          <w:bCs w:val="0"/>
          <w:color w:val="000000"/>
          <w:sz w:val="28"/>
          <w:szCs w:val="28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color w:val="000000"/>
          <w:sz w:val="28"/>
          <w:szCs w:val="28"/>
          <w:rtl/>
        </w:rPr>
        <w:t>والدوريات</w:t>
      </w:r>
      <w:r>
        <w:rPr>
          <w:rStyle w:val="lev"/>
          <w:rFonts w:ascii="Sakkal Majalla" w:eastAsia="Sakkal Majalla" w:hAnsi="Sakkal Majalla" w:cs="Sakkal Majalla"/>
          <w:b w:val="0"/>
          <w:bCs w:val="0"/>
          <w:color w:val="000000"/>
          <w:sz w:val="28"/>
          <w:szCs w:val="28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color w:val="000000"/>
          <w:sz w:val="28"/>
          <w:szCs w:val="28"/>
          <w:rtl/>
        </w:rPr>
        <w:t>بخط</w:t>
      </w:r>
      <w:r>
        <w:rPr>
          <w:rStyle w:val="lev"/>
          <w:rFonts w:ascii="Sakkal Majalla" w:eastAsia="Sakkal Majalla" w:hAnsi="Sakkal Majalla" w:cs="Sakkal Majalla"/>
          <w:b w:val="0"/>
          <w:bCs w:val="0"/>
          <w:color w:val="000000"/>
          <w:sz w:val="28"/>
          <w:szCs w:val="28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color w:val="000000"/>
          <w:sz w:val="28"/>
          <w:szCs w:val="28"/>
          <w:rtl/>
        </w:rPr>
        <w:t>مائل.</w:t>
      </w:r>
    </w:p>
    <w:p w14:paraId="1FAF2B5E" w14:textId="77777777" w:rsidR="00014541" w:rsidRDefault="007B3677" w:rsidP="004740EA">
      <w:pPr>
        <w:pStyle w:val="Corpsdetexte"/>
        <w:numPr>
          <w:ilvl w:val="0"/>
          <w:numId w:val="4"/>
        </w:numPr>
        <w:tabs>
          <w:tab w:val="left" w:pos="240"/>
        </w:tabs>
        <w:bidi/>
        <w:spacing w:after="0" w:line="240" w:lineRule="auto"/>
        <w:ind w:left="142" w:hanging="284"/>
        <w:jc w:val="both"/>
        <w:rPr>
          <w:rFonts w:ascii="Sakkal Majalla" w:hAnsi="Sakkal Majalla" w:cs="Sakkal Majalla"/>
          <w:color w:val="000000"/>
          <w:sz w:val="28"/>
          <w:szCs w:val="28"/>
          <w:rtl/>
        </w:rPr>
      </w:pPr>
      <w:r>
        <w:rPr>
          <w:rStyle w:val="lev"/>
          <w:rFonts w:ascii="Sakkal Majalla" w:hAnsi="Sakkal Majalla" w:cs="Sakkal Majalla"/>
          <w:b w:val="0"/>
          <w:bCs w:val="0"/>
          <w:color w:val="000000"/>
          <w:sz w:val="28"/>
          <w:szCs w:val="28"/>
          <w:rtl/>
        </w:rPr>
        <w:lastRenderedPageBreak/>
        <w:t>أضف</w:t>
      </w:r>
      <w:r>
        <w:rPr>
          <w:rStyle w:val="lev"/>
          <w:rFonts w:ascii="Sakkal Majalla" w:eastAsia="Sakkal Majalla" w:hAnsi="Sakkal Majalla" w:cs="Sakkal Majalla"/>
          <w:b w:val="0"/>
          <w:bCs w:val="0"/>
          <w:color w:val="000000"/>
          <w:sz w:val="28"/>
          <w:szCs w:val="28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color w:val="000000"/>
          <w:sz w:val="28"/>
          <w:szCs w:val="28"/>
          <w:rtl/>
        </w:rPr>
        <w:t>بين</w:t>
      </w:r>
      <w:r>
        <w:rPr>
          <w:rStyle w:val="lev"/>
          <w:rFonts w:ascii="Sakkal Majalla" w:eastAsia="Sakkal Majalla" w:hAnsi="Sakkal Majalla" w:cs="Sakkal Majalla"/>
          <w:b w:val="0"/>
          <w:bCs w:val="0"/>
          <w:color w:val="000000"/>
          <w:sz w:val="28"/>
          <w:szCs w:val="28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color w:val="000000"/>
          <w:sz w:val="28"/>
          <w:szCs w:val="28"/>
          <w:rtl/>
        </w:rPr>
        <w:t>قوسين</w:t>
      </w:r>
      <w:r>
        <w:rPr>
          <w:rStyle w:val="lev"/>
          <w:rFonts w:ascii="Sakkal Majalla" w:eastAsia="Sakkal Majalla" w:hAnsi="Sakkal Majalla" w:cs="Sakkal Majalla"/>
          <w:b w:val="0"/>
          <w:bCs w:val="0"/>
          <w:color w:val="000000"/>
          <w:sz w:val="28"/>
          <w:szCs w:val="28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color w:val="000000"/>
          <w:sz w:val="28"/>
          <w:szCs w:val="28"/>
          <w:rtl/>
        </w:rPr>
        <w:t>عناوين</w:t>
      </w:r>
      <w:r>
        <w:rPr>
          <w:rStyle w:val="lev"/>
          <w:rFonts w:ascii="Sakkal Majalla" w:eastAsia="Sakkal Majalla" w:hAnsi="Sakkal Majalla" w:cs="Sakkal Majalla"/>
          <w:b w:val="0"/>
          <w:bCs w:val="0"/>
          <w:color w:val="000000"/>
          <w:sz w:val="28"/>
          <w:szCs w:val="28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color w:val="000000"/>
          <w:sz w:val="28"/>
          <w:szCs w:val="28"/>
          <w:rtl/>
        </w:rPr>
        <w:t>URL للمواقع</w:t>
      </w:r>
      <w:r>
        <w:rPr>
          <w:rStyle w:val="lev"/>
          <w:rFonts w:ascii="Sakkal Majalla" w:eastAsia="Sakkal Majalla" w:hAnsi="Sakkal Majalla" w:cs="Sakkal Majalla"/>
          <w:b w:val="0"/>
          <w:bCs w:val="0"/>
          <w:color w:val="000000"/>
          <w:sz w:val="28"/>
          <w:szCs w:val="28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color w:val="000000"/>
          <w:sz w:val="28"/>
          <w:szCs w:val="28"/>
          <w:rtl/>
        </w:rPr>
        <w:t>والدوريات</w:t>
      </w:r>
      <w:r>
        <w:rPr>
          <w:rStyle w:val="lev"/>
          <w:rFonts w:ascii="Sakkal Majalla" w:eastAsia="Sakkal Majalla" w:hAnsi="Sakkal Majalla" w:cs="Sakkal Majalla"/>
          <w:b w:val="0"/>
          <w:bCs w:val="0"/>
          <w:color w:val="000000"/>
          <w:sz w:val="28"/>
          <w:szCs w:val="28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color w:val="000000"/>
          <w:sz w:val="28"/>
          <w:szCs w:val="28"/>
          <w:rtl/>
        </w:rPr>
        <w:t>(إن</w:t>
      </w:r>
      <w:r>
        <w:rPr>
          <w:rStyle w:val="lev"/>
          <w:rFonts w:ascii="Sakkal Majalla" w:eastAsia="Sakkal Majalla" w:hAnsi="Sakkal Majalla" w:cs="Sakkal Majalla"/>
          <w:b w:val="0"/>
          <w:bCs w:val="0"/>
          <w:color w:val="000000"/>
          <w:sz w:val="28"/>
          <w:szCs w:val="28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color w:val="000000"/>
          <w:sz w:val="28"/>
          <w:szCs w:val="28"/>
          <w:rtl/>
        </w:rPr>
        <w:t>أمكن) وإصدارات</w:t>
      </w:r>
      <w:r>
        <w:rPr>
          <w:rStyle w:val="lev"/>
          <w:rFonts w:ascii="Sakkal Majalla" w:eastAsia="Sakkal Majalla" w:hAnsi="Sakkal Majalla" w:cs="Sakkal Majalla"/>
          <w:b w:val="0"/>
          <w:bCs w:val="0"/>
          <w:color w:val="000000"/>
          <w:sz w:val="28"/>
          <w:szCs w:val="28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color w:val="000000"/>
          <w:sz w:val="28"/>
          <w:szCs w:val="28"/>
          <w:rtl/>
        </w:rPr>
        <w:t>البرامج</w:t>
      </w:r>
      <w:r>
        <w:rPr>
          <w:rStyle w:val="lev"/>
          <w:rFonts w:ascii="Sakkal Majalla" w:eastAsia="Sakkal Majalla" w:hAnsi="Sakkal Majalla" w:cs="Sakkal Majalla"/>
          <w:b w:val="0"/>
          <w:bCs w:val="0"/>
          <w:color w:val="000000"/>
          <w:sz w:val="28"/>
          <w:szCs w:val="28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color w:val="000000"/>
          <w:sz w:val="28"/>
          <w:szCs w:val="28"/>
          <w:rtl/>
        </w:rPr>
        <w:t>المذكورة</w:t>
      </w:r>
      <w:r>
        <w:rPr>
          <w:rStyle w:val="lev"/>
          <w:rFonts w:ascii="Sakkal Majalla" w:eastAsia="Sakkal Majalla" w:hAnsi="Sakkal Majalla" w:cs="Sakkal Majalla"/>
          <w:b w:val="0"/>
          <w:bCs w:val="0"/>
          <w:color w:val="000000"/>
          <w:sz w:val="28"/>
          <w:szCs w:val="28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color w:val="000000"/>
          <w:sz w:val="28"/>
          <w:szCs w:val="28"/>
          <w:rtl/>
        </w:rPr>
        <w:t>في</w:t>
      </w:r>
      <w:r>
        <w:rPr>
          <w:rStyle w:val="lev"/>
          <w:rFonts w:ascii="Sakkal Majalla" w:eastAsia="Sakkal Majalla" w:hAnsi="Sakkal Majalla" w:cs="Sakkal Majalla"/>
          <w:b w:val="0"/>
          <w:bCs w:val="0"/>
          <w:color w:val="000000"/>
          <w:sz w:val="28"/>
          <w:szCs w:val="28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color w:val="000000"/>
          <w:sz w:val="28"/>
          <w:szCs w:val="28"/>
          <w:rtl/>
        </w:rPr>
        <w:t>النص.</w:t>
      </w:r>
    </w:p>
    <w:p w14:paraId="1E1F6DCC" w14:textId="77777777" w:rsidR="00014541" w:rsidRDefault="007B3677" w:rsidP="004740EA">
      <w:pPr>
        <w:pStyle w:val="Corpsdetexte"/>
        <w:numPr>
          <w:ilvl w:val="0"/>
          <w:numId w:val="4"/>
        </w:numPr>
        <w:tabs>
          <w:tab w:val="left" w:pos="240"/>
        </w:tabs>
        <w:bidi/>
        <w:spacing w:after="0" w:line="240" w:lineRule="auto"/>
        <w:ind w:left="142" w:hanging="284"/>
        <w:jc w:val="both"/>
        <w:rPr>
          <w:rFonts w:ascii="Sakkal Majalla" w:hAnsi="Sakkal Majalla" w:cs="Sakkal Majalla"/>
          <w:color w:val="000000"/>
          <w:sz w:val="28"/>
          <w:szCs w:val="28"/>
          <w:rtl/>
        </w:rPr>
      </w:pPr>
      <w:r>
        <w:rPr>
          <w:rFonts w:ascii="Sakkal Majalla" w:hAnsi="Sakkal Majalla" w:cs="Sakkal Majalla"/>
          <w:color w:val="000000"/>
          <w:sz w:val="28"/>
          <w:szCs w:val="28"/>
          <w:rtl/>
        </w:rPr>
        <w:t>من</w:t>
      </w:r>
      <w:r>
        <w:rPr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>الضروري</w:t>
      </w:r>
      <w:r>
        <w:rPr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>الإشارة</w:t>
      </w:r>
      <w:r>
        <w:rPr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>إلى</w:t>
      </w:r>
      <w:r>
        <w:rPr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>رقم</w:t>
      </w:r>
      <w:r>
        <w:rPr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>الصفحة</w:t>
      </w:r>
      <w:r>
        <w:rPr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>إذا</w:t>
      </w:r>
      <w:r>
        <w:rPr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>كان</w:t>
      </w:r>
      <w:r>
        <w:rPr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>موجودًا،</w:t>
      </w:r>
      <w:r>
        <w:rPr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>ما</w:t>
      </w:r>
      <w:r>
        <w:rPr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>لم</w:t>
      </w:r>
      <w:r>
        <w:rPr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>يتم</w:t>
      </w:r>
      <w:r>
        <w:rPr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>الاستشهاد</w:t>
      </w:r>
      <w:r>
        <w:rPr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>بالعمل</w:t>
      </w:r>
      <w:r>
        <w:rPr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>ككل.</w:t>
      </w:r>
    </w:p>
    <w:p w14:paraId="36C3EAE0" w14:textId="223AC0DA" w:rsidR="00014541" w:rsidRDefault="007B3677" w:rsidP="004740EA">
      <w:pPr>
        <w:pStyle w:val="Corpsdetexte"/>
        <w:numPr>
          <w:ilvl w:val="0"/>
          <w:numId w:val="4"/>
        </w:numPr>
        <w:tabs>
          <w:tab w:val="left" w:pos="240"/>
        </w:tabs>
        <w:bidi/>
        <w:spacing w:after="0" w:line="240" w:lineRule="auto"/>
        <w:ind w:left="142" w:hanging="284"/>
        <w:rPr>
          <w:rFonts w:ascii="Sakkal Majalla" w:hAnsi="Sakkal Majalla" w:cs="Sakkal Majalla"/>
          <w:color w:val="000000"/>
          <w:sz w:val="28"/>
          <w:szCs w:val="28"/>
          <w:rtl/>
        </w:rPr>
      </w:pPr>
      <w:r>
        <w:rPr>
          <w:rFonts w:ascii="Sakkal Majalla" w:hAnsi="Sakkal Majalla" w:cs="Sakkal Majalla"/>
          <w:color w:val="000000"/>
          <w:sz w:val="28"/>
          <w:szCs w:val="28"/>
          <w:rtl/>
        </w:rPr>
        <w:t>تتم</w:t>
      </w:r>
      <w:r>
        <w:rPr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>الإشارة</w:t>
      </w:r>
      <w:r>
        <w:rPr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>إلى</w:t>
      </w:r>
      <w:r>
        <w:rPr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>عدة</w:t>
      </w:r>
      <w:r>
        <w:rPr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>صفحات</w:t>
      </w:r>
      <w:r>
        <w:rPr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>بالاختصار: ص</w:t>
      </w:r>
      <w:r>
        <w:rPr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proofErr w:type="spellStart"/>
      <w:r>
        <w:rPr>
          <w:rFonts w:ascii="Sakkal Majalla" w:hAnsi="Sakkal Majalla" w:cs="Sakkal Majalla"/>
          <w:color w:val="000000"/>
          <w:sz w:val="28"/>
          <w:szCs w:val="28"/>
          <w:rtl/>
          <w:lang w:val="en-US"/>
        </w:rPr>
        <w:t>ص</w:t>
      </w:r>
      <w:proofErr w:type="spellEnd"/>
      <w:r>
        <w:rPr>
          <w:rFonts w:ascii="Sakkal Majalla" w:hAnsi="Sakkal Majalla" w:cs="Sakkal Majalla"/>
          <w:color w:val="000000"/>
          <w:sz w:val="28"/>
          <w:szCs w:val="28"/>
          <w:rtl/>
        </w:rPr>
        <w:t>.</w:t>
      </w:r>
      <w:r>
        <w:rPr>
          <w:rFonts w:ascii="Sakkal Majalla" w:hAnsi="Sakkal Majalla" w:cs="Sakkal Majalla"/>
          <w:color w:val="000000"/>
          <w:sz w:val="28"/>
          <w:szCs w:val="28"/>
          <w:rtl/>
          <w:lang w:val="fr-FR"/>
        </w:rPr>
        <w:t xml:space="preserve"> 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000000"/>
          <w:sz w:val="28"/>
          <w:szCs w:val="28"/>
          <w:rtl/>
          <w:lang w:val="en-US" w:bidi="ar-DZ"/>
        </w:rPr>
        <w:t>(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>ص</w:t>
      </w:r>
      <w:r>
        <w:rPr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proofErr w:type="spellStart"/>
      <w:r>
        <w:rPr>
          <w:rFonts w:ascii="Sakkal Majalla" w:hAnsi="Sakkal Majalla" w:cs="Sakkal Majalla"/>
          <w:color w:val="000000"/>
          <w:sz w:val="28"/>
          <w:szCs w:val="28"/>
          <w:rtl/>
          <w:lang w:val="en-US"/>
        </w:rPr>
        <w:t>ص</w:t>
      </w:r>
      <w:proofErr w:type="spellEnd"/>
      <w:r>
        <w:rPr>
          <w:rFonts w:ascii="Sakkal Majalla" w:hAnsi="Sakkal Majalla" w:cs="Sakkal Majalla"/>
          <w:color w:val="000000"/>
          <w:sz w:val="28"/>
          <w:szCs w:val="28"/>
          <w:rtl/>
        </w:rPr>
        <w:t>.</w:t>
      </w:r>
      <w:r>
        <w:rPr>
          <w:rFonts w:ascii="Sakkal Majalla" w:hAnsi="Sakkal Majalla" w:cs="Sakkal Majalla"/>
          <w:color w:val="000000"/>
          <w:sz w:val="28"/>
          <w:szCs w:val="28"/>
          <w:rtl/>
          <w:lang w:val="en-US"/>
        </w:rPr>
        <w:t xml:space="preserve"> </w:t>
      </w:r>
      <w:r>
        <w:rPr>
          <w:rFonts w:ascii="Sakkal Majalla" w:hAnsi="Sakkal Majalla" w:cs="Sakkal Majalla"/>
          <w:color w:val="000000"/>
          <w:sz w:val="28"/>
          <w:szCs w:val="28"/>
          <w:lang w:val="en-US"/>
        </w:rPr>
        <w:t>16</w:t>
      </w:r>
      <w:r>
        <w:rPr>
          <w:rFonts w:ascii="Sakkal Majalla" w:hAnsi="Sakkal Majalla" w:cs="Sakkal Majalla"/>
          <w:color w:val="000000"/>
          <w:sz w:val="28"/>
          <w:szCs w:val="28"/>
          <w:rtl/>
          <w:lang w:val="en-US"/>
        </w:rPr>
        <w:t xml:space="preserve"> -</w:t>
      </w:r>
      <w:r>
        <w:rPr>
          <w:rFonts w:ascii="Sakkal Majalla" w:hAnsi="Sakkal Majalla" w:cs="Sakkal Majalla"/>
          <w:color w:val="000000"/>
          <w:sz w:val="28"/>
          <w:szCs w:val="28"/>
          <w:lang w:val="en-US"/>
        </w:rPr>
        <w:t>17</w:t>
      </w:r>
      <w:proofErr w:type="gramStart"/>
      <w:r>
        <w:rPr>
          <w:rFonts w:ascii="Sakkal Majalla" w:hAnsi="Sakkal Majalla" w:cs="Sakkal Majalla"/>
          <w:color w:val="000000"/>
          <w:sz w:val="28"/>
          <w:szCs w:val="28"/>
          <w:rtl/>
          <w:lang w:val="en-US"/>
        </w:rPr>
        <w:t>) ،</w:t>
      </w:r>
      <w:proofErr w:type="gramEnd"/>
      <w:r>
        <w:rPr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r>
        <w:rPr>
          <w:rFonts w:ascii="Sakkal Majalla" w:eastAsia="Sakkal Majalla" w:hAnsi="Sakkal Majalla" w:cs="Sakkal Majalla" w:hint="cs"/>
          <w:color w:val="000000"/>
          <w:sz w:val="28"/>
          <w:szCs w:val="28"/>
          <w:rtl/>
          <w:lang w:bidi="ar-DZ"/>
        </w:rPr>
        <w:t>(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>ص</w:t>
      </w:r>
      <w:r>
        <w:rPr>
          <w:rFonts w:ascii="Sakkal Majalla" w:eastAsia="Sakkal Majalla" w:hAnsi="Sakkal Majalla" w:cs="Sakkal Majalla"/>
          <w:color w:val="000000"/>
          <w:sz w:val="28"/>
          <w:szCs w:val="28"/>
          <w:rtl/>
          <w:lang w:val="fr-FR"/>
        </w:rPr>
        <w:t xml:space="preserve"> </w:t>
      </w:r>
      <w:proofErr w:type="spellStart"/>
      <w:r>
        <w:rPr>
          <w:rFonts w:ascii="Sakkal Majalla" w:hAnsi="Sakkal Majalla" w:cs="Sakkal Majalla"/>
          <w:color w:val="000000"/>
          <w:sz w:val="28"/>
          <w:szCs w:val="28"/>
          <w:rtl/>
          <w:lang w:val="en-US"/>
        </w:rPr>
        <w:t>ص</w:t>
      </w:r>
      <w:proofErr w:type="spellEnd"/>
      <w:r w:rsidR="00CF0C9F">
        <w:rPr>
          <w:rFonts w:ascii="Sakkal Majalla" w:hAnsi="Sakkal Majalla" w:cs="Sakkal Majalla"/>
          <w:color w:val="000000"/>
          <w:sz w:val="28"/>
          <w:szCs w:val="28"/>
          <w:lang w:val="fr-FR"/>
        </w:rPr>
        <w:t>.</w:t>
      </w:r>
      <w:r>
        <w:rPr>
          <w:rFonts w:ascii="Sakkal Majalla" w:hAnsi="Sakkal Majalla" w:cs="Sakkal Majalla"/>
          <w:color w:val="000000"/>
          <w:sz w:val="28"/>
          <w:szCs w:val="28"/>
          <w:rtl/>
          <w:lang w:val="en-US"/>
        </w:rPr>
        <w:t xml:space="preserve"> </w:t>
      </w:r>
      <w:r>
        <w:rPr>
          <w:rFonts w:ascii="Sakkal Majalla" w:hAnsi="Sakkal Majalla" w:cs="Sakkal Majalla"/>
          <w:color w:val="000000"/>
          <w:sz w:val="28"/>
          <w:szCs w:val="28"/>
          <w:lang w:val="fr-FR"/>
        </w:rPr>
        <w:t xml:space="preserve"> </w:t>
      </w:r>
      <w:r w:rsidR="00A82F01">
        <w:rPr>
          <w:rFonts w:ascii="Sakkal Majalla" w:hAnsi="Sakkal Majalla" w:cs="Sakkal Majalla"/>
          <w:color w:val="000000"/>
          <w:sz w:val="28"/>
          <w:szCs w:val="28"/>
          <w:lang w:val="fr-FR"/>
        </w:rPr>
        <w:t>38</w:t>
      </w:r>
      <w:r>
        <w:rPr>
          <w:rFonts w:ascii="Sakkal Majalla" w:hAnsi="Sakkal Majalla" w:cs="Sakkal Majalla"/>
          <w:color w:val="000000"/>
          <w:sz w:val="28"/>
          <w:szCs w:val="28"/>
          <w:rtl/>
          <w:lang w:val="en-US"/>
        </w:rPr>
        <w:t>،</w:t>
      </w:r>
      <w:r>
        <w:rPr>
          <w:rFonts w:ascii="Sakkal Majalla" w:eastAsia="Sakkal Majalla" w:hAnsi="Sakkal Majalla" w:cs="Sakkal Majalla"/>
          <w:color w:val="000000"/>
          <w:sz w:val="28"/>
          <w:szCs w:val="28"/>
          <w:rtl/>
          <w:lang w:val="en-US"/>
        </w:rPr>
        <w:t xml:space="preserve"> </w:t>
      </w:r>
      <w:r w:rsidR="00A82F01">
        <w:rPr>
          <w:rFonts w:ascii="Sakkal Majalla" w:eastAsia="Sakkal Majalla" w:hAnsi="Sakkal Majalla" w:cs="Sakkal Majalla"/>
          <w:color w:val="000000"/>
          <w:sz w:val="28"/>
          <w:szCs w:val="28"/>
          <w:lang w:val="fr-FR"/>
        </w:rPr>
        <w:t xml:space="preserve">152 </w:t>
      </w:r>
      <w:r w:rsidR="00A82F01" w:rsidRPr="00A82F01">
        <w:rPr>
          <w:rFonts w:ascii="Sakkal Majalla" w:eastAsia="Sakkal Majalla" w:hAnsi="Sakkal Majalla" w:cs="Sakkal Majalla"/>
          <w:color w:val="000000"/>
          <w:sz w:val="28"/>
          <w:szCs w:val="28"/>
          <w:rtl/>
          <w:lang w:val="fr-FR"/>
        </w:rPr>
        <w:t>،</w:t>
      </w:r>
      <w:r>
        <w:rPr>
          <w:rFonts w:ascii="Sakkal Majalla" w:hAnsi="Sakkal Majalla" w:cs="Sakkal Majalla"/>
          <w:color w:val="000000"/>
          <w:sz w:val="28"/>
          <w:szCs w:val="28"/>
          <w:lang w:val="en-US"/>
        </w:rPr>
        <w:t>97</w:t>
      </w:r>
      <w:r>
        <w:rPr>
          <w:rFonts w:ascii="Sakkal Majalla" w:hAnsi="Sakkal Majalla" w:cs="Sakkal Majalla"/>
          <w:color w:val="000000"/>
          <w:sz w:val="28"/>
          <w:szCs w:val="28"/>
          <w:rtl/>
          <w:lang w:val="en-US" w:bidi="ar-DZ"/>
        </w:rPr>
        <w:t>).</w:t>
      </w:r>
    </w:p>
    <w:p w14:paraId="15165CF5" w14:textId="00F60D53" w:rsidR="00014541" w:rsidRDefault="007B3677" w:rsidP="004740EA">
      <w:pPr>
        <w:numPr>
          <w:ilvl w:val="0"/>
          <w:numId w:val="4"/>
        </w:numPr>
        <w:tabs>
          <w:tab w:val="left" w:pos="240"/>
        </w:tabs>
        <w:bidi/>
        <w:spacing w:after="0" w:line="240" w:lineRule="auto"/>
        <w:ind w:left="142" w:hanging="284"/>
        <w:rPr>
          <w:rFonts w:ascii="Sakkal Majalla" w:hAnsi="Sakkal Majalla" w:cs="Sakkal Majalla"/>
          <w:b/>
          <w:bCs/>
          <w:rtl/>
        </w:rPr>
      </w:pPr>
      <w:r>
        <w:rPr>
          <w:rFonts w:ascii="Sakkal Majalla" w:hAnsi="Sakkal Majalla" w:cs="Sakkal Majalla"/>
          <w:color w:val="000000"/>
          <w:sz w:val="28"/>
          <w:szCs w:val="28"/>
          <w:rtl/>
        </w:rPr>
        <w:t>ولو</w:t>
      </w:r>
      <w:r>
        <w:rPr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>تكررت</w:t>
      </w:r>
      <w:r>
        <w:rPr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>نفس</w:t>
      </w:r>
      <w:r>
        <w:rPr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>الإشارة</w:t>
      </w:r>
      <w:r>
        <w:rPr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>في</w:t>
      </w:r>
      <w:r>
        <w:rPr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>النص</w:t>
      </w:r>
      <w:r>
        <w:rPr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>وجب</w:t>
      </w:r>
      <w:r>
        <w:rPr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>تكرارها</w:t>
      </w:r>
      <w:r>
        <w:rPr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>كاملة</w:t>
      </w:r>
      <w:r>
        <w:rPr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color w:val="000000"/>
          <w:sz w:val="28"/>
          <w:szCs w:val="28"/>
          <w:rtl/>
        </w:rPr>
        <w:t>من</w:t>
      </w:r>
      <w:r>
        <w:rPr>
          <w:rStyle w:val="lev"/>
          <w:rFonts w:ascii="Sakkal Majalla" w:eastAsia="Sakkal Majalla" w:hAnsi="Sakkal Majalla" w:cs="Sakkal Majalla"/>
          <w:b w:val="0"/>
          <w:bCs w:val="0"/>
          <w:color w:val="000000"/>
          <w:sz w:val="28"/>
          <w:szCs w:val="28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color w:val="000000"/>
          <w:sz w:val="28"/>
          <w:szCs w:val="28"/>
          <w:rtl/>
        </w:rPr>
        <w:t>الممكن</w:t>
      </w:r>
      <w:r>
        <w:rPr>
          <w:rStyle w:val="lev"/>
          <w:rFonts w:ascii="Sakkal Majalla" w:eastAsia="Sakkal Majalla" w:hAnsi="Sakkal Majalla" w:cs="Sakkal Majalla"/>
          <w:b w:val="0"/>
          <w:bCs w:val="0"/>
          <w:color w:val="000000"/>
          <w:sz w:val="28"/>
          <w:szCs w:val="28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color w:val="000000"/>
          <w:sz w:val="28"/>
          <w:szCs w:val="28"/>
          <w:rtl/>
          <w:lang w:val="fr-FR"/>
        </w:rPr>
        <w:t>عدم</w:t>
      </w:r>
      <w:r>
        <w:rPr>
          <w:rStyle w:val="lev"/>
          <w:rFonts w:ascii="Sakkal Majalla" w:eastAsia="Sakkal Majalla" w:hAnsi="Sakkal Majalla" w:cs="Sakkal Majalla"/>
          <w:b w:val="0"/>
          <w:bCs w:val="0"/>
          <w:color w:val="000000"/>
          <w:sz w:val="28"/>
          <w:szCs w:val="28"/>
          <w:rtl/>
          <w:lang w:val="fr-FR"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color w:val="000000"/>
          <w:sz w:val="28"/>
          <w:szCs w:val="28"/>
          <w:rtl/>
        </w:rPr>
        <w:t>تكرار</w:t>
      </w:r>
      <w:r>
        <w:rPr>
          <w:rStyle w:val="lev"/>
          <w:rFonts w:ascii="Sakkal Majalla" w:eastAsia="Sakkal Majalla" w:hAnsi="Sakkal Majalla" w:cs="Sakkal Majalla"/>
          <w:b w:val="0"/>
          <w:bCs w:val="0"/>
          <w:color w:val="000000"/>
          <w:sz w:val="28"/>
          <w:szCs w:val="28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color w:val="000000"/>
          <w:sz w:val="28"/>
          <w:szCs w:val="28"/>
          <w:rtl/>
        </w:rPr>
        <w:t>السنة</w:t>
      </w:r>
      <w:r>
        <w:rPr>
          <w:rStyle w:val="lev"/>
          <w:rFonts w:ascii="Sakkal Majalla" w:eastAsia="Sakkal Majalla" w:hAnsi="Sakkal Majalla" w:cs="Sakkal Majalla"/>
          <w:b w:val="0"/>
          <w:bCs w:val="0"/>
          <w:color w:val="000000"/>
          <w:sz w:val="28"/>
          <w:szCs w:val="28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color w:val="000000"/>
          <w:sz w:val="28"/>
          <w:szCs w:val="28"/>
          <w:rtl/>
        </w:rPr>
        <w:t>إذا</w:t>
      </w:r>
      <w:r>
        <w:rPr>
          <w:rStyle w:val="lev"/>
          <w:rFonts w:ascii="Sakkal Majalla" w:eastAsia="Sakkal Majalla" w:hAnsi="Sakkal Majalla" w:cs="Sakkal Majalla"/>
          <w:b w:val="0"/>
          <w:bCs w:val="0"/>
          <w:color w:val="000000"/>
          <w:sz w:val="28"/>
          <w:szCs w:val="28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color w:val="000000"/>
          <w:sz w:val="28"/>
          <w:szCs w:val="28"/>
          <w:rtl/>
        </w:rPr>
        <w:t>سبق</w:t>
      </w:r>
      <w:r>
        <w:rPr>
          <w:rStyle w:val="lev"/>
          <w:rFonts w:ascii="Sakkal Majalla" w:eastAsia="Sakkal Majalla" w:hAnsi="Sakkal Majalla" w:cs="Sakkal Majalla"/>
          <w:b w:val="0"/>
          <w:bCs w:val="0"/>
          <w:color w:val="000000"/>
          <w:sz w:val="28"/>
          <w:szCs w:val="28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color w:val="000000"/>
          <w:sz w:val="28"/>
          <w:szCs w:val="28"/>
          <w:rtl/>
        </w:rPr>
        <w:t>ذكرها</w:t>
      </w:r>
      <w:r>
        <w:rPr>
          <w:rStyle w:val="lev"/>
          <w:rFonts w:ascii="Sakkal Majalla" w:eastAsia="Sakkal Majalla" w:hAnsi="Sakkal Majalla" w:cs="Sakkal Majalla"/>
          <w:b w:val="0"/>
          <w:bCs w:val="0"/>
          <w:color w:val="000000"/>
          <w:sz w:val="28"/>
          <w:szCs w:val="28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color w:val="000000"/>
          <w:sz w:val="28"/>
          <w:szCs w:val="28"/>
          <w:rtl/>
        </w:rPr>
        <w:t>في</w:t>
      </w:r>
      <w:r>
        <w:rPr>
          <w:rStyle w:val="lev"/>
          <w:rFonts w:ascii="Sakkal Majalla" w:eastAsia="Sakkal Majalla" w:hAnsi="Sakkal Majalla" w:cs="Sakkal Majalla"/>
          <w:b w:val="0"/>
          <w:bCs w:val="0"/>
          <w:color w:val="000000"/>
          <w:sz w:val="28"/>
          <w:szCs w:val="28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color w:val="000000"/>
          <w:sz w:val="28"/>
          <w:szCs w:val="28"/>
          <w:rtl/>
        </w:rPr>
        <w:t>نفس</w:t>
      </w:r>
      <w:r>
        <w:rPr>
          <w:rStyle w:val="lev"/>
          <w:rFonts w:ascii="Sakkal Majalla" w:eastAsia="Sakkal Majalla" w:hAnsi="Sakkal Majalla" w:cs="Sakkal Majalla"/>
          <w:b w:val="0"/>
          <w:bCs w:val="0"/>
          <w:color w:val="000000"/>
          <w:sz w:val="28"/>
          <w:szCs w:val="28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color w:val="000000"/>
          <w:sz w:val="28"/>
          <w:szCs w:val="28"/>
          <w:rtl/>
        </w:rPr>
        <w:t>الفقرة</w:t>
      </w:r>
      <w:r>
        <w:rPr>
          <w:rStyle w:val="lev"/>
          <w:rFonts w:ascii="Sakkal Majalla" w:eastAsia="Sakkal Majalla" w:hAnsi="Sakkal Majalla" w:cs="Sakkal Majalla"/>
          <w:b w:val="0"/>
          <w:bCs w:val="0"/>
          <w:color w:val="000000"/>
          <w:sz w:val="28"/>
          <w:szCs w:val="28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color w:val="000000"/>
          <w:sz w:val="28"/>
          <w:szCs w:val="28"/>
          <w:rtl/>
        </w:rPr>
        <w:t>وكانت</w:t>
      </w:r>
      <w:r>
        <w:rPr>
          <w:rStyle w:val="lev"/>
          <w:rFonts w:ascii="Sakkal Majalla" w:eastAsia="Sakkal Majalla" w:hAnsi="Sakkal Majalla" w:cs="Sakkal Majalla"/>
          <w:b w:val="0"/>
          <w:bCs w:val="0"/>
          <w:color w:val="000000"/>
          <w:sz w:val="28"/>
          <w:szCs w:val="28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color w:val="000000"/>
          <w:sz w:val="28"/>
          <w:szCs w:val="28"/>
          <w:rtl/>
        </w:rPr>
        <w:t>الفقرة</w:t>
      </w:r>
      <w:r>
        <w:rPr>
          <w:rStyle w:val="lev"/>
          <w:rFonts w:ascii="Sakkal Majalla" w:eastAsia="Sakkal Majalla" w:hAnsi="Sakkal Majalla" w:cs="Sakkal Majalla"/>
          <w:b w:val="0"/>
          <w:bCs w:val="0"/>
          <w:color w:val="000000"/>
          <w:sz w:val="28"/>
          <w:szCs w:val="28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color w:val="000000"/>
          <w:sz w:val="28"/>
          <w:szCs w:val="28"/>
          <w:rtl/>
        </w:rPr>
        <w:t>تحتوي</w:t>
      </w:r>
      <w:r>
        <w:rPr>
          <w:rStyle w:val="lev"/>
          <w:rFonts w:ascii="Sakkal Majalla" w:eastAsia="Sakkal Majalla" w:hAnsi="Sakkal Majalla" w:cs="Sakkal Majalla"/>
          <w:b w:val="0"/>
          <w:bCs w:val="0"/>
          <w:color w:val="000000"/>
          <w:sz w:val="28"/>
          <w:szCs w:val="28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color w:val="000000"/>
          <w:sz w:val="28"/>
          <w:szCs w:val="28"/>
          <w:rtl/>
        </w:rPr>
        <w:t>على</w:t>
      </w:r>
      <w:r>
        <w:rPr>
          <w:rStyle w:val="lev"/>
          <w:rFonts w:ascii="Sakkal Majalla" w:eastAsia="Sakkal Majalla" w:hAnsi="Sakkal Majalla" w:cs="Sakkal Majalla"/>
          <w:b w:val="0"/>
          <w:bCs w:val="0"/>
          <w:color w:val="000000"/>
          <w:sz w:val="28"/>
          <w:szCs w:val="28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color w:val="000000"/>
          <w:sz w:val="28"/>
          <w:szCs w:val="28"/>
          <w:rtl/>
        </w:rPr>
        <w:t>عدة</w:t>
      </w:r>
      <w:r>
        <w:rPr>
          <w:rStyle w:val="lev"/>
          <w:rFonts w:ascii="Sakkal Majalla" w:eastAsia="Sakkal Majalla" w:hAnsi="Sakkal Majalla" w:cs="Sakkal Majalla"/>
          <w:b w:val="0"/>
          <w:bCs w:val="0"/>
          <w:color w:val="000000"/>
          <w:sz w:val="28"/>
          <w:szCs w:val="28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color w:val="000000"/>
          <w:sz w:val="28"/>
          <w:szCs w:val="28"/>
          <w:rtl/>
        </w:rPr>
        <w:t>استشهادات</w:t>
      </w:r>
      <w:r>
        <w:rPr>
          <w:rStyle w:val="lev"/>
          <w:rFonts w:ascii="Sakkal Majalla" w:eastAsia="Sakkal Majalla" w:hAnsi="Sakkal Majalla" w:cs="Sakkal Majalla"/>
          <w:b w:val="0"/>
          <w:bCs w:val="0"/>
          <w:color w:val="000000"/>
          <w:sz w:val="28"/>
          <w:szCs w:val="28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color w:val="000000"/>
          <w:sz w:val="28"/>
          <w:szCs w:val="28"/>
          <w:rtl/>
        </w:rPr>
        <w:t>سردية.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 xml:space="preserve"> </w:t>
      </w:r>
    </w:p>
    <w:p w14:paraId="15F8E4B8" w14:textId="77777777" w:rsidR="00014541" w:rsidRDefault="007B3677">
      <w:pPr>
        <w:pStyle w:val="Paragraphedeliste1"/>
        <w:bidi/>
        <w:ind w:left="-46"/>
        <w:rPr>
          <w:rFonts w:ascii="Sakkal Majalla" w:hAnsi="Sakkal Majalla" w:cs="Sakkal Majalla"/>
          <w:b/>
          <w:bCs/>
          <w:rtl/>
        </w:rPr>
      </w:pPr>
      <w:r>
        <w:rPr>
          <w:rFonts w:ascii="Sakkal Majalla" w:hAnsi="Sakkal Majalla" w:cs="Sakkal Majalla"/>
          <w:b/>
          <w:bCs/>
          <w:rtl/>
        </w:rPr>
        <w:t>ويجب</w:t>
      </w:r>
      <w:r>
        <w:rPr>
          <w:rFonts w:ascii="Sakkal Majalla" w:eastAsia="Sakkal Majalla" w:hAnsi="Sakkal Majalla" w:cs="Sakkal Majalla"/>
          <w:b/>
          <w:bCs/>
          <w:rtl/>
        </w:rPr>
        <w:t xml:space="preserve"> </w:t>
      </w:r>
      <w:r>
        <w:rPr>
          <w:rFonts w:ascii="Sakkal Majalla" w:hAnsi="Sakkal Majalla" w:cs="Sakkal Majalla"/>
          <w:b/>
          <w:bCs/>
          <w:rtl/>
        </w:rPr>
        <w:t>ذكر</w:t>
      </w:r>
      <w:r>
        <w:rPr>
          <w:rFonts w:ascii="Sakkal Majalla" w:eastAsia="Sakkal Majalla" w:hAnsi="Sakkal Majalla" w:cs="Sakkal Majalla"/>
          <w:b/>
          <w:bCs/>
          <w:rtl/>
        </w:rPr>
        <w:t xml:space="preserve"> </w:t>
      </w:r>
      <w:r>
        <w:rPr>
          <w:rFonts w:ascii="Sakkal Majalla" w:hAnsi="Sakkal Majalla" w:cs="Sakkal Majalla"/>
          <w:b/>
          <w:bCs/>
          <w:rtl/>
        </w:rPr>
        <w:t>المصدر</w:t>
      </w:r>
      <w:r>
        <w:rPr>
          <w:rFonts w:ascii="Sakkal Majalla" w:eastAsia="Sakkal Majalla" w:hAnsi="Sakkal Majalla" w:cs="Sakkal Majalla"/>
          <w:b/>
          <w:bCs/>
          <w:rtl/>
        </w:rPr>
        <w:t xml:space="preserve"> </w:t>
      </w:r>
      <w:r>
        <w:rPr>
          <w:rFonts w:ascii="Sakkal Majalla" w:hAnsi="Sakkal Majalla" w:cs="Sakkal Majalla"/>
          <w:b/>
          <w:bCs/>
          <w:rtl/>
        </w:rPr>
        <w:t>على</w:t>
      </w:r>
      <w:r>
        <w:rPr>
          <w:rFonts w:ascii="Sakkal Majalla" w:eastAsia="Sakkal Majalla" w:hAnsi="Sakkal Majalla" w:cs="Sakkal Majalla"/>
          <w:b/>
          <w:bCs/>
          <w:rtl/>
        </w:rPr>
        <w:t xml:space="preserve"> </w:t>
      </w:r>
      <w:r>
        <w:rPr>
          <w:rFonts w:ascii="Sakkal Majalla" w:hAnsi="Sakkal Majalla" w:cs="Sakkal Majalla"/>
          <w:b/>
          <w:bCs/>
          <w:rtl/>
        </w:rPr>
        <w:t>النحو</w:t>
      </w:r>
      <w:r>
        <w:rPr>
          <w:rFonts w:ascii="Sakkal Majalla" w:eastAsia="Sakkal Majalla" w:hAnsi="Sakkal Majalla" w:cs="Sakkal Majalla"/>
          <w:b/>
          <w:bCs/>
          <w:rtl/>
        </w:rPr>
        <w:t xml:space="preserve"> </w:t>
      </w:r>
      <w:bookmarkStart w:id="34" w:name="_Hlk159795733"/>
      <w:r>
        <w:rPr>
          <w:rFonts w:ascii="Sakkal Majalla" w:hAnsi="Sakkal Majalla" w:cs="Sakkal Majalla"/>
          <w:b/>
          <w:bCs/>
          <w:rtl/>
        </w:rPr>
        <w:t>التالي:</w:t>
      </w:r>
    </w:p>
    <w:p w14:paraId="086B25CA" w14:textId="7366E831" w:rsidR="00014541" w:rsidRDefault="007B3677" w:rsidP="004740EA">
      <w:pPr>
        <w:pStyle w:val="Paragraphedeliste1"/>
        <w:numPr>
          <w:ilvl w:val="0"/>
          <w:numId w:val="4"/>
        </w:numPr>
        <w:bidi/>
        <w:ind w:left="142" w:hanging="284"/>
        <w:rPr>
          <w:rFonts w:ascii="Sakkal Majalla" w:hAnsi="Sakkal Majalla" w:cs="Sakkal Majalla"/>
          <w:b/>
          <w:bCs/>
          <w:rtl/>
        </w:rPr>
      </w:pPr>
      <w:r>
        <w:rPr>
          <w:rFonts w:ascii="Sakkal Majalla" w:hAnsi="Sakkal Majalla" w:cs="Sakkal Majalla"/>
          <w:b/>
          <w:bCs/>
          <w:rtl/>
        </w:rPr>
        <w:t>مؤلف</w:t>
      </w:r>
      <w:r>
        <w:rPr>
          <w:rFonts w:ascii="Sakkal Majalla" w:eastAsia="Sakkal Majalla" w:hAnsi="Sakkal Majalla" w:cs="Sakkal Majalla"/>
          <w:b/>
          <w:bCs/>
          <w:rtl/>
        </w:rPr>
        <w:t xml:space="preserve"> </w:t>
      </w:r>
      <w:r>
        <w:rPr>
          <w:rFonts w:ascii="Sakkal Majalla" w:hAnsi="Sakkal Majalla" w:cs="Sakkal Majalla"/>
          <w:b/>
          <w:bCs/>
          <w:rtl/>
        </w:rPr>
        <w:t>واحد:</w:t>
      </w:r>
      <w:r>
        <w:rPr>
          <w:rFonts w:ascii="Sakkal Majalla" w:hAnsi="Sakkal Majalla" w:cs="Sakkal Majalla"/>
          <w:rtl/>
        </w:rPr>
        <w:t xml:space="preserve"> </w:t>
      </w:r>
      <w:bookmarkEnd w:id="34"/>
      <w:r>
        <w:rPr>
          <w:rFonts w:ascii="Sakkal Majalla" w:hAnsi="Sakkal Majalla" w:cs="Sakkal Majalla"/>
          <w:rtl/>
        </w:rPr>
        <w:t>(شاكر،</w:t>
      </w:r>
      <w:r>
        <w:rPr>
          <w:rFonts w:ascii="Sakkal Majalla" w:eastAsia="Sakkal Majalla" w:hAnsi="Sakkal Majalla" w:cs="Sakkal Majalla"/>
          <w:rtl/>
        </w:rPr>
        <w:t xml:space="preserve"> </w:t>
      </w:r>
      <w:r>
        <w:rPr>
          <w:rFonts w:ascii="Sakkal Majalla" w:hAnsi="Sakkal Majalla" w:cs="Sakkal Majalla" w:hint="cs"/>
          <w:rtl/>
        </w:rPr>
        <w:t>1987</w:t>
      </w:r>
      <w:r>
        <w:rPr>
          <w:rFonts w:ascii="Sakkal Majalla" w:hAnsi="Sakkal Majalla" w:cs="Sakkal Majalla"/>
          <w:rtl/>
        </w:rPr>
        <w:t>،</w:t>
      </w:r>
      <w:r>
        <w:rPr>
          <w:rFonts w:ascii="Sakkal Majalla" w:eastAsia="Sakkal Majalla" w:hAnsi="Sakkal Majalla" w:cs="Sakkal Majalla"/>
          <w:rtl/>
        </w:rPr>
        <w:t xml:space="preserve"> </w:t>
      </w:r>
      <w:r>
        <w:rPr>
          <w:rFonts w:ascii="Sakkal Majalla" w:hAnsi="Sakkal Majalla" w:cs="Sakkal Majalla"/>
          <w:rtl/>
        </w:rPr>
        <w:t>ص</w:t>
      </w:r>
      <w:r>
        <w:rPr>
          <w:rFonts w:ascii="Sakkal Majalla" w:hAnsi="Sakkal Majalla" w:cs="Sakkal Majalla"/>
          <w:rtl/>
          <w:lang w:val="fr-FR"/>
        </w:rPr>
        <w:t>.</w:t>
      </w:r>
      <w:r>
        <w:rPr>
          <w:rFonts w:ascii="Sakkal Majalla" w:hAnsi="Sakkal Majalla" w:cs="Sakkal Majalla"/>
          <w:rtl/>
        </w:rPr>
        <w:t xml:space="preserve"> </w:t>
      </w:r>
      <w:r>
        <w:rPr>
          <w:rFonts w:ascii="Sakkal Majalla" w:hAnsi="Sakkal Majalla" w:cs="Sakkal Majalla" w:hint="cs"/>
          <w:rtl/>
        </w:rPr>
        <w:t>15</w:t>
      </w:r>
      <w:r>
        <w:rPr>
          <w:rFonts w:ascii="Sakkal Majalla" w:hAnsi="Sakkal Majalla" w:cs="Sakkal Majalla"/>
          <w:rtl/>
        </w:rPr>
        <w:t>4).</w:t>
      </w:r>
    </w:p>
    <w:p w14:paraId="119559AD" w14:textId="25A88E38" w:rsidR="00014541" w:rsidRDefault="007B3677" w:rsidP="004740EA">
      <w:pPr>
        <w:numPr>
          <w:ilvl w:val="0"/>
          <w:numId w:val="3"/>
        </w:numPr>
        <w:tabs>
          <w:tab w:val="left" w:pos="142"/>
        </w:tabs>
        <w:bidi/>
        <w:spacing w:after="0" w:line="240" w:lineRule="auto"/>
        <w:ind w:left="379" w:hanging="379"/>
        <w:rPr>
          <w:rFonts w:ascii="Sakkal Majalla" w:hAnsi="Sakkal Majalla" w:cs="Sakkal Majalla"/>
          <w:b/>
          <w:bCs/>
          <w:sz w:val="28"/>
          <w:szCs w:val="28"/>
          <w:rtl/>
        </w:rPr>
      </w:pPr>
      <w:bookmarkStart w:id="35" w:name="_Hlk160132007"/>
      <w:r>
        <w:rPr>
          <w:rFonts w:ascii="Sakkal Majalla" w:hAnsi="Sakkal Majalla" w:cs="Sakkal Majalla"/>
          <w:b/>
          <w:bCs/>
          <w:sz w:val="28"/>
          <w:szCs w:val="28"/>
          <w:rtl/>
        </w:rPr>
        <w:t>نفس</w:t>
      </w:r>
      <w:r>
        <w:rPr>
          <w:rFonts w:ascii="Sakkal Majalla" w:eastAsia="Sakkal Majalla" w:hAnsi="Sakkal Majalla" w:cs="Sakkal Majalla"/>
          <w:b/>
          <w:bCs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b/>
          <w:bCs/>
          <w:sz w:val="28"/>
          <w:szCs w:val="28"/>
          <w:rtl/>
        </w:rPr>
        <w:t>المؤلف</w:t>
      </w:r>
      <w:r>
        <w:rPr>
          <w:rFonts w:ascii="Sakkal Majalla" w:eastAsia="Sakkal Majalla" w:hAnsi="Sakkal Majalla" w:cs="Sakkal Majalla"/>
          <w:b/>
          <w:bCs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b/>
          <w:bCs/>
          <w:sz w:val="28"/>
          <w:szCs w:val="28"/>
          <w:rtl/>
        </w:rPr>
        <w:t>مع</w:t>
      </w:r>
      <w:r>
        <w:rPr>
          <w:rFonts w:ascii="Sakkal Majalla" w:eastAsia="Sakkal Majalla" w:hAnsi="Sakkal Majalla" w:cs="Sakkal Majalla"/>
          <w:b/>
          <w:bCs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b/>
          <w:bCs/>
          <w:sz w:val="28"/>
          <w:szCs w:val="28"/>
          <w:rtl/>
        </w:rPr>
        <w:t>العديد</w:t>
      </w:r>
      <w:r>
        <w:rPr>
          <w:rFonts w:ascii="Sakkal Majalla" w:eastAsia="Sakkal Majalla" w:hAnsi="Sakkal Majalla" w:cs="Sakkal Majalla"/>
          <w:b/>
          <w:bCs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b/>
          <w:bCs/>
          <w:sz w:val="28"/>
          <w:szCs w:val="28"/>
          <w:rtl/>
        </w:rPr>
        <w:t>من</w:t>
      </w:r>
      <w:r>
        <w:rPr>
          <w:rFonts w:ascii="Sakkal Majalla" w:eastAsia="Sakkal Majalla" w:hAnsi="Sakkal Majalla" w:cs="Sakkal Majalla"/>
          <w:b/>
          <w:bCs/>
          <w:sz w:val="28"/>
          <w:szCs w:val="28"/>
          <w:rtl/>
        </w:rPr>
        <w:t xml:space="preserve"> </w:t>
      </w:r>
      <w:bookmarkEnd w:id="35"/>
      <w:r>
        <w:rPr>
          <w:rFonts w:ascii="Sakkal Majalla" w:hAnsi="Sakkal Majalla" w:cs="Sakkal Majalla"/>
          <w:b/>
          <w:bCs/>
          <w:sz w:val="28"/>
          <w:szCs w:val="28"/>
          <w:rtl/>
        </w:rPr>
        <w:t>الأعمال</w:t>
      </w:r>
      <w:r>
        <w:rPr>
          <w:rFonts w:ascii="Sakkal Majalla" w:hAnsi="Sakkal Majalla" w:cs="Sakkal Majalla"/>
          <w:sz w:val="28"/>
          <w:szCs w:val="28"/>
          <w:rtl/>
        </w:rPr>
        <w:t>: (بورديو،</w:t>
      </w:r>
      <w:r>
        <w:rPr>
          <w:rFonts w:ascii="Sakkal Majalla" w:eastAsia="Sakkal Majalla" w:hAnsi="Sakkal Majalla" w:cs="Sakkal Majalla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sz w:val="28"/>
          <w:szCs w:val="28"/>
          <w:rtl/>
        </w:rPr>
        <w:t>1980،</w:t>
      </w:r>
      <w:r>
        <w:rPr>
          <w:rFonts w:ascii="Sakkal Majalla" w:eastAsia="Sakkal Majalla" w:hAnsi="Sakkal Majalla" w:cs="Sakkal Majalla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sz w:val="28"/>
          <w:szCs w:val="28"/>
          <w:rtl/>
        </w:rPr>
        <w:t>2000).</w:t>
      </w:r>
    </w:p>
    <w:p w14:paraId="2F06BE3A" w14:textId="1E936C20" w:rsidR="00014541" w:rsidRDefault="007B3677" w:rsidP="004740EA">
      <w:pPr>
        <w:numPr>
          <w:ilvl w:val="0"/>
          <w:numId w:val="3"/>
        </w:numPr>
        <w:tabs>
          <w:tab w:val="clear" w:pos="360"/>
          <w:tab w:val="num" w:pos="142"/>
        </w:tabs>
        <w:bidi/>
        <w:spacing w:after="0" w:line="240" w:lineRule="auto"/>
        <w:ind w:left="379" w:hanging="379"/>
        <w:rPr>
          <w:rFonts w:ascii="Sakkal Majalla" w:eastAsia="Sakkal Majalla" w:hAnsi="Sakkal Majalla" w:cs="Sakkal Majalla"/>
          <w:color w:val="FF0000"/>
          <w:sz w:val="28"/>
          <w:szCs w:val="28"/>
          <w:rtl/>
        </w:rPr>
      </w:pPr>
      <w:r>
        <w:rPr>
          <w:rFonts w:ascii="Sakkal Majalla" w:hAnsi="Sakkal Majalla" w:cs="Sakkal Majalla"/>
          <w:b/>
          <w:bCs/>
          <w:sz w:val="28"/>
          <w:szCs w:val="28"/>
          <w:rtl/>
        </w:rPr>
        <w:t>مؤلفان</w:t>
      </w:r>
      <w:r>
        <w:rPr>
          <w:rFonts w:ascii="Sakkal Majalla" w:eastAsia="Sakkal Majalla" w:hAnsi="Sakkal Majalla" w:cs="Sakkal Majalla"/>
          <w:b/>
          <w:bCs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b/>
          <w:bCs/>
          <w:sz w:val="28"/>
          <w:szCs w:val="28"/>
          <w:rtl/>
        </w:rPr>
        <w:t>مشاركان:</w:t>
      </w:r>
      <w:bookmarkStart w:id="36" w:name="_Hlk159798379"/>
      <w:r>
        <w:rPr>
          <w:rFonts w:ascii="Sakkal Majalla" w:hAnsi="Sakkal Majalla" w:cs="Sakkal Majalla"/>
          <w:sz w:val="28"/>
          <w:szCs w:val="28"/>
          <w:rtl/>
        </w:rPr>
        <w:t xml:space="preserve"> </w:t>
      </w:r>
      <w:bookmarkEnd w:id="36"/>
      <w:r>
        <w:rPr>
          <w:rFonts w:ascii="Sakkal Majalla" w:hAnsi="Sakkal Majalla" w:cs="Sakkal Majalla"/>
          <w:sz w:val="28"/>
          <w:szCs w:val="28"/>
          <w:rtl/>
        </w:rPr>
        <w:t>(بنفور</w:t>
      </w:r>
      <w:r>
        <w:rPr>
          <w:rFonts w:ascii="Sakkal Majalla" w:eastAsia="Sakkal Majalla" w:hAnsi="Sakkal Majalla" w:cs="Sakkal Majalla"/>
          <w:sz w:val="28"/>
          <w:szCs w:val="28"/>
          <w:rtl/>
          <w:lang w:val="fr-FR"/>
        </w:rPr>
        <w:t xml:space="preserve"> </w:t>
      </w:r>
      <w:r>
        <w:rPr>
          <w:rFonts w:ascii="Times New Roman" w:hAnsi="Times New Roman" w:cs="Times New Roman"/>
          <w:sz w:val="24"/>
          <w:szCs w:val="24"/>
          <w:rtl/>
        </w:rPr>
        <w:t>&amp;</w:t>
      </w:r>
      <w:r>
        <w:rPr>
          <w:rFonts w:ascii="Sakkal Majalla" w:hAnsi="Sakkal Majalla" w:cs="Sakkal Majalla"/>
          <w:sz w:val="28"/>
          <w:szCs w:val="28"/>
          <w:rtl/>
          <w:lang w:val="fr-FR"/>
        </w:rPr>
        <w:t xml:space="preserve"> </w:t>
      </w:r>
      <w:r>
        <w:rPr>
          <w:rFonts w:ascii="Sakkal Majalla" w:hAnsi="Sakkal Majalla" w:cs="Sakkal Majalla"/>
          <w:sz w:val="28"/>
          <w:szCs w:val="28"/>
          <w:rtl/>
        </w:rPr>
        <w:t>شاكر،</w:t>
      </w:r>
      <w:r>
        <w:rPr>
          <w:rFonts w:ascii="Sakkal Majalla" w:eastAsia="Sakkal Majalla" w:hAnsi="Sakkal Majalla" w:cs="Sakkal Majalla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sz w:val="28"/>
          <w:szCs w:val="28"/>
          <w:rtl/>
        </w:rPr>
        <w:t>1996،</w:t>
      </w:r>
      <w:r>
        <w:rPr>
          <w:rFonts w:ascii="Sakkal Majalla" w:eastAsia="Sakkal Majalla" w:hAnsi="Sakkal Majalla" w:cs="Sakkal Majalla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sz w:val="28"/>
          <w:szCs w:val="28"/>
          <w:rtl/>
        </w:rPr>
        <w:t>ص</w:t>
      </w:r>
      <w:r>
        <w:rPr>
          <w:rFonts w:ascii="Sakkal Majalla" w:hAnsi="Sakkal Majalla" w:cs="Sakkal Majalla"/>
          <w:sz w:val="28"/>
          <w:szCs w:val="28"/>
          <w:rtl/>
          <w:lang w:val="fr-FR"/>
        </w:rPr>
        <w:t>.</w:t>
      </w:r>
      <w:r>
        <w:rPr>
          <w:rFonts w:ascii="Sakkal Majalla" w:hAnsi="Sakkal Majalla" w:cs="Sakkal Majalla"/>
          <w:sz w:val="28"/>
          <w:szCs w:val="28"/>
          <w:rtl/>
        </w:rPr>
        <w:t xml:space="preserve"> 25).</w:t>
      </w:r>
    </w:p>
    <w:p w14:paraId="30BC811A" w14:textId="77777777" w:rsidR="00014541" w:rsidRDefault="007B3677" w:rsidP="004740EA">
      <w:pPr>
        <w:tabs>
          <w:tab w:val="left" w:pos="300"/>
        </w:tabs>
        <w:bidi/>
        <w:spacing w:after="0" w:line="240" w:lineRule="auto"/>
        <w:ind w:hanging="142"/>
        <w:rPr>
          <w:rFonts w:ascii="Sakkal Majalla" w:hAnsi="Sakkal Majalla" w:cs="Sakkal Majalla"/>
          <w:b/>
          <w:bCs/>
          <w:sz w:val="28"/>
          <w:szCs w:val="28"/>
          <w:rtl/>
        </w:rPr>
      </w:pPr>
      <w:r>
        <w:rPr>
          <w:rFonts w:ascii="Sakkal Majalla" w:eastAsia="Sakkal Majalla" w:hAnsi="Sakkal Majalla" w:cs="Sakkal Majalla"/>
          <w:color w:val="FF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FF0000"/>
          <w:sz w:val="28"/>
          <w:szCs w:val="28"/>
          <w:rtl/>
        </w:rPr>
        <w:t>في</w:t>
      </w:r>
      <w:r>
        <w:rPr>
          <w:rFonts w:ascii="Sakkal Majalla" w:eastAsia="Sakkal Majalla" w:hAnsi="Sakkal Majalla" w:cs="Sakkal Majalla"/>
          <w:color w:val="FF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FF0000"/>
          <w:sz w:val="28"/>
          <w:szCs w:val="28"/>
          <w:rtl/>
        </w:rPr>
        <w:t>الاقتباسات</w:t>
      </w:r>
      <w:r>
        <w:rPr>
          <w:rFonts w:ascii="Sakkal Majalla" w:eastAsia="Sakkal Majalla" w:hAnsi="Sakkal Majalla" w:cs="Sakkal Majalla"/>
          <w:color w:val="FF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FF0000"/>
          <w:sz w:val="28"/>
          <w:szCs w:val="28"/>
          <w:rtl/>
        </w:rPr>
        <w:t>السردية</w:t>
      </w:r>
      <w:r>
        <w:rPr>
          <w:rFonts w:ascii="Sakkal Majalla" w:eastAsia="Sakkal Majalla" w:hAnsi="Sakkal Majalla" w:cs="Sakkal Majalla"/>
          <w:color w:val="FF0000"/>
          <w:sz w:val="28"/>
          <w:szCs w:val="28"/>
          <w:rtl/>
        </w:rPr>
        <w:t xml:space="preserve"> </w:t>
      </w:r>
      <w:proofErr w:type="spellStart"/>
      <w:r>
        <w:rPr>
          <w:rFonts w:ascii="Sakkal Majalla" w:hAnsi="Sakkal Majalla" w:cs="Sakkal Majalla"/>
          <w:color w:val="FF0000"/>
          <w:sz w:val="28"/>
          <w:szCs w:val="28"/>
          <w:rtl/>
        </w:rPr>
        <w:t>إستعمال</w:t>
      </w:r>
      <w:proofErr w:type="spellEnd"/>
      <w:r>
        <w:rPr>
          <w:rFonts w:ascii="Sakkal Majalla" w:eastAsia="Sakkal Majalla" w:hAnsi="Sakkal Majalla" w:cs="Sakkal Majalla"/>
          <w:color w:val="FF0000"/>
          <w:sz w:val="28"/>
          <w:szCs w:val="28"/>
          <w:rtl/>
        </w:rPr>
        <w:t xml:space="preserve"> </w:t>
      </w:r>
      <w:proofErr w:type="gramStart"/>
      <w:r>
        <w:rPr>
          <w:rFonts w:ascii="Sakkal Majalla" w:hAnsi="Sakkal Majalla" w:cs="Sakkal Majalla"/>
          <w:color w:val="FF0000"/>
          <w:sz w:val="28"/>
          <w:szCs w:val="28"/>
          <w:rtl/>
        </w:rPr>
        <w:t>و</w:t>
      </w:r>
      <w:r>
        <w:rPr>
          <w:rFonts w:ascii="Sakkal Majalla" w:eastAsia="Sakkal Majalla" w:hAnsi="Sakkal Majalla" w:cs="Sakkal Majalla"/>
          <w:color w:val="FF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FF0000"/>
          <w:sz w:val="28"/>
          <w:szCs w:val="28"/>
          <w:rtl/>
        </w:rPr>
        <w:t>في</w:t>
      </w:r>
      <w:proofErr w:type="gramEnd"/>
      <w:r>
        <w:rPr>
          <w:rFonts w:ascii="Sakkal Majalla" w:eastAsia="Sakkal Majalla" w:hAnsi="Sakkal Majalla" w:cs="Sakkal Majalla"/>
          <w:color w:val="FF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FF0000"/>
          <w:sz w:val="28"/>
          <w:szCs w:val="28"/>
          <w:rtl/>
        </w:rPr>
        <w:t>مكان</w:t>
      </w:r>
      <w:r>
        <w:rPr>
          <w:rFonts w:ascii="Sakkal Majalla" w:eastAsia="Sakkal Majalla" w:hAnsi="Sakkal Majalla" w:cs="Sakkal Majalla"/>
          <w:color w:val="FF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FF0000"/>
          <w:sz w:val="28"/>
          <w:szCs w:val="28"/>
          <w:rtl/>
        </w:rPr>
        <w:t xml:space="preserve">&amp;. </w:t>
      </w:r>
    </w:p>
    <w:p w14:paraId="4AB1879B" w14:textId="4AC25EB4" w:rsidR="00014541" w:rsidRDefault="007B3677" w:rsidP="004740EA">
      <w:pPr>
        <w:numPr>
          <w:ilvl w:val="0"/>
          <w:numId w:val="3"/>
        </w:numPr>
        <w:tabs>
          <w:tab w:val="left" w:pos="75"/>
          <w:tab w:val="left" w:pos="300"/>
        </w:tabs>
        <w:bidi/>
        <w:spacing w:after="0" w:line="240" w:lineRule="auto"/>
        <w:ind w:left="227" w:hanging="227"/>
        <w:rPr>
          <w:rFonts w:ascii="Sakkal Majalla" w:hAnsi="Sakkal Majalla" w:cs="Sakkal Majalla"/>
          <w:color w:val="FF0000"/>
          <w:sz w:val="28"/>
          <w:szCs w:val="28"/>
          <w:rtl/>
        </w:rPr>
      </w:pPr>
      <w:r>
        <w:rPr>
          <w:rFonts w:ascii="Sakkal Majalla" w:hAnsi="Sakkal Majalla" w:cs="Sakkal Majalla"/>
          <w:b/>
          <w:bCs/>
          <w:sz w:val="28"/>
          <w:szCs w:val="28"/>
          <w:rtl/>
        </w:rPr>
        <w:t>ثلاثة</w:t>
      </w:r>
      <w:r>
        <w:rPr>
          <w:rFonts w:ascii="Sakkal Majalla" w:eastAsia="Sakkal Majalla" w:hAnsi="Sakkal Majalla" w:cs="Sakkal Majalla"/>
          <w:b/>
          <w:bCs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b/>
          <w:bCs/>
          <w:sz w:val="28"/>
          <w:szCs w:val="28"/>
          <w:rtl/>
        </w:rPr>
        <w:t>مؤلفين</w:t>
      </w:r>
      <w:r>
        <w:rPr>
          <w:rFonts w:ascii="Sakkal Majalla" w:eastAsia="Sakkal Majalla" w:hAnsi="Sakkal Majalla" w:cs="Sakkal Majalla"/>
          <w:b/>
          <w:bCs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b/>
          <w:bCs/>
          <w:sz w:val="28"/>
          <w:szCs w:val="28"/>
          <w:rtl/>
        </w:rPr>
        <w:t>مشاركين</w:t>
      </w:r>
      <w:r>
        <w:rPr>
          <w:rFonts w:ascii="Sakkal Majalla" w:eastAsia="Sakkal Majalla" w:hAnsi="Sakkal Majalla" w:cs="Sakkal Majalla"/>
          <w:b/>
          <w:bCs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b/>
          <w:bCs/>
          <w:sz w:val="28"/>
          <w:szCs w:val="28"/>
          <w:rtl/>
        </w:rPr>
        <w:t>أو</w:t>
      </w:r>
      <w:r>
        <w:rPr>
          <w:rFonts w:ascii="Sakkal Majalla" w:eastAsia="Sakkal Majalla" w:hAnsi="Sakkal Majalla" w:cs="Sakkal Majalla"/>
          <w:b/>
          <w:bCs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b/>
          <w:bCs/>
          <w:sz w:val="28"/>
          <w:szCs w:val="28"/>
          <w:rtl/>
        </w:rPr>
        <w:t>أكثر:</w:t>
      </w:r>
      <w:r>
        <w:rPr>
          <w:rFonts w:ascii="Sakkal Majalla" w:hAnsi="Sakkal Majalla" w:cs="Sakkal Majalla"/>
          <w:sz w:val="28"/>
          <w:szCs w:val="28"/>
          <w:rtl/>
        </w:rPr>
        <w:t xml:space="preserve"> (</w:t>
      </w:r>
      <w:proofErr w:type="spellStart"/>
      <w:r>
        <w:rPr>
          <w:rFonts w:ascii="Sakkal Majalla" w:hAnsi="Sakkal Majalla" w:cs="Sakkal Majalla"/>
          <w:sz w:val="28"/>
          <w:szCs w:val="28"/>
          <w:rtl/>
        </w:rPr>
        <w:t>ميرولا</w:t>
      </w:r>
      <w:proofErr w:type="spellEnd"/>
      <w:r>
        <w:rPr>
          <w:rFonts w:ascii="Sakkal Majalla" w:eastAsia="Sakkal Majalla" w:hAnsi="Sakkal Majalla" w:cs="Sakkal Majalla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sz w:val="28"/>
          <w:szCs w:val="28"/>
          <w:rtl/>
        </w:rPr>
        <w:t>وآخرون،</w:t>
      </w:r>
      <w:r>
        <w:rPr>
          <w:rFonts w:ascii="Sakkal Majalla" w:eastAsia="Sakkal Majalla" w:hAnsi="Sakkal Majalla" w:cs="Sakkal Majalla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sz w:val="28"/>
          <w:szCs w:val="28"/>
          <w:rtl/>
        </w:rPr>
        <w:t>2012).</w:t>
      </w:r>
    </w:p>
    <w:p w14:paraId="17AC11E3" w14:textId="77777777" w:rsidR="00014541" w:rsidRDefault="007B3677" w:rsidP="004740EA">
      <w:pPr>
        <w:bidi/>
        <w:spacing w:after="0" w:line="240" w:lineRule="auto"/>
        <w:rPr>
          <w:rFonts w:ascii="Sakkal Majalla" w:hAnsi="Sakkal Majalla" w:cs="Sakkal Majalla"/>
          <w:color w:val="FF0000"/>
          <w:sz w:val="28"/>
          <w:szCs w:val="28"/>
          <w:rtl/>
        </w:rPr>
      </w:pPr>
      <w:r>
        <w:rPr>
          <w:rFonts w:ascii="Sakkal Majalla" w:hAnsi="Sakkal Majalla" w:cs="Sakkal Majalla"/>
          <w:color w:val="FF0000"/>
          <w:sz w:val="28"/>
          <w:szCs w:val="28"/>
          <w:rtl/>
        </w:rPr>
        <w:t>إذا</w:t>
      </w:r>
      <w:r>
        <w:rPr>
          <w:rFonts w:ascii="Sakkal Majalla" w:eastAsia="Sakkal Majalla" w:hAnsi="Sakkal Majalla" w:cs="Sakkal Majalla"/>
          <w:color w:val="FF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FF0000"/>
          <w:sz w:val="28"/>
          <w:szCs w:val="28"/>
          <w:rtl/>
        </w:rPr>
        <w:t>كان</w:t>
      </w:r>
      <w:r>
        <w:rPr>
          <w:rFonts w:ascii="Sakkal Majalla" w:eastAsia="Sakkal Majalla" w:hAnsi="Sakkal Majalla" w:cs="Sakkal Majalla"/>
          <w:color w:val="FF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FF0000"/>
          <w:sz w:val="28"/>
          <w:szCs w:val="28"/>
          <w:rtl/>
        </w:rPr>
        <w:t>المرجع</w:t>
      </w:r>
      <w:r>
        <w:rPr>
          <w:rFonts w:ascii="Sakkal Majalla" w:eastAsia="Sakkal Majalla" w:hAnsi="Sakkal Majalla" w:cs="Sakkal Majalla"/>
          <w:color w:val="FF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FF0000"/>
          <w:sz w:val="28"/>
          <w:szCs w:val="28"/>
          <w:rtl/>
        </w:rPr>
        <w:t>في</w:t>
      </w:r>
      <w:r>
        <w:rPr>
          <w:rFonts w:ascii="Sakkal Majalla" w:eastAsia="Sakkal Majalla" w:hAnsi="Sakkal Majalla" w:cs="Sakkal Majalla"/>
          <w:color w:val="FF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FF0000"/>
          <w:sz w:val="28"/>
          <w:szCs w:val="28"/>
          <w:rtl/>
        </w:rPr>
        <w:t>جملة،</w:t>
      </w:r>
      <w:r>
        <w:rPr>
          <w:rFonts w:ascii="Sakkal Majalla" w:eastAsia="Sakkal Majalla" w:hAnsi="Sakkal Majalla" w:cs="Sakkal Majalla"/>
          <w:color w:val="FF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FF0000"/>
          <w:sz w:val="28"/>
          <w:szCs w:val="28"/>
          <w:rtl/>
        </w:rPr>
        <w:t>وآخرون</w:t>
      </w:r>
      <w:r>
        <w:rPr>
          <w:rFonts w:ascii="Sakkal Majalla" w:eastAsia="Sakkal Majalla" w:hAnsi="Sakkal Majalla" w:cs="Sakkal Majalla"/>
          <w:color w:val="FF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FF0000"/>
          <w:sz w:val="28"/>
          <w:szCs w:val="28"/>
          <w:rtl/>
        </w:rPr>
        <w:t>يتم</w:t>
      </w:r>
      <w:r>
        <w:rPr>
          <w:rFonts w:ascii="Sakkal Majalla" w:eastAsia="Sakkal Majalla" w:hAnsi="Sakkal Majalla" w:cs="Sakkal Majalla"/>
          <w:color w:val="FF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FF0000"/>
          <w:sz w:val="28"/>
          <w:szCs w:val="28"/>
          <w:rtl/>
        </w:rPr>
        <w:t>استبداله</w:t>
      </w:r>
      <w:r>
        <w:rPr>
          <w:rFonts w:ascii="Sakkal Majalla" w:eastAsia="Sakkal Majalla" w:hAnsi="Sakkal Majalla" w:cs="Sakkal Majalla"/>
          <w:color w:val="FF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FF0000"/>
          <w:sz w:val="28"/>
          <w:szCs w:val="28"/>
          <w:rtl/>
        </w:rPr>
        <w:t>بالمؤلفين</w:t>
      </w:r>
      <w:r>
        <w:rPr>
          <w:rFonts w:ascii="Sakkal Majalla" w:eastAsia="Sakkal Majalla" w:hAnsi="Sakkal Majalla" w:cs="Sakkal Majalla"/>
          <w:color w:val="FF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FF0000"/>
          <w:sz w:val="28"/>
          <w:szCs w:val="28"/>
          <w:rtl/>
        </w:rPr>
        <w:t>المشاركين.</w:t>
      </w:r>
    </w:p>
    <w:p w14:paraId="3F36FD5E" w14:textId="5239E2A0" w:rsidR="00014541" w:rsidRPr="000654B9" w:rsidRDefault="007B3677" w:rsidP="004740EA">
      <w:pPr>
        <w:bidi/>
        <w:spacing w:after="0" w:line="240" w:lineRule="auto"/>
        <w:rPr>
          <w:rFonts w:ascii="Sakkal Majalla" w:hAnsi="Sakkal Majalla" w:cs="Sakkal Majalla"/>
          <w:b/>
          <w:bCs/>
          <w:sz w:val="28"/>
          <w:szCs w:val="28"/>
          <w:lang w:val="fr-FR"/>
        </w:rPr>
      </w:pPr>
      <w:r>
        <w:rPr>
          <w:rFonts w:ascii="Sakkal Majalla" w:hAnsi="Sakkal Majalla" w:cs="Sakkal Majalla"/>
          <w:color w:val="FF0000"/>
          <w:sz w:val="28"/>
          <w:szCs w:val="28"/>
          <w:rtl/>
        </w:rPr>
        <w:t>بالنسبة</w:t>
      </w:r>
      <w:r>
        <w:rPr>
          <w:rFonts w:ascii="Sakkal Majalla" w:eastAsia="Sakkal Majalla" w:hAnsi="Sakkal Majalla" w:cs="Sakkal Majalla"/>
          <w:color w:val="FF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FF0000"/>
          <w:sz w:val="28"/>
          <w:szCs w:val="28"/>
          <w:rtl/>
          <w:lang w:val="fr-FR"/>
        </w:rPr>
        <w:t>لقائمة</w:t>
      </w:r>
      <w:r>
        <w:rPr>
          <w:rFonts w:ascii="Sakkal Majalla" w:eastAsia="Sakkal Majalla" w:hAnsi="Sakkal Majalla" w:cs="Sakkal Majalla"/>
          <w:color w:val="FF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FF0000"/>
          <w:sz w:val="28"/>
          <w:szCs w:val="28"/>
          <w:rtl/>
        </w:rPr>
        <w:t>المراجع</w:t>
      </w:r>
      <w:r>
        <w:rPr>
          <w:rFonts w:ascii="Sakkal Majalla" w:eastAsia="Sakkal Majalla" w:hAnsi="Sakkal Majalla" w:cs="Sakkal Majalla"/>
          <w:color w:val="FF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FF0000"/>
          <w:sz w:val="28"/>
          <w:szCs w:val="28"/>
          <w:rtl/>
        </w:rPr>
        <w:t>الببليوغرافية،</w:t>
      </w:r>
      <w:r>
        <w:rPr>
          <w:rFonts w:ascii="Sakkal Majalla" w:eastAsia="Sakkal Majalla" w:hAnsi="Sakkal Majalla" w:cs="Sakkal Majalla"/>
          <w:color w:val="FF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FF0000"/>
          <w:sz w:val="28"/>
          <w:szCs w:val="28"/>
          <w:rtl/>
        </w:rPr>
        <w:t>يجب</w:t>
      </w:r>
      <w:r>
        <w:rPr>
          <w:rFonts w:ascii="Sakkal Majalla" w:eastAsia="Sakkal Majalla" w:hAnsi="Sakkal Majalla" w:cs="Sakkal Majalla"/>
          <w:color w:val="FF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FF0000"/>
          <w:sz w:val="28"/>
          <w:szCs w:val="28"/>
          <w:rtl/>
        </w:rPr>
        <w:t>الالتزام</w:t>
      </w:r>
      <w:r>
        <w:rPr>
          <w:rFonts w:ascii="Sakkal Majalla" w:eastAsia="Sakkal Majalla" w:hAnsi="Sakkal Majalla" w:cs="Sakkal Majalla"/>
          <w:color w:val="FF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FF0000"/>
          <w:sz w:val="28"/>
          <w:szCs w:val="28"/>
          <w:rtl/>
        </w:rPr>
        <w:t>بالاستشهاد</w:t>
      </w:r>
      <w:r>
        <w:rPr>
          <w:rFonts w:ascii="Sakkal Majalla" w:eastAsia="Sakkal Majalla" w:hAnsi="Sakkal Majalla" w:cs="Sakkal Majalla"/>
          <w:color w:val="FF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FF0000"/>
          <w:sz w:val="28"/>
          <w:szCs w:val="28"/>
          <w:rtl/>
        </w:rPr>
        <w:t>بجميع</w:t>
      </w:r>
      <w:r>
        <w:rPr>
          <w:rFonts w:ascii="Sakkal Majalla" w:eastAsia="Sakkal Majalla" w:hAnsi="Sakkal Majalla" w:cs="Sakkal Majalla"/>
          <w:color w:val="FF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FF0000"/>
          <w:sz w:val="28"/>
          <w:szCs w:val="28"/>
          <w:rtl/>
        </w:rPr>
        <w:t>المؤلفين</w:t>
      </w:r>
      <w:r>
        <w:rPr>
          <w:rFonts w:ascii="Sakkal Majalla" w:eastAsia="Sakkal Majalla" w:hAnsi="Sakkal Majalla" w:cs="Sakkal Majalla"/>
          <w:color w:val="FF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FF0000"/>
          <w:sz w:val="28"/>
          <w:szCs w:val="28"/>
          <w:rtl/>
        </w:rPr>
        <w:t>المشاركين</w:t>
      </w:r>
      <w:r>
        <w:rPr>
          <w:rFonts w:ascii="Sakkal Majalla" w:eastAsia="Sakkal Majalla" w:hAnsi="Sakkal Majalla" w:cs="Sakkal Majalla"/>
          <w:color w:val="FF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FF0000"/>
          <w:sz w:val="28"/>
          <w:szCs w:val="28"/>
          <w:rtl/>
        </w:rPr>
        <w:t>في</w:t>
      </w:r>
      <w:r>
        <w:rPr>
          <w:rFonts w:ascii="Sakkal Majalla" w:eastAsia="Sakkal Majalla" w:hAnsi="Sakkal Majalla" w:cs="Sakkal Majalla"/>
          <w:color w:val="FF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FF0000"/>
          <w:sz w:val="28"/>
          <w:szCs w:val="28"/>
          <w:rtl/>
        </w:rPr>
        <w:t>حدود</w:t>
      </w:r>
      <w:r>
        <w:rPr>
          <w:rFonts w:ascii="Sakkal Majalla" w:eastAsia="Sakkal Majalla" w:hAnsi="Sakkal Majalla" w:cs="Sakkal Majalla"/>
          <w:color w:val="FF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FF0000"/>
          <w:sz w:val="28"/>
          <w:szCs w:val="28"/>
          <w:rtl/>
        </w:rPr>
        <w:t>20 اسمًا</w:t>
      </w:r>
      <w:r w:rsidR="000654B9">
        <w:rPr>
          <w:rFonts w:ascii="Sakkal Majalla" w:hAnsi="Sakkal Majalla" w:cs="Sakkal Majalla"/>
          <w:color w:val="FF0000"/>
          <w:sz w:val="28"/>
          <w:szCs w:val="28"/>
          <w:lang w:val="fr-FR"/>
        </w:rPr>
        <w:t>.</w:t>
      </w:r>
    </w:p>
    <w:p w14:paraId="3BA2D910" w14:textId="74F33926" w:rsidR="00014541" w:rsidRDefault="007B3677" w:rsidP="00D24CDD">
      <w:pPr>
        <w:numPr>
          <w:ilvl w:val="0"/>
          <w:numId w:val="4"/>
        </w:numPr>
        <w:tabs>
          <w:tab w:val="left" w:pos="15"/>
          <w:tab w:val="left" w:pos="75"/>
        </w:tabs>
        <w:bidi/>
        <w:spacing w:after="0" w:line="240" w:lineRule="auto"/>
        <w:ind w:left="142" w:hanging="237"/>
        <w:rPr>
          <w:rStyle w:val="lev"/>
          <w:rFonts w:ascii="Sakkal Majalla" w:hAnsi="Sakkal Majalla" w:cs="Sakkal Majalla"/>
          <w:color w:val="000000"/>
          <w:sz w:val="28"/>
          <w:szCs w:val="28"/>
          <w:rtl/>
        </w:rPr>
      </w:pPr>
      <w:r>
        <w:rPr>
          <w:rFonts w:ascii="Sakkal Majalla" w:hAnsi="Sakkal Majalla" w:cs="Sakkal Majalla"/>
          <w:b/>
          <w:bCs/>
          <w:sz w:val="28"/>
          <w:szCs w:val="28"/>
          <w:rtl/>
        </w:rPr>
        <w:t>عدة</w:t>
      </w:r>
      <w:r>
        <w:rPr>
          <w:rFonts w:ascii="Sakkal Majalla" w:eastAsia="Sakkal Majalla" w:hAnsi="Sakkal Majalla" w:cs="Sakkal Majalla"/>
          <w:b/>
          <w:bCs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b/>
          <w:bCs/>
          <w:sz w:val="28"/>
          <w:szCs w:val="28"/>
          <w:rtl/>
        </w:rPr>
        <w:t>مؤلفات</w:t>
      </w:r>
      <w:r>
        <w:rPr>
          <w:rFonts w:ascii="Sakkal Majalla" w:eastAsia="Sakkal Majalla" w:hAnsi="Sakkal Majalla" w:cs="Sakkal Majalla"/>
          <w:b/>
          <w:bCs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b/>
          <w:bCs/>
          <w:sz w:val="28"/>
          <w:szCs w:val="28"/>
          <w:rtl/>
        </w:rPr>
        <w:t>في</w:t>
      </w:r>
      <w:r>
        <w:rPr>
          <w:rFonts w:ascii="Sakkal Majalla" w:eastAsia="Sakkal Majalla" w:hAnsi="Sakkal Majalla" w:cs="Sakkal Majalla"/>
          <w:b/>
          <w:bCs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b/>
          <w:bCs/>
          <w:sz w:val="28"/>
          <w:szCs w:val="28"/>
          <w:rtl/>
        </w:rPr>
        <w:t>مرجع</w:t>
      </w:r>
      <w:r>
        <w:rPr>
          <w:rFonts w:ascii="Sakkal Majalla" w:eastAsia="Sakkal Majalla" w:hAnsi="Sakkal Majalla" w:cs="Sakkal Majalla"/>
          <w:b/>
          <w:bCs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b/>
          <w:bCs/>
          <w:sz w:val="28"/>
          <w:szCs w:val="28"/>
          <w:rtl/>
        </w:rPr>
        <w:t>واحد:</w:t>
      </w:r>
      <w:r>
        <w:rPr>
          <w:rFonts w:ascii="Sakkal Majalla" w:hAnsi="Sakkal Majalla" w:cs="Sakkal Majalla"/>
          <w:sz w:val="28"/>
          <w:szCs w:val="28"/>
          <w:rtl/>
        </w:rPr>
        <w:t xml:space="preserve"> (</w:t>
      </w:r>
      <w:r>
        <w:rPr>
          <w:rFonts w:ascii="Sakkal Majalla" w:hAnsi="Sakkal Majalla" w:cs="Sakkal Majalla" w:hint="cs"/>
          <w:sz w:val="28"/>
          <w:szCs w:val="28"/>
          <w:rtl/>
        </w:rPr>
        <w:t>دالي،</w:t>
      </w:r>
      <w:r>
        <w:rPr>
          <w:rFonts w:ascii="Sakkal Majalla" w:eastAsia="Sakkal Majalla" w:hAnsi="Sakkal Majalla" w:cs="Sakkal Majalla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sz w:val="28"/>
          <w:szCs w:val="28"/>
          <w:rtl/>
        </w:rPr>
        <w:t>1982؛</w:t>
      </w:r>
      <w:r>
        <w:rPr>
          <w:rFonts w:ascii="Sakkal Majalla" w:eastAsia="Sakkal Majalla" w:hAnsi="Sakkal Majalla" w:cs="Sakkal Majalla"/>
          <w:sz w:val="28"/>
          <w:szCs w:val="28"/>
          <w:rtl/>
        </w:rPr>
        <w:t xml:space="preserve"> </w:t>
      </w:r>
      <w:r>
        <w:rPr>
          <w:rFonts w:ascii="Sakkal Majalla" w:hAnsi="Sakkal Majalla" w:cs="Sakkal Majalla" w:hint="cs"/>
          <w:sz w:val="28"/>
          <w:szCs w:val="28"/>
          <w:rtl/>
        </w:rPr>
        <w:t>حدادو،</w:t>
      </w:r>
      <w:r>
        <w:rPr>
          <w:rFonts w:ascii="Sakkal Majalla" w:eastAsia="Sakkal Majalla" w:hAnsi="Sakkal Majalla" w:cs="Sakkal Majalla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sz w:val="28"/>
          <w:szCs w:val="28"/>
          <w:rtl/>
        </w:rPr>
        <w:t>2007؛</w:t>
      </w:r>
      <w:r>
        <w:rPr>
          <w:rFonts w:ascii="Sakkal Majalla" w:eastAsia="Sakkal Majalla" w:hAnsi="Sakkal Majalla" w:cs="Sakkal Majalla"/>
          <w:sz w:val="28"/>
          <w:szCs w:val="28"/>
          <w:rtl/>
        </w:rPr>
        <w:t xml:space="preserve"> </w:t>
      </w:r>
      <w:proofErr w:type="spellStart"/>
      <w:r>
        <w:rPr>
          <w:rFonts w:ascii="Sakkal Majalla" w:hAnsi="Sakkal Majalla" w:cs="Sakkal Majalla"/>
          <w:sz w:val="28"/>
          <w:szCs w:val="28"/>
          <w:rtl/>
        </w:rPr>
        <w:t>طايفي</w:t>
      </w:r>
      <w:proofErr w:type="spellEnd"/>
      <w:r>
        <w:rPr>
          <w:rFonts w:ascii="Sakkal Majalla" w:hAnsi="Sakkal Majalla" w:cs="Sakkal Majalla"/>
          <w:sz w:val="28"/>
          <w:szCs w:val="28"/>
          <w:rtl/>
        </w:rPr>
        <w:t>،</w:t>
      </w:r>
      <w:r>
        <w:rPr>
          <w:rFonts w:ascii="Sakkal Majalla" w:eastAsia="Sakkal Majalla" w:hAnsi="Sakkal Majalla" w:cs="Sakkal Majalla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sz w:val="28"/>
          <w:szCs w:val="28"/>
          <w:rtl/>
        </w:rPr>
        <w:t>1991).</w:t>
      </w:r>
    </w:p>
    <w:p w14:paraId="716E1373" w14:textId="77777777" w:rsidR="00014541" w:rsidRDefault="007B3677" w:rsidP="00D24CDD">
      <w:pPr>
        <w:pStyle w:val="Corpsdetexte"/>
        <w:numPr>
          <w:ilvl w:val="0"/>
          <w:numId w:val="4"/>
        </w:numPr>
        <w:tabs>
          <w:tab w:val="left" w:pos="180"/>
          <w:tab w:val="left" w:pos="360"/>
        </w:tabs>
        <w:bidi/>
        <w:spacing w:after="0" w:line="240" w:lineRule="auto"/>
        <w:ind w:left="142" w:hanging="237"/>
        <w:rPr>
          <w:rStyle w:val="lev"/>
          <w:rFonts w:ascii="Sakkal Majalla" w:hAnsi="Sakkal Majalla" w:cs="Sakkal Majalla"/>
          <w:color w:val="000000"/>
          <w:sz w:val="28"/>
          <w:szCs w:val="28"/>
          <w:rtl/>
          <w:lang w:val="fr-FR"/>
        </w:rPr>
      </w:pPr>
      <w:r>
        <w:rPr>
          <w:rStyle w:val="lev"/>
          <w:rFonts w:ascii="Sakkal Majalla" w:hAnsi="Sakkal Majalla" w:cs="Sakkal Majalla"/>
          <w:color w:val="000000"/>
          <w:sz w:val="28"/>
          <w:szCs w:val="28"/>
          <w:rtl/>
        </w:rPr>
        <w:t>استشهاد</w:t>
      </w:r>
      <w:r>
        <w:rPr>
          <w:rStyle w:val="lev"/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r>
        <w:rPr>
          <w:rStyle w:val="lev"/>
          <w:rFonts w:ascii="Sakkal Majalla" w:hAnsi="Sakkal Majalla" w:cs="Sakkal Majalla"/>
          <w:color w:val="000000"/>
          <w:sz w:val="28"/>
          <w:szCs w:val="28"/>
          <w:rtl/>
        </w:rPr>
        <w:t>بمؤلف</w:t>
      </w:r>
      <w:r>
        <w:rPr>
          <w:rStyle w:val="lev"/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r>
        <w:rPr>
          <w:rStyle w:val="lev"/>
          <w:rFonts w:ascii="Sakkal Majalla" w:hAnsi="Sakkal Majalla" w:cs="Sakkal Majalla"/>
          <w:color w:val="000000"/>
          <w:sz w:val="28"/>
          <w:szCs w:val="28"/>
          <w:rtl/>
        </w:rPr>
        <w:t>يشير</w:t>
      </w:r>
      <w:r>
        <w:rPr>
          <w:rStyle w:val="lev"/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r>
        <w:rPr>
          <w:rStyle w:val="lev"/>
          <w:rFonts w:ascii="Sakkal Majalla" w:hAnsi="Sakkal Majalla" w:cs="Sakkal Majalla"/>
          <w:color w:val="000000"/>
          <w:sz w:val="28"/>
          <w:szCs w:val="28"/>
          <w:rtl/>
        </w:rPr>
        <w:t>إلى</w:t>
      </w:r>
      <w:r>
        <w:rPr>
          <w:rStyle w:val="lev"/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r>
        <w:rPr>
          <w:rStyle w:val="lev"/>
          <w:rFonts w:ascii="Sakkal Majalla" w:hAnsi="Sakkal Majalla" w:cs="Sakkal Majalla"/>
          <w:color w:val="000000"/>
          <w:sz w:val="28"/>
          <w:szCs w:val="28"/>
          <w:rtl/>
        </w:rPr>
        <w:t>مؤلف</w:t>
      </w:r>
      <w:r>
        <w:rPr>
          <w:rStyle w:val="lev"/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r>
        <w:rPr>
          <w:rStyle w:val="lev"/>
          <w:rFonts w:ascii="Sakkal Majalla" w:hAnsi="Sakkal Majalla" w:cs="Sakkal Majalla"/>
          <w:color w:val="000000"/>
          <w:sz w:val="28"/>
          <w:szCs w:val="28"/>
          <w:rtl/>
        </w:rPr>
        <w:t>آخر:</w:t>
      </w:r>
      <w:r>
        <w:rPr>
          <w:rStyle w:val="lev"/>
          <w:rFonts w:ascii="Sakkal Majalla" w:hAnsi="Sakkal Majalla" w:cs="Sakkal Majalla"/>
          <w:b w:val="0"/>
          <w:bCs w:val="0"/>
          <w:color w:val="FF0000"/>
          <w:sz w:val="28"/>
          <w:szCs w:val="28"/>
          <w:rtl/>
        </w:rPr>
        <w:t xml:space="preserve"> اذكر</w:t>
      </w:r>
      <w:r>
        <w:rPr>
          <w:rFonts w:cs="Calibri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color w:val="FF0000"/>
          <w:sz w:val="28"/>
          <w:szCs w:val="28"/>
          <w:rtl/>
        </w:rPr>
        <w:t>أيضا</w:t>
      </w:r>
      <w:r>
        <w:rPr>
          <w:rStyle w:val="lev"/>
          <w:rFonts w:ascii="Sakkal Majalla" w:eastAsia="Sakkal Majalla" w:hAnsi="Sakkal Majalla" w:cs="Sakkal Majalla"/>
          <w:b w:val="0"/>
          <w:bCs w:val="0"/>
          <w:color w:val="FF0000"/>
          <w:sz w:val="28"/>
          <w:szCs w:val="28"/>
          <w:rtl/>
          <w:lang w:val="fr-FR"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color w:val="FF0000"/>
          <w:sz w:val="28"/>
          <w:szCs w:val="28"/>
          <w:rtl/>
        </w:rPr>
        <w:t>المرجع</w:t>
      </w:r>
      <w:r>
        <w:rPr>
          <w:rStyle w:val="lev"/>
          <w:rFonts w:ascii="Sakkal Majalla" w:eastAsia="Sakkal Majalla" w:hAnsi="Sakkal Majalla" w:cs="Sakkal Majalla"/>
          <w:b w:val="0"/>
          <w:bCs w:val="0"/>
          <w:color w:val="FF0000"/>
          <w:sz w:val="28"/>
          <w:szCs w:val="28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color w:val="FF0000"/>
          <w:sz w:val="28"/>
          <w:szCs w:val="28"/>
          <w:rtl/>
        </w:rPr>
        <w:t>الأخير،</w:t>
      </w:r>
      <w:r>
        <w:rPr>
          <w:rStyle w:val="lev"/>
          <w:rFonts w:ascii="Sakkal Majalla" w:eastAsia="Sakkal Majalla" w:hAnsi="Sakkal Majalla" w:cs="Sakkal Majalla"/>
          <w:b w:val="0"/>
          <w:bCs w:val="0"/>
          <w:color w:val="FF0000"/>
          <w:sz w:val="28"/>
          <w:szCs w:val="28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color w:val="FF0000"/>
          <w:sz w:val="28"/>
          <w:szCs w:val="28"/>
          <w:rtl/>
        </w:rPr>
        <w:t>دون</w:t>
      </w:r>
      <w:r>
        <w:rPr>
          <w:rStyle w:val="lev"/>
          <w:rFonts w:ascii="Sakkal Majalla" w:eastAsia="Sakkal Majalla" w:hAnsi="Sakkal Majalla" w:cs="Sakkal Majalla"/>
          <w:b w:val="0"/>
          <w:bCs w:val="0"/>
          <w:color w:val="FF0000"/>
          <w:sz w:val="28"/>
          <w:szCs w:val="28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color w:val="FF0000"/>
          <w:sz w:val="28"/>
          <w:szCs w:val="28"/>
          <w:rtl/>
        </w:rPr>
        <w:t>إضافته</w:t>
      </w:r>
      <w:r>
        <w:rPr>
          <w:rStyle w:val="lev"/>
          <w:rFonts w:ascii="Sakkal Majalla" w:eastAsia="Sakkal Majalla" w:hAnsi="Sakkal Majalla" w:cs="Sakkal Majalla"/>
          <w:b w:val="0"/>
          <w:bCs w:val="0"/>
          <w:color w:val="FF0000"/>
          <w:sz w:val="28"/>
          <w:szCs w:val="28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color w:val="FF0000"/>
          <w:sz w:val="28"/>
          <w:szCs w:val="28"/>
          <w:rtl/>
        </w:rPr>
        <w:t>إلى</w:t>
      </w:r>
      <w:r>
        <w:rPr>
          <w:rStyle w:val="lev"/>
          <w:rFonts w:ascii="Sakkal Majalla" w:eastAsia="Sakkal Majalla" w:hAnsi="Sakkal Majalla" w:cs="Sakkal Majalla"/>
          <w:b w:val="0"/>
          <w:bCs w:val="0"/>
          <w:color w:val="FF0000"/>
          <w:sz w:val="28"/>
          <w:szCs w:val="28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color w:val="FF0000"/>
          <w:sz w:val="28"/>
          <w:szCs w:val="28"/>
          <w:rtl/>
        </w:rPr>
        <w:t>قائمة</w:t>
      </w:r>
      <w:r>
        <w:rPr>
          <w:rStyle w:val="lev"/>
          <w:rFonts w:ascii="Sakkal Majalla" w:eastAsia="Sakkal Majalla" w:hAnsi="Sakkal Majalla" w:cs="Sakkal Majalla"/>
          <w:b w:val="0"/>
          <w:bCs w:val="0"/>
          <w:color w:val="FF0000"/>
          <w:sz w:val="28"/>
          <w:szCs w:val="28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color w:val="FF0000"/>
          <w:sz w:val="28"/>
          <w:szCs w:val="28"/>
          <w:rtl/>
        </w:rPr>
        <w:t>المراجع.</w:t>
      </w:r>
    </w:p>
    <w:p w14:paraId="26ED1E69" w14:textId="598664A2" w:rsidR="00014541" w:rsidRDefault="007B3677" w:rsidP="00D24CDD">
      <w:pPr>
        <w:pStyle w:val="Corpsdetexte"/>
        <w:numPr>
          <w:ilvl w:val="0"/>
          <w:numId w:val="4"/>
        </w:numPr>
        <w:tabs>
          <w:tab w:val="left" w:pos="240"/>
        </w:tabs>
        <w:bidi/>
        <w:spacing w:after="0" w:line="240" w:lineRule="auto"/>
        <w:ind w:left="142" w:hanging="237"/>
        <w:rPr>
          <w:rFonts w:ascii="Sakkal Majalla" w:hAnsi="Sakkal Majalla" w:cs="Sakkal Majalla"/>
          <w:b/>
          <w:bCs/>
          <w:color w:val="000000"/>
          <w:sz w:val="28"/>
          <w:szCs w:val="28"/>
          <w:rtl/>
          <w:lang w:val="en-US"/>
        </w:rPr>
      </w:pPr>
      <w:r>
        <w:rPr>
          <w:rStyle w:val="lev"/>
          <w:rFonts w:ascii="Sakkal Majalla" w:hAnsi="Sakkal Majalla" w:cs="Sakkal Majalla"/>
          <w:color w:val="000000"/>
          <w:sz w:val="28"/>
          <w:szCs w:val="28"/>
          <w:rtl/>
          <w:lang w:val="fr-FR"/>
        </w:rPr>
        <w:t>غياب</w:t>
      </w:r>
      <w:r>
        <w:rPr>
          <w:rStyle w:val="lev"/>
          <w:rFonts w:ascii="Sakkal Majalla" w:eastAsia="Sakkal Majalla" w:hAnsi="Sakkal Majalla" w:cs="Sakkal Majalla"/>
          <w:color w:val="000000"/>
          <w:sz w:val="28"/>
          <w:szCs w:val="28"/>
          <w:rtl/>
          <w:lang w:val="fr-FR"/>
        </w:rPr>
        <w:t xml:space="preserve"> </w:t>
      </w:r>
      <w:r>
        <w:rPr>
          <w:rStyle w:val="lev"/>
          <w:rFonts w:ascii="Sakkal Majalla" w:hAnsi="Sakkal Majalla" w:cs="Sakkal Majalla"/>
          <w:color w:val="000000"/>
          <w:sz w:val="28"/>
          <w:szCs w:val="28"/>
          <w:rtl/>
          <w:lang w:val="fr-FR"/>
        </w:rPr>
        <w:t>مرجع</w:t>
      </w:r>
      <w:r>
        <w:rPr>
          <w:rStyle w:val="lev"/>
          <w:rFonts w:ascii="Sakkal Majalla" w:eastAsia="Sakkal Majalla" w:hAnsi="Sakkal Majalla" w:cs="Sakkal Majalla"/>
          <w:color w:val="000000"/>
          <w:sz w:val="28"/>
          <w:szCs w:val="28"/>
          <w:rtl/>
          <w:lang w:val="fr-FR"/>
        </w:rPr>
        <w:t xml:space="preserve"> </w:t>
      </w:r>
      <w:r>
        <w:rPr>
          <w:rStyle w:val="lev"/>
          <w:rFonts w:ascii="Sakkal Majalla" w:hAnsi="Sakkal Majalla" w:cs="Sakkal Majalla"/>
          <w:color w:val="000000"/>
          <w:sz w:val="28"/>
          <w:szCs w:val="28"/>
          <w:rtl/>
        </w:rPr>
        <w:t>المصدر</w:t>
      </w:r>
      <w:r>
        <w:rPr>
          <w:rStyle w:val="lev"/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proofErr w:type="gramStart"/>
      <w:r>
        <w:rPr>
          <w:rStyle w:val="lev"/>
          <w:rFonts w:ascii="Sakkal Majalla" w:hAnsi="Sakkal Majalla" w:cs="Sakkal Majalla"/>
          <w:color w:val="000000"/>
          <w:sz w:val="28"/>
          <w:szCs w:val="28"/>
          <w:rtl/>
        </w:rPr>
        <w:t>الرئيسي</w:t>
      </w:r>
      <w:r>
        <w:rPr>
          <w:rStyle w:val="lev"/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color w:val="000000"/>
          <w:sz w:val="28"/>
          <w:szCs w:val="28"/>
          <w:rtl/>
        </w:rPr>
        <w:t>:</w:t>
      </w:r>
      <w:proofErr w:type="gramEnd"/>
      <w:r>
        <w:rPr>
          <w:rStyle w:val="lev"/>
          <w:rFonts w:ascii="Sakkal Majalla" w:hAnsi="Sakkal Majalla" w:cs="Sakkal Majalla"/>
          <w:b w:val="0"/>
          <w:bCs w:val="0"/>
          <w:color w:val="000000"/>
          <w:sz w:val="28"/>
          <w:szCs w:val="28"/>
          <w:rtl/>
        </w:rPr>
        <w:t xml:space="preserve"> بوليفة</w:t>
      </w:r>
      <w:r>
        <w:rPr>
          <w:rStyle w:val="lev"/>
          <w:rFonts w:ascii="Sakkal Majalla" w:eastAsia="Sakkal Majalla" w:hAnsi="Sakkal Majalla" w:cs="Sakkal Majalla"/>
          <w:b w:val="0"/>
          <w:bCs w:val="0"/>
          <w:color w:val="000000"/>
          <w:sz w:val="28"/>
          <w:szCs w:val="28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color w:val="000000"/>
          <w:sz w:val="28"/>
          <w:szCs w:val="28"/>
          <w:rtl/>
        </w:rPr>
        <w:t>(نقلا</w:t>
      </w:r>
      <w:r>
        <w:rPr>
          <w:rStyle w:val="lev"/>
          <w:rFonts w:ascii="Sakkal Majalla" w:eastAsia="Sakkal Majalla" w:hAnsi="Sakkal Majalla" w:cs="Sakkal Majalla"/>
          <w:b w:val="0"/>
          <w:bCs w:val="0"/>
          <w:color w:val="000000"/>
          <w:sz w:val="28"/>
          <w:szCs w:val="28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color w:val="000000"/>
          <w:sz w:val="28"/>
          <w:szCs w:val="28"/>
          <w:rtl/>
        </w:rPr>
        <w:t>عن</w:t>
      </w:r>
      <w:r>
        <w:rPr>
          <w:rStyle w:val="lev"/>
          <w:rFonts w:ascii="Sakkal Majalla" w:eastAsia="Sakkal Majalla" w:hAnsi="Sakkal Majalla" w:cs="Sakkal Majalla"/>
          <w:b w:val="0"/>
          <w:bCs w:val="0"/>
          <w:color w:val="000000"/>
          <w:sz w:val="28"/>
          <w:szCs w:val="28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color w:val="000000"/>
          <w:sz w:val="28"/>
          <w:szCs w:val="28"/>
          <w:rtl/>
        </w:rPr>
        <w:t>معمري،</w:t>
      </w:r>
      <w:r>
        <w:rPr>
          <w:rStyle w:val="lev"/>
          <w:rFonts w:ascii="Sakkal Majalla" w:eastAsia="Sakkal Majalla" w:hAnsi="Sakkal Majalla" w:cs="Sakkal Majalla"/>
          <w:b w:val="0"/>
          <w:bCs w:val="0"/>
          <w:color w:val="000000"/>
          <w:sz w:val="28"/>
          <w:szCs w:val="28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color w:val="000000"/>
          <w:sz w:val="28"/>
          <w:szCs w:val="28"/>
          <w:rtl/>
        </w:rPr>
        <w:t>1990).</w:t>
      </w:r>
    </w:p>
    <w:p w14:paraId="71B470E4" w14:textId="77777777" w:rsidR="00014541" w:rsidRDefault="007B3677">
      <w:pPr>
        <w:pStyle w:val="Corpsdetexte"/>
        <w:bidi/>
        <w:spacing w:before="126" w:after="0" w:line="240" w:lineRule="auto"/>
        <w:jc w:val="both"/>
        <w:rPr>
          <w:rFonts w:ascii="Sakkal Majalla" w:hAnsi="Sakkal Majalla" w:cs="Sakkal Majalla"/>
          <w:color w:val="000000"/>
          <w:sz w:val="28"/>
          <w:szCs w:val="28"/>
          <w:rtl/>
        </w:rPr>
      </w:pPr>
      <w:r>
        <w:rPr>
          <w:rFonts w:ascii="Sakkal Majalla" w:hAnsi="Sakkal Majalla" w:cs="Sakkal Majalla"/>
          <w:b/>
          <w:bCs/>
          <w:color w:val="000000"/>
          <w:sz w:val="28"/>
          <w:szCs w:val="28"/>
          <w:rtl/>
          <w:lang w:val="en-US"/>
        </w:rPr>
        <w:t>الاستشهادات</w:t>
      </w:r>
      <w:r>
        <w:rPr>
          <w:rFonts w:ascii="Sakkal Majalla" w:eastAsia="Sakkal Majalla" w:hAnsi="Sakkal Majalla" w:cs="Sakkal Majalla"/>
          <w:sz w:val="28"/>
          <w:szCs w:val="28"/>
          <w:rtl/>
          <w:lang w:val="en-US" w:bidi="ar-DZ"/>
        </w:rPr>
        <w:t xml:space="preserve"> </w:t>
      </w:r>
      <w:r>
        <w:rPr>
          <w:rFonts w:ascii="Sakkal Majalla" w:hAnsi="Sakkal Majalla" w:cs="Sakkal Majalla"/>
          <w:sz w:val="28"/>
          <w:szCs w:val="28"/>
          <w:rtl/>
          <w:lang w:val="en-US" w:bidi="ar-DZ"/>
        </w:rPr>
        <w:t>(</w:t>
      </w:r>
      <w:r>
        <w:rPr>
          <w:rFonts w:ascii="Sakkal Majalla" w:hAnsi="Sakkal Majalla" w:cs="Sakkal Majalla"/>
          <w:b/>
          <w:bCs/>
          <w:sz w:val="28"/>
          <w:szCs w:val="28"/>
          <w:rtl/>
          <w:lang w:val="en-US" w:bidi="ar-DZ"/>
        </w:rPr>
        <w:t>الاقتباس</w:t>
      </w:r>
      <w:r>
        <w:rPr>
          <w:rFonts w:ascii="Sakkal Majalla" w:hAnsi="Sakkal Majalla" w:cs="Sakkal Majalla"/>
          <w:sz w:val="28"/>
          <w:szCs w:val="28"/>
          <w:rtl/>
          <w:lang w:val="en-US" w:bidi="ar-DZ"/>
        </w:rPr>
        <w:t>):</w:t>
      </w:r>
      <w:r>
        <w:rPr>
          <w:rFonts w:cs="Calibri"/>
          <w:rtl/>
        </w:rPr>
        <w:t xml:space="preserve"> </w:t>
      </w:r>
    </w:p>
    <w:p w14:paraId="325BD75C" w14:textId="77777777" w:rsidR="00014541" w:rsidRDefault="007B3677" w:rsidP="00D24CDD">
      <w:pPr>
        <w:pStyle w:val="Corpsdetexte"/>
        <w:numPr>
          <w:ilvl w:val="0"/>
          <w:numId w:val="6"/>
        </w:numPr>
        <w:tabs>
          <w:tab w:val="left" w:pos="75"/>
        </w:tabs>
        <w:bidi/>
        <w:spacing w:after="0" w:line="240" w:lineRule="auto"/>
        <w:ind w:left="237" w:hanging="237"/>
        <w:jc w:val="both"/>
        <w:rPr>
          <w:rFonts w:ascii="Sakkal Majalla" w:hAnsi="Sakkal Majalla" w:cs="Sakkal Majalla"/>
          <w:color w:val="000000"/>
          <w:sz w:val="28"/>
          <w:szCs w:val="28"/>
          <w:rtl/>
        </w:rPr>
      </w:pPr>
      <w:r>
        <w:rPr>
          <w:rFonts w:ascii="Sakkal Majalla" w:hAnsi="Sakkal Majalla" w:cs="Sakkal Majalla"/>
          <w:color w:val="000000"/>
          <w:sz w:val="28"/>
          <w:szCs w:val="28"/>
          <w:rtl/>
        </w:rPr>
        <w:t>تفضيل</w:t>
      </w:r>
      <w:r>
        <w:rPr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>الاقتباسات</w:t>
      </w:r>
      <w:r>
        <w:rPr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>السردية</w:t>
      </w:r>
      <w:r>
        <w:rPr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>(إعادة</w:t>
      </w:r>
      <w:r>
        <w:rPr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>الصياغة) على</w:t>
      </w:r>
      <w:r>
        <w:rPr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>الاقتباسات</w:t>
      </w:r>
      <w:r>
        <w:rPr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>المباشرة</w:t>
      </w:r>
      <w:r>
        <w:rPr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>(بين</w:t>
      </w:r>
      <w:r>
        <w:rPr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>علامتي</w:t>
      </w:r>
      <w:r>
        <w:rPr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>الاقتباس).</w:t>
      </w:r>
    </w:p>
    <w:p w14:paraId="0861BA12" w14:textId="07F1151F" w:rsidR="00014541" w:rsidRDefault="007B3677" w:rsidP="004740EA">
      <w:pPr>
        <w:pStyle w:val="Corpsdetexte"/>
        <w:numPr>
          <w:ilvl w:val="0"/>
          <w:numId w:val="6"/>
        </w:numPr>
        <w:tabs>
          <w:tab w:val="left" w:pos="210"/>
        </w:tabs>
        <w:bidi/>
        <w:spacing w:after="0" w:line="240" w:lineRule="auto"/>
        <w:ind w:left="57" w:hanging="57"/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</w:pPr>
      <w:r>
        <w:rPr>
          <w:rFonts w:ascii="Sakkal Majalla" w:hAnsi="Sakkal Majalla" w:cs="Sakkal Majalla"/>
          <w:color w:val="000000"/>
          <w:sz w:val="28"/>
          <w:szCs w:val="28"/>
          <w:rtl/>
        </w:rPr>
        <w:lastRenderedPageBreak/>
        <w:t>يجب</w:t>
      </w:r>
      <w:r>
        <w:rPr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>أن</w:t>
      </w:r>
      <w:r>
        <w:rPr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>توضع</w:t>
      </w:r>
      <w:r>
        <w:rPr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>النقطة</w:t>
      </w:r>
      <w:r>
        <w:rPr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>الأخيرة</w:t>
      </w:r>
      <w:r>
        <w:rPr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>من</w:t>
      </w:r>
      <w:r>
        <w:rPr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>الجملة</w:t>
      </w:r>
      <w:r>
        <w:rPr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>خارج</w:t>
      </w:r>
      <w:r>
        <w:rPr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>الاقتباس،</w:t>
      </w:r>
      <w:r>
        <w:rPr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>بعد</w:t>
      </w:r>
      <w:r>
        <w:rPr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 xml:space="preserve">مصدرها: 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br/>
      </w:r>
      <w:r w:rsidRPr="00CC6572">
        <w:rPr>
          <w:rFonts w:ascii="Sakkal Majalla" w:hAnsi="Sakkal Majalla" w:cs="Sakkal Majalla"/>
          <w:color w:val="000000"/>
          <w:sz w:val="28"/>
          <w:szCs w:val="28"/>
          <w:rtl/>
        </w:rPr>
        <w:t xml:space="preserve">« </w:t>
      </w:r>
      <w:r w:rsidRPr="00CC6572">
        <w:rPr>
          <w:rFonts w:ascii="Sakkal Majalla" w:hAnsi="Sakkal Majalla" w:cs="Sakkal Majalla"/>
          <w:color w:val="000000"/>
          <w:sz w:val="28"/>
          <w:szCs w:val="28"/>
          <w:rtl/>
          <w:lang w:val="fr-FR"/>
        </w:rPr>
        <w:t>إن</w:t>
      </w:r>
      <w:r w:rsidRPr="00CC6572">
        <w:rPr>
          <w:rFonts w:ascii="Sakkal Majalla" w:eastAsia="Sakkal Majalla" w:hAnsi="Sakkal Majalla" w:cs="Sakkal Majalla"/>
          <w:color w:val="000000"/>
          <w:sz w:val="28"/>
          <w:szCs w:val="28"/>
          <w:shd w:val="clear" w:color="auto" w:fill="FFFFFF"/>
          <w:rtl/>
        </w:rPr>
        <w:t xml:space="preserve"> </w:t>
      </w:r>
      <w:r w:rsidRPr="00CC6572">
        <w:rPr>
          <w:rFonts w:ascii="Sakkal Majalla" w:hAnsi="Sakkal Majalla" w:cs="Sakkal Majalla"/>
          <w:color w:val="000000"/>
          <w:sz w:val="28"/>
          <w:szCs w:val="28"/>
          <w:shd w:val="clear" w:color="auto" w:fill="FFFFFF"/>
          <w:rtl/>
        </w:rPr>
        <w:t>أمازغية</w:t>
      </w:r>
      <w:r w:rsidRPr="00CC6572">
        <w:rPr>
          <w:rFonts w:ascii="Sakkal Majalla" w:eastAsia="Sakkal Majalla" w:hAnsi="Sakkal Majalla" w:cs="Sakkal Majalla"/>
          <w:color w:val="000000"/>
          <w:sz w:val="28"/>
          <w:szCs w:val="28"/>
          <w:shd w:val="clear" w:color="auto" w:fill="FFFFFF"/>
          <w:rtl/>
        </w:rPr>
        <w:t xml:space="preserve"> </w:t>
      </w:r>
      <w:r w:rsidRPr="00CC6572">
        <w:rPr>
          <w:rFonts w:ascii="Sakkal Majalla" w:hAnsi="Sakkal Majalla" w:cs="Sakkal Majalla"/>
          <w:color w:val="000000"/>
          <w:sz w:val="28"/>
          <w:szCs w:val="28"/>
          <w:shd w:val="clear" w:color="auto" w:fill="FFFFFF"/>
          <w:rtl/>
        </w:rPr>
        <w:t>روايات</w:t>
      </w:r>
      <w:r w:rsidRPr="00CC6572">
        <w:rPr>
          <w:rFonts w:ascii="Sakkal Majalla" w:eastAsia="Sakkal Majalla" w:hAnsi="Sakkal Majalla" w:cs="Sakkal Majalla"/>
          <w:color w:val="000000"/>
          <w:sz w:val="28"/>
          <w:szCs w:val="28"/>
          <w:shd w:val="clear" w:color="auto" w:fill="FFFFFF"/>
          <w:rtl/>
        </w:rPr>
        <w:t xml:space="preserve"> </w:t>
      </w:r>
      <w:r w:rsidRPr="00CC6572">
        <w:rPr>
          <w:rFonts w:ascii="Sakkal Majalla" w:hAnsi="Sakkal Majalla" w:cs="Sakkal Majalla"/>
          <w:color w:val="000000"/>
          <w:sz w:val="28"/>
          <w:szCs w:val="28"/>
          <w:shd w:val="clear" w:color="auto" w:fill="FFFFFF"/>
          <w:rtl/>
        </w:rPr>
        <w:t>معمري</w:t>
      </w:r>
      <w:r w:rsidRPr="00CC6572">
        <w:rPr>
          <w:rFonts w:ascii="Sakkal Majalla" w:eastAsia="Sakkal Majalla" w:hAnsi="Sakkal Majalla" w:cs="Sakkal Majalla"/>
          <w:color w:val="000000"/>
          <w:sz w:val="28"/>
          <w:szCs w:val="28"/>
          <w:shd w:val="clear" w:color="auto" w:fill="FFFFFF"/>
          <w:rtl/>
        </w:rPr>
        <w:t xml:space="preserve"> </w:t>
      </w:r>
      <w:r w:rsidRPr="00CC6572">
        <w:rPr>
          <w:rFonts w:ascii="Sakkal Majalla" w:hAnsi="Sakkal Majalla" w:cs="Sakkal Majalla"/>
          <w:color w:val="000000"/>
          <w:sz w:val="28"/>
          <w:szCs w:val="28"/>
          <w:shd w:val="clear" w:color="auto" w:fill="FFFFFF"/>
          <w:rtl/>
        </w:rPr>
        <w:t>لا</w:t>
      </w:r>
      <w:r w:rsidRPr="00CC6572">
        <w:rPr>
          <w:rFonts w:ascii="Sakkal Majalla" w:eastAsia="Sakkal Majalla" w:hAnsi="Sakkal Majalla" w:cs="Sakkal Majalla"/>
          <w:color w:val="000000"/>
          <w:sz w:val="28"/>
          <w:szCs w:val="28"/>
          <w:shd w:val="clear" w:color="auto" w:fill="FFFFFF"/>
          <w:rtl/>
        </w:rPr>
        <w:t xml:space="preserve"> </w:t>
      </w:r>
      <w:r w:rsidRPr="00CC6572">
        <w:rPr>
          <w:rFonts w:ascii="Sakkal Majalla" w:hAnsi="Sakkal Majalla" w:cs="Sakkal Majalla"/>
          <w:color w:val="000000"/>
          <w:sz w:val="28"/>
          <w:szCs w:val="28"/>
          <w:shd w:val="clear" w:color="auto" w:fill="FFFFFF"/>
          <w:rtl/>
        </w:rPr>
        <w:t>تستبعد</w:t>
      </w:r>
      <w:r w:rsidRPr="00CC6572">
        <w:rPr>
          <w:rFonts w:ascii="Sakkal Majalla" w:eastAsia="Sakkal Majalla" w:hAnsi="Sakkal Majalla" w:cs="Sakkal Majalla"/>
          <w:color w:val="000000"/>
          <w:sz w:val="28"/>
          <w:szCs w:val="28"/>
          <w:shd w:val="clear" w:color="auto" w:fill="FFFFFF"/>
          <w:rtl/>
        </w:rPr>
        <w:t xml:space="preserve"> </w:t>
      </w:r>
      <w:r w:rsidRPr="00CC6572">
        <w:rPr>
          <w:rFonts w:ascii="Sakkal Majalla" w:hAnsi="Sakkal Majalla" w:cs="Sakkal Majalla"/>
          <w:color w:val="000000"/>
          <w:sz w:val="28"/>
          <w:szCs w:val="28"/>
          <w:shd w:val="clear" w:color="auto" w:fill="FFFFFF"/>
          <w:rtl/>
        </w:rPr>
        <w:t>بطبيعة</w:t>
      </w:r>
      <w:r w:rsidRPr="00CC6572">
        <w:rPr>
          <w:rFonts w:ascii="Sakkal Majalla" w:eastAsia="Sakkal Majalla" w:hAnsi="Sakkal Majalla" w:cs="Sakkal Majalla"/>
          <w:color w:val="000000"/>
          <w:sz w:val="28"/>
          <w:szCs w:val="28"/>
          <w:shd w:val="clear" w:color="auto" w:fill="FFFFFF"/>
          <w:rtl/>
        </w:rPr>
        <w:t xml:space="preserve"> </w:t>
      </w:r>
      <w:r w:rsidRPr="00CC6572">
        <w:rPr>
          <w:rFonts w:ascii="Sakkal Majalla" w:hAnsi="Sakkal Majalla" w:cs="Sakkal Majalla"/>
          <w:color w:val="000000"/>
          <w:sz w:val="28"/>
          <w:szCs w:val="28"/>
          <w:shd w:val="clear" w:color="auto" w:fill="FFFFFF"/>
          <w:rtl/>
        </w:rPr>
        <w:t>الحال</w:t>
      </w:r>
      <w:r w:rsidRPr="00CC6572">
        <w:rPr>
          <w:rFonts w:ascii="Sakkal Majalla" w:eastAsia="Sakkal Majalla" w:hAnsi="Sakkal Majalla" w:cs="Sakkal Majalla"/>
          <w:color w:val="000000"/>
          <w:sz w:val="28"/>
          <w:szCs w:val="28"/>
          <w:shd w:val="clear" w:color="auto" w:fill="FFFFFF"/>
          <w:rtl/>
        </w:rPr>
        <w:t xml:space="preserve"> </w:t>
      </w:r>
      <w:proofErr w:type="spellStart"/>
      <w:r w:rsidRPr="00CC6572">
        <w:rPr>
          <w:rFonts w:ascii="Sakkal Majalla" w:hAnsi="Sakkal Majalla" w:cs="Sakkal Majalla"/>
          <w:color w:val="000000"/>
          <w:sz w:val="28"/>
          <w:szCs w:val="28"/>
          <w:shd w:val="clear" w:color="auto" w:fill="FFFFFF"/>
          <w:rtl/>
        </w:rPr>
        <w:t>جزائريتها</w:t>
      </w:r>
      <w:proofErr w:type="spellEnd"/>
      <w:r w:rsidRPr="00CC6572">
        <w:rPr>
          <w:rFonts w:ascii="Sakkal Majalla" w:eastAsia="Sakkal Majalla" w:hAnsi="Sakkal Majalla" w:cs="Sakkal Majalla"/>
          <w:color w:val="000000"/>
          <w:sz w:val="28"/>
          <w:szCs w:val="28"/>
          <w:shd w:val="clear" w:color="auto" w:fill="FFFFFF"/>
          <w:rtl/>
        </w:rPr>
        <w:t xml:space="preserve"> </w:t>
      </w:r>
      <w:r w:rsidRPr="00CC6572">
        <w:rPr>
          <w:rFonts w:ascii="Sakkal Majalla" w:hAnsi="Sakkal Majalla" w:cs="Sakkal Majalla"/>
          <w:color w:val="000000"/>
          <w:sz w:val="28"/>
          <w:szCs w:val="28"/>
          <w:rtl/>
        </w:rPr>
        <w:t>»</w:t>
      </w:r>
      <w:r>
        <w:rPr>
          <w:rFonts w:ascii="Sakkal Majalla" w:hAnsi="Sakkal Majalla" w:cs="Sakkal Majalla"/>
          <w:i/>
          <w:iCs/>
          <w:color w:val="00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>(</w:t>
      </w:r>
      <w:proofErr w:type="spellStart"/>
      <w:r>
        <w:rPr>
          <w:rFonts w:ascii="Sakkal Majalla" w:hAnsi="Sakkal Majalla" w:cs="Sakkal Majalla"/>
          <w:color w:val="000000"/>
          <w:sz w:val="28"/>
          <w:szCs w:val="28"/>
          <w:rtl/>
        </w:rPr>
        <w:t>ديجو</w:t>
      </w:r>
      <w:proofErr w:type="spellEnd"/>
      <w:r>
        <w:rPr>
          <w:rFonts w:ascii="Sakkal Majalla" w:hAnsi="Sakkal Majalla" w:cs="Sakkal Majalla"/>
          <w:color w:val="000000"/>
          <w:sz w:val="28"/>
          <w:szCs w:val="28"/>
          <w:rtl/>
        </w:rPr>
        <w:t>،</w:t>
      </w:r>
      <w:r>
        <w:rPr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>2010،</w:t>
      </w:r>
      <w:r>
        <w:rPr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>الفقرة</w:t>
      </w:r>
      <w:r>
        <w:rPr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>17).</w:t>
      </w:r>
    </w:p>
    <w:p w14:paraId="282BE941" w14:textId="77777777" w:rsidR="00014541" w:rsidRDefault="007B3677" w:rsidP="00D24CDD">
      <w:pPr>
        <w:pStyle w:val="Corpsdetexte"/>
        <w:numPr>
          <w:ilvl w:val="0"/>
          <w:numId w:val="6"/>
        </w:numPr>
        <w:tabs>
          <w:tab w:val="left" w:pos="450"/>
        </w:tabs>
        <w:bidi/>
        <w:spacing w:before="6" w:after="0" w:line="240" w:lineRule="auto"/>
        <w:ind w:left="237" w:hanging="237"/>
        <w:rPr>
          <w:rFonts w:ascii="Sakkal Majalla" w:hAnsi="Sakkal Majalla" w:cs="Sakkal Majalla"/>
          <w:color w:val="000000"/>
          <w:sz w:val="28"/>
          <w:szCs w:val="28"/>
          <w:rtl/>
        </w:rPr>
      </w:pPr>
      <w:r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  <w:t>اقتباس</w:t>
      </w:r>
      <w:r>
        <w:rPr>
          <w:rFonts w:ascii="Sakkal Majalla" w:eastAsia="Sakkal Majalla" w:hAnsi="Sakkal Majalla" w:cs="Sakkal Majalla"/>
          <w:b/>
          <w:bCs/>
          <w:color w:val="000000"/>
          <w:sz w:val="28"/>
          <w:szCs w:val="28"/>
          <w:rtl/>
        </w:rPr>
        <w:t xml:space="preserve"> </w:t>
      </w:r>
      <w:proofErr w:type="gramStart"/>
      <w:r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  <w:t>مترجم</w:t>
      </w:r>
      <w:r>
        <w:rPr>
          <w:rFonts w:ascii="Sakkal Majalla" w:eastAsia="Sakkal Majalla" w:hAnsi="Sakkal Majalla" w:cs="Sakkal Majalla"/>
          <w:b/>
          <w:bCs/>
          <w:color w:val="00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>:</w:t>
      </w:r>
      <w:proofErr w:type="gramEnd"/>
      <w:r>
        <w:rPr>
          <w:rFonts w:ascii="Sakkal Majalla" w:hAnsi="Sakkal Majalla" w:cs="Sakkal Majalla"/>
          <w:color w:val="00A933"/>
          <w:sz w:val="28"/>
          <w:szCs w:val="28"/>
          <w:rtl/>
        </w:rPr>
        <w:t xml:space="preserve"> </w:t>
      </w:r>
    </w:p>
    <w:p w14:paraId="37A03C9A" w14:textId="77777777" w:rsidR="00014541" w:rsidRDefault="007B3677" w:rsidP="00D24CDD">
      <w:pPr>
        <w:pStyle w:val="Corpsdetexte"/>
        <w:numPr>
          <w:ilvl w:val="0"/>
          <w:numId w:val="6"/>
        </w:numPr>
        <w:bidi/>
        <w:spacing w:after="0" w:line="240" w:lineRule="auto"/>
        <w:ind w:left="425" w:hanging="284"/>
        <w:rPr>
          <w:rFonts w:ascii="Sakkal Majalla" w:hAnsi="Sakkal Majalla" w:cs="Sakkal Majalla"/>
          <w:color w:val="000000"/>
          <w:sz w:val="28"/>
          <w:szCs w:val="28"/>
          <w:rtl/>
        </w:rPr>
      </w:pPr>
      <w:r>
        <w:rPr>
          <w:rFonts w:ascii="Sakkal Majalla" w:hAnsi="Sakkal Majalla" w:cs="Sakkal Majalla"/>
          <w:color w:val="000000"/>
          <w:sz w:val="28"/>
          <w:szCs w:val="28"/>
          <w:rtl/>
        </w:rPr>
        <w:t>إذا</w:t>
      </w:r>
      <w:r>
        <w:rPr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>كان</w:t>
      </w:r>
      <w:r>
        <w:rPr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>عليك</w:t>
      </w:r>
      <w:r>
        <w:rPr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>إدراج</w:t>
      </w:r>
      <w:r>
        <w:rPr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>اقتباس</w:t>
      </w:r>
      <w:r>
        <w:rPr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>بلغته</w:t>
      </w:r>
      <w:r>
        <w:rPr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>الأصلية،</w:t>
      </w:r>
      <w:r>
        <w:rPr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>فيجب</w:t>
      </w:r>
      <w:r>
        <w:rPr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>عليك</w:t>
      </w:r>
      <w:r>
        <w:rPr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>ذكر</w:t>
      </w:r>
      <w:r>
        <w:rPr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>ترجمته</w:t>
      </w:r>
      <w:r>
        <w:rPr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>في</w:t>
      </w:r>
      <w:r>
        <w:rPr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>الحاشية</w:t>
      </w:r>
      <w:r>
        <w:rPr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>السفلية.</w:t>
      </w:r>
    </w:p>
    <w:p w14:paraId="1941BF8E" w14:textId="77777777" w:rsidR="00014541" w:rsidRDefault="007B3677" w:rsidP="00D24CDD">
      <w:pPr>
        <w:pStyle w:val="Corpsdetexte"/>
        <w:numPr>
          <w:ilvl w:val="0"/>
          <w:numId w:val="6"/>
        </w:numPr>
        <w:bidi/>
        <w:spacing w:after="0" w:line="240" w:lineRule="auto"/>
        <w:ind w:left="425" w:hanging="284"/>
        <w:rPr>
          <w:rFonts w:ascii="Sakkal Majalla" w:hAnsi="Sakkal Majalla" w:cs="Sakkal Majalla"/>
          <w:color w:val="000000"/>
          <w:sz w:val="28"/>
          <w:szCs w:val="28"/>
          <w:rtl/>
        </w:rPr>
      </w:pPr>
      <w:r>
        <w:rPr>
          <w:rFonts w:ascii="Sakkal Majalla" w:hAnsi="Sakkal Majalla" w:cs="Sakkal Majalla"/>
          <w:color w:val="000000"/>
          <w:sz w:val="28"/>
          <w:szCs w:val="28"/>
          <w:rtl/>
        </w:rPr>
        <w:t>إذا</w:t>
      </w:r>
      <w:r>
        <w:rPr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>قمت</w:t>
      </w:r>
      <w:r>
        <w:rPr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>بإدراج</w:t>
      </w:r>
      <w:r>
        <w:rPr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>اقتباس</w:t>
      </w:r>
      <w:r>
        <w:rPr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>مترجم</w:t>
      </w:r>
      <w:r>
        <w:rPr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>من</w:t>
      </w:r>
      <w:r>
        <w:rPr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>قبل</w:t>
      </w:r>
      <w:r>
        <w:rPr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>مؤلف،</w:t>
      </w:r>
      <w:r>
        <w:rPr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>فيجب</w:t>
      </w:r>
      <w:r>
        <w:rPr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>عليك</w:t>
      </w:r>
      <w:r>
        <w:rPr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>الإشارة</w:t>
      </w:r>
      <w:r>
        <w:rPr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>إليه</w:t>
      </w:r>
      <w:r>
        <w:rPr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>في</w:t>
      </w:r>
      <w:r>
        <w:rPr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>النص</w:t>
      </w:r>
      <w:r>
        <w:rPr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>باستخدام</w:t>
      </w:r>
      <w:r>
        <w:rPr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>الصيغة</w:t>
      </w:r>
      <w:r>
        <w:rPr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>(مترجم</w:t>
      </w:r>
      <w:r>
        <w:rPr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>من</w:t>
      </w:r>
      <w:r>
        <w:rPr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sz w:val="28"/>
          <w:szCs w:val="28"/>
          <w:rtl/>
        </w:rPr>
        <w:t>لقب</w:t>
      </w:r>
      <w:r>
        <w:rPr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>المؤلف،</w:t>
      </w:r>
      <w:r>
        <w:rPr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>السنة،</w:t>
      </w:r>
      <w:r>
        <w:rPr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>ص</w:t>
      </w:r>
      <w:r>
        <w:rPr>
          <w:rFonts w:ascii="Sakkal Majalla" w:hAnsi="Sakkal Majalla" w:cs="Sakkal Majalla"/>
          <w:color w:val="000000"/>
          <w:sz w:val="28"/>
          <w:szCs w:val="28"/>
          <w:rtl/>
          <w:lang w:val="fr-FR"/>
        </w:rPr>
        <w:t>.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 xml:space="preserve">). </w:t>
      </w:r>
    </w:p>
    <w:p w14:paraId="0A5E7BBD" w14:textId="60C53338" w:rsidR="00014541" w:rsidRDefault="007B3677" w:rsidP="00D24CDD">
      <w:pPr>
        <w:pStyle w:val="Corpsdetexte"/>
        <w:numPr>
          <w:ilvl w:val="0"/>
          <w:numId w:val="6"/>
        </w:numPr>
        <w:bidi/>
        <w:spacing w:after="0" w:line="240" w:lineRule="auto"/>
        <w:ind w:left="425" w:hanging="284"/>
        <w:rPr>
          <w:rFonts w:ascii="Sakkal Majalla" w:hAnsi="Sakkal Majalla" w:cs="Sakkal Majalla"/>
          <w:b/>
          <w:bCs/>
          <w:sz w:val="28"/>
          <w:szCs w:val="28"/>
          <w:rtl/>
        </w:rPr>
      </w:pPr>
      <w:r>
        <w:rPr>
          <w:rFonts w:ascii="Sakkal Majalla" w:hAnsi="Sakkal Majalla" w:cs="Sakkal Majalla"/>
          <w:color w:val="000000"/>
          <w:sz w:val="28"/>
          <w:szCs w:val="28"/>
          <w:rtl/>
        </w:rPr>
        <w:t>إذا</w:t>
      </w:r>
      <w:r>
        <w:rPr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>كان</w:t>
      </w:r>
      <w:r>
        <w:rPr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>الاقتباس</w:t>
      </w:r>
      <w:r>
        <w:rPr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>مترجماً</w:t>
      </w:r>
      <w:r>
        <w:rPr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>من</w:t>
      </w:r>
      <w:r>
        <w:rPr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>قبل</w:t>
      </w:r>
      <w:r>
        <w:rPr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>كاتب</w:t>
      </w:r>
      <w:r>
        <w:rPr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>المقال،</w:t>
      </w:r>
      <w:r>
        <w:rPr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>فلا</w:t>
      </w:r>
      <w:r>
        <w:rPr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>يحتاج</w:t>
      </w:r>
      <w:r>
        <w:rPr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>إلى</w:t>
      </w:r>
      <w:r>
        <w:rPr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>وضعه</w:t>
      </w:r>
      <w:r>
        <w:rPr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>بين</w:t>
      </w:r>
      <w:r>
        <w:rPr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>علامتي</w:t>
      </w:r>
      <w:r>
        <w:rPr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>تنصيص</w:t>
      </w:r>
      <w:r>
        <w:rPr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>أو</w:t>
      </w:r>
      <w:r>
        <w:rPr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>أن</w:t>
      </w:r>
      <w:r>
        <w:rPr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>يكون</w:t>
      </w:r>
      <w:r>
        <w:rPr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>مصحوباً</w:t>
      </w:r>
      <w:r>
        <w:rPr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>بالنص</w:t>
      </w:r>
      <w:r>
        <w:rPr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>الأصلي،</w:t>
      </w:r>
      <w:r>
        <w:rPr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>بل</w:t>
      </w:r>
      <w:r>
        <w:rPr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>يجب</w:t>
      </w:r>
      <w:r>
        <w:rPr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>ذكر</w:t>
      </w:r>
      <w:r>
        <w:rPr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>مصدره. في</w:t>
      </w:r>
      <w:r>
        <w:rPr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>قائمة</w:t>
      </w:r>
      <w:r>
        <w:rPr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>المراجع،</w:t>
      </w:r>
      <w:r>
        <w:rPr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>يجب</w:t>
      </w:r>
      <w:r>
        <w:rPr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>الاحتفاظ</w:t>
      </w:r>
      <w:r>
        <w:rPr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>بالمرجع</w:t>
      </w:r>
      <w:r>
        <w:rPr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>بلغته</w:t>
      </w:r>
      <w:r>
        <w:rPr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>الأصلية</w:t>
      </w:r>
      <w:r>
        <w:rPr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>وإضافة</w:t>
      </w:r>
      <w:r>
        <w:rPr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>ترجمة</w:t>
      </w:r>
      <w:r>
        <w:rPr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>العنوان</w:t>
      </w:r>
      <w:r>
        <w:rPr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>بين</w:t>
      </w:r>
      <w:r>
        <w:rPr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>قوسين</w:t>
      </w:r>
      <w:r>
        <w:rPr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sz w:val="28"/>
          <w:szCs w:val="28"/>
          <w:rtl/>
        </w:rPr>
        <w:t>مربعين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 xml:space="preserve">. </w:t>
      </w:r>
    </w:p>
    <w:p w14:paraId="65BDAA45" w14:textId="7993731D" w:rsidR="00014541" w:rsidRDefault="007B3677" w:rsidP="00D24CDD">
      <w:pPr>
        <w:numPr>
          <w:ilvl w:val="0"/>
          <w:numId w:val="6"/>
        </w:numPr>
        <w:bidi/>
        <w:spacing w:before="63" w:after="0" w:line="240" w:lineRule="auto"/>
        <w:ind w:left="142" w:hanging="142"/>
        <w:jc w:val="both"/>
        <w:rPr>
          <w:rFonts w:ascii="Sakkal Majalla" w:hAnsi="Sakkal Majalla" w:cs="Sakkal Majalla"/>
          <w:sz w:val="28"/>
          <w:szCs w:val="28"/>
          <w:rtl/>
        </w:rPr>
      </w:pPr>
      <w:r>
        <w:rPr>
          <w:rFonts w:ascii="Sakkal Majalla" w:hAnsi="Sakkal Majalla" w:cs="Sakkal Majalla"/>
          <w:b/>
          <w:bCs/>
          <w:sz w:val="28"/>
          <w:szCs w:val="28"/>
          <w:rtl/>
        </w:rPr>
        <w:t>اقتباس</w:t>
      </w:r>
      <w:r>
        <w:rPr>
          <w:rFonts w:ascii="Sakkal Majalla" w:eastAsia="Sakkal Majalla" w:hAnsi="Sakkal Majalla" w:cs="Sakkal Majalla"/>
          <w:b/>
          <w:bCs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b/>
          <w:bCs/>
          <w:sz w:val="28"/>
          <w:szCs w:val="28"/>
          <w:rtl/>
        </w:rPr>
        <w:t>من</w:t>
      </w:r>
      <w:r>
        <w:rPr>
          <w:rFonts w:ascii="Sakkal Majalla" w:eastAsia="Sakkal Majalla" w:hAnsi="Sakkal Majalla" w:cs="Sakkal Majalla"/>
          <w:b/>
          <w:bCs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b/>
          <w:bCs/>
          <w:sz w:val="28"/>
          <w:szCs w:val="28"/>
          <w:rtl/>
        </w:rPr>
        <w:t xml:space="preserve">40 </w:t>
      </w:r>
      <w:r w:rsidRPr="007E6202">
        <w:rPr>
          <w:rFonts w:ascii="Sakkal Majalla" w:hAnsi="Sakkal Majalla" w:cs="Sakkal Majalla"/>
          <w:b/>
          <w:bCs/>
          <w:sz w:val="28"/>
          <w:szCs w:val="28"/>
          <w:rtl/>
        </w:rPr>
        <w:t>كلمة</w:t>
      </w:r>
      <w:r w:rsidR="007E6202" w:rsidRPr="007E6202">
        <w:rPr>
          <w:rFonts w:ascii="Sakkal Majalla" w:eastAsia="Sakkal Majalla" w:hAnsi="Sakkal Majalla" w:cs="Sakkal Majalla"/>
          <w:b/>
          <w:bCs/>
          <w:sz w:val="28"/>
          <w:szCs w:val="28"/>
          <w:lang w:val="fr-FR"/>
        </w:rPr>
        <w:t xml:space="preserve"> </w:t>
      </w:r>
      <w:r w:rsidR="007E6202" w:rsidRPr="007E6202">
        <w:rPr>
          <w:rFonts w:ascii="Sakkal Majalla" w:hAnsi="Sakkal Majalla" w:cs="Sakkal Majalla"/>
          <w:b/>
          <w:bCs/>
          <w:sz w:val="28"/>
          <w:szCs w:val="28"/>
          <w:rtl/>
        </w:rPr>
        <w:t>أو</w:t>
      </w:r>
      <w:r w:rsidR="007E6202" w:rsidRPr="007E6202">
        <w:rPr>
          <w:rFonts w:ascii="Sakkal Majalla" w:eastAsia="Sakkal Majalla" w:hAnsi="Sakkal Majalla" w:cs="Sakkal Majalla"/>
          <w:b/>
          <w:bCs/>
          <w:sz w:val="28"/>
          <w:szCs w:val="28"/>
          <w:lang w:val="fr-FR"/>
        </w:rPr>
        <w:t xml:space="preserve"> </w:t>
      </w:r>
      <w:r w:rsidR="007E6202" w:rsidRPr="007E6202">
        <w:rPr>
          <w:rFonts w:ascii="Sakkal Majalla" w:hAnsi="Sakkal Majalla" w:cs="Sakkal Majalla"/>
          <w:b/>
          <w:bCs/>
          <w:sz w:val="28"/>
          <w:szCs w:val="28"/>
          <w:rtl/>
        </w:rPr>
        <w:t>أقل</w:t>
      </w:r>
      <w:r>
        <w:rPr>
          <w:rFonts w:ascii="Sakkal Majalla" w:hAnsi="Sakkal Majalla" w:cs="Sakkal Majalla"/>
          <w:sz w:val="28"/>
          <w:szCs w:val="28"/>
          <w:rtl/>
        </w:rPr>
        <w:t>: بدون</w:t>
      </w:r>
      <w:r>
        <w:rPr>
          <w:rFonts w:ascii="Sakkal Majalla" w:eastAsia="Sakkal Majalla" w:hAnsi="Sakkal Majalla" w:cs="Sakkal Majalla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sz w:val="28"/>
          <w:szCs w:val="28"/>
          <w:rtl/>
        </w:rPr>
        <w:t>أحرف</w:t>
      </w:r>
      <w:r>
        <w:rPr>
          <w:rFonts w:ascii="Sakkal Majalla" w:eastAsia="Sakkal Majalla" w:hAnsi="Sakkal Majalla" w:cs="Sakkal Majalla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sz w:val="28"/>
          <w:szCs w:val="28"/>
          <w:rtl/>
        </w:rPr>
        <w:t>مائلة</w:t>
      </w:r>
      <w:r>
        <w:rPr>
          <w:rFonts w:ascii="Sakkal Majalla" w:eastAsia="Sakkal Majalla" w:hAnsi="Sakkal Majalla" w:cs="Sakkal Majalla"/>
          <w:sz w:val="28"/>
          <w:szCs w:val="28"/>
          <w:rtl/>
        </w:rPr>
        <w:t xml:space="preserve"> </w:t>
      </w:r>
      <w:bookmarkStart w:id="37" w:name="_Hlk159963460"/>
      <w:r>
        <w:rPr>
          <w:rFonts w:ascii="Sakkal Majalla" w:hAnsi="Sakkal Majalla" w:cs="Sakkal Majalla"/>
          <w:sz w:val="28"/>
          <w:szCs w:val="28"/>
          <w:rtl/>
        </w:rPr>
        <w:t>وبعلامات</w:t>
      </w:r>
      <w:r>
        <w:rPr>
          <w:rFonts w:ascii="Sakkal Majalla" w:eastAsia="Sakkal Majalla" w:hAnsi="Sakkal Majalla" w:cs="Sakkal Majalla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sz w:val="28"/>
          <w:szCs w:val="28"/>
          <w:rtl/>
        </w:rPr>
        <w:t>الاقتباس</w:t>
      </w:r>
      <w:r>
        <w:rPr>
          <w:rFonts w:ascii="Sakkal Majalla" w:eastAsia="Sakkal Majalla" w:hAnsi="Sakkal Majalla" w:cs="Sakkal Majalla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sz w:val="28"/>
          <w:szCs w:val="28"/>
          <w:rtl/>
        </w:rPr>
        <w:t>الفرنسية</w:t>
      </w:r>
      <w:r>
        <w:rPr>
          <w:rFonts w:ascii="Sakkal Majalla" w:eastAsia="Sakkal Majalla" w:hAnsi="Sakkal Majalla" w:cs="Sakkal Majalla"/>
          <w:sz w:val="28"/>
          <w:szCs w:val="28"/>
          <w:rtl/>
        </w:rPr>
        <w:t xml:space="preserve"> </w:t>
      </w:r>
      <w:bookmarkEnd w:id="37"/>
      <w:proofErr w:type="gramStart"/>
      <w:r>
        <w:rPr>
          <w:rFonts w:ascii="Sakkal Majalla" w:hAnsi="Sakkal Majalla" w:cs="Sakkal Majalla"/>
          <w:sz w:val="28"/>
          <w:szCs w:val="28"/>
          <w:rtl/>
        </w:rPr>
        <w:t>« »</w:t>
      </w:r>
      <w:proofErr w:type="gramEnd"/>
      <w:r>
        <w:rPr>
          <w:rFonts w:ascii="Sakkal Majalla" w:hAnsi="Sakkal Majalla" w:cs="Sakkal Majalla"/>
          <w:sz w:val="28"/>
          <w:szCs w:val="28"/>
          <w:rtl/>
        </w:rPr>
        <w:t>. ويجب</w:t>
      </w:r>
      <w:r>
        <w:rPr>
          <w:rFonts w:ascii="Sakkal Majalla" w:eastAsia="Sakkal Majalla" w:hAnsi="Sakkal Majalla" w:cs="Sakkal Majalla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sz w:val="28"/>
          <w:szCs w:val="28"/>
          <w:rtl/>
        </w:rPr>
        <w:t>ألا</w:t>
      </w:r>
      <w:r>
        <w:rPr>
          <w:rFonts w:ascii="Sakkal Majalla" w:eastAsia="Sakkal Majalla" w:hAnsi="Sakkal Majalla" w:cs="Sakkal Majalla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sz w:val="28"/>
          <w:szCs w:val="28"/>
          <w:rtl/>
        </w:rPr>
        <w:t>تلتصق</w:t>
      </w:r>
      <w:r>
        <w:rPr>
          <w:rFonts w:ascii="Sakkal Majalla" w:eastAsia="Sakkal Majalla" w:hAnsi="Sakkal Majalla" w:cs="Sakkal Majalla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sz w:val="28"/>
          <w:szCs w:val="28"/>
          <w:rtl/>
        </w:rPr>
        <w:t>علامات</w:t>
      </w:r>
      <w:r>
        <w:rPr>
          <w:rFonts w:ascii="Sakkal Majalla" w:eastAsia="Sakkal Majalla" w:hAnsi="Sakkal Majalla" w:cs="Sakkal Majalla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sz w:val="28"/>
          <w:szCs w:val="28"/>
          <w:rtl/>
        </w:rPr>
        <w:t>الاقتباس</w:t>
      </w:r>
      <w:r>
        <w:rPr>
          <w:rFonts w:ascii="Sakkal Majalla" w:eastAsia="Sakkal Majalla" w:hAnsi="Sakkal Majalla" w:cs="Sakkal Majalla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sz w:val="28"/>
          <w:szCs w:val="28"/>
          <w:rtl/>
        </w:rPr>
        <w:t>بالكلمات.</w:t>
      </w:r>
    </w:p>
    <w:p w14:paraId="383A0424" w14:textId="3D711182" w:rsidR="00014541" w:rsidRDefault="007B3677" w:rsidP="00D24CDD">
      <w:pPr>
        <w:numPr>
          <w:ilvl w:val="0"/>
          <w:numId w:val="5"/>
        </w:numPr>
        <w:bidi/>
        <w:spacing w:after="0" w:line="240" w:lineRule="auto"/>
        <w:ind w:left="284" w:hanging="284"/>
        <w:jc w:val="both"/>
        <w:rPr>
          <w:rFonts w:ascii="Sakkal Majalla" w:hAnsi="Sakkal Majalla" w:cs="Sakkal Majalla"/>
          <w:sz w:val="28"/>
          <w:szCs w:val="28"/>
          <w:rtl/>
        </w:rPr>
      </w:pPr>
      <w:r>
        <w:rPr>
          <w:rFonts w:ascii="Sakkal Majalla" w:hAnsi="Sakkal Majalla" w:cs="Sakkal Majalla"/>
          <w:sz w:val="28"/>
          <w:szCs w:val="28"/>
          <w:rtl/>
        </w:rPr>
        <w:t>يتم</w:t>
      </w:r>
      <w:r>
        <w:rPr>
          <w:rFonts w:ascii="Sakkal Majalla" w:eastAsia="Sakkal Majalla" w:hAnsi="Sakkal Majalla" w:cs="Sakkal Majalla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sz w:val="28"/>
          <w:szCs w:val="28"/>
          <w:rtl/>
        </w:rPr>
        <w:t>استخدام</w:t>
      </w:r>
      <w:r>
        <w:rPr>
          <w:rFonts w:ascii="Sakkal Majalla" w:eastAsia="Sakkal Majalla" w:hAnsi="Sakkal Majalla" w:cs="Sakkal Majalla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sz w:val="28"/>
          <w:szCs w:val="28"/>
          <w:rtl/>
        </w:rPr>
        <w:t>علامات</w:t>
      </w:r>
      <w:r>
        <w:rPr>
          <w:rFonts w:ascii="Sakkal Majalla" w:eastAsia="Sakkal Majalla" w:hAnsi="Sakkal Majalla" w:cs="Sakkal Majalla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sz w:val="28"/>
          <w:szCs w:val="28"/>
          <w:rtl/>
        </w:rPr>
        <w:t>الاقتباس</w:t>
      </w:r>
      <w:r>
        <w:rPr>
          <w:rFonts w:ascii="Sakkal Majalla" w:eastAsia="Sakkal Majalla" w:hAnsi="Sakkal Majalla" w:cs="Sakkal Majalla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sz w:val="28"/>
          <w:szCs w:val="28"/>
          <w:rtl/>
        </w:rPr>
        <w:t>الإنجليزية</w:t>
      </w:r>
      <w:r>
        <w:rPr>
          <w:rFonts w:ascii="Sakkal Majalla" w:eastAsia="Sakkal Majalla" w:hAnsi="Sakkal Majalla" w:cs="Sakkal Majalla"/>
          <w:b/>
          <w:bCs/>
          <w:sz w:val="28"/>
          <w:szCs w:val="28"/>
          <w:rtl/>
          <w:lang w:val="fr-FR"/>
        </w:rPr>
        <w:t xml:space="preserve"> </w:t>
      </w:r>
      <w:bookmarkStart w:id="38" w:name="_Hlk162121734"/>
      <w:proofErr w:type="gramStart"/>
      <w:r>
        <w:rPr>
          <w:rFonts w:ascii="Times New Roman" w:hAnsi="Times New Roman" w:cs="Times New Roman"/>
          <w:sz w:val="24"/>
          <w:szCs w:val="24"/>
          <w:rtl/>
        </w:rPr>
        <w:t>“</w:t>
      </w:r>
      <w:r w:rsidR="00E26019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>
        <w:rPr>
          <w:rFonts w:ascii="Times New Roman" w:hAnsi="Times New Roman" w:cs="Times New Roman"/>
          <w:sz w:val="24"/>
          <w:szCs w:val="24"/>
          <w:rtl/>
        </w:rPr>
        <w:t>”</w:t>
      </w:r>
      <w:proofErr w:type="gramEnd"/>
      <w:r>
        <w:rPr>
          <w:rFonts w:ascii="Times New Roman" w:hAnsi="Times New Roman" w:cs="Times New Roman"/>
          <w:sz w:val="24"/>
          <w:szCs w:val="24"/>
          <w:rtl/>
        </w:rPr>
        <w:t xml:space="preserve"> </w:t>
      </w:r>
      <w:bookmarkEnd w:id="38"/>
      <w:r>
        <w:rPr>
          <w:rFonts w:ascii="Sakkal Majalla" w:hAnsi="Sakkal Majalla" w:cs="Sakkal Majalla"/>
          <w:sz w:val="28"/>
          <w:szCs w:val="28"/>
          <w:rtl/>
        </w:rPr>
        <w:t>لعرض</w:t>
      </w:r>
      <w:r>
        <w:rPr>
          <w:rFonts w:ascii="Sakkal Majalla" w:eastAsia="Sakkal Majalla" w:hAnsi="Sakkal Majalla" w:cs="Sakkal Majalla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sz w:val="28"/>
          <w:szCs w:val="28"/>
          <w:rtl/>
        </w:rPr>
        <w:t>الاقتباس</w:t>
      </w:r>
      <w:r>
        <w:rPr>
          <w:rFonts w:ascii="Sakkal Majalla" w:eastAsia="Sakkal Majalla" w:hAnsi="Sakkal Majalla" w:cs="Sakkal Majalla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sz w:val="28"/>
          <w:szCs w:val="28"/>
          <w:rtl/>
        </w:rPr>
        <w:t>داخل</w:t>
      </w:r>
      <w:r>
        <w:rPr>
          <w:rFonts w:ascii="Sakkal Majalla" w:eastAsia="Sakkal Majalla" w:hAnsi="Sakkal Majalla" w:cs="Sakkal Majalla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sz w:val="28"/>
          <w:szCs w:val="28"/>
          <w:rtl/>
        </w:rPr>
        <w:t>الاقتباس.</w:t>
      </w:r>
    </w:p>
    <w:p w14:paraId="6604E46D" w14:textId="77777777" w:rsidR="00014541" w:rsidRPr="00D24CDD" w:rsidRDefault="007B3677" w:rsidP="00D24CDD">
      <w:pPr>
        <w:pStyle w:val="Paragraphedeliste"/>
        <w:numPr>
          <w:ilvl w:val="0"/>
          <w:numId w:val="5"/>
        </w:numPr>
        <w:tabs>
          <w:tab w:val="clear" w:pos="1068"/>
        </w:tabs>
        <w:bidi/>
        <w:spacing w:after="103" w:line="240" w:lineRule="auto"/>
        <w:ind w:left="142" w:hanging="142"/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</w:pPr>
      <w:r w:rsidRPr="00D24CDD">
        <w:rPr>
          <w:rFonts w:ascii="Sakkal Majalla" w:hAnsi="Sakkal Majalla" w:cs="Sakkal Majalla"/>
          <w:b/>
          <w:bCs/>
          <w:sz w:val="28"/>
          <w:szCs w:val="28"/>
          <w:rtl/>
        </w:rPr>
        <w:t>الاقتباسات</w:t>
      </w:r>
      <w:r w:rsidRPr="00D24CDD">
        <w:rPr>
          <w:rFonts w:ascii="Sakkal Majalla" w:eastAsia="Sakkal Majalla" w:hAnsi="Sakkal Majalla" w:cs="Sakkal Majalla"/>
          <w:b/>
          <w:bCs/>
          <w:sz w:val="28"/>
          <w:szCs w:val="28"/>
          <w:rtl/>
        </w:rPr>
        <w:t xml:space="preserve"> </w:t>
      </w:r>
      <w:r w:rsidRPr="00D24CDD">
        <w:rPr>
          <w:rFonts w:ascii="Sakkal Majalla" w:hAnsi="Sakkal Majalla" w:cs="Sakkal Majalla"/>
          <w:b/>
          <w:bCs/>
          <w:sz w:val="28"/>
          <w:szCs w:val="28"/>
          <w:rtl/>
        </w:rPr>
        <w:t>التي</w:t>
      </w:r>
      <w:r w:rsidRPr="00D24CDD">
        <w:rPr>
          <w:rFonts w:ascii="Sakkal Majalla" w:eastAsia="Sakkal Majalla" w:hAnsi="Sakkal Majalla" w:cs="Sakkal Majalla"/>
          <w:b/>
          <w:bCs/>
          <w:sz w:val="28"/>
          <w:szCs w:val="28"/>
          <w:rtl/>
        </w:rPr>
        <w:t xml:space="preserve"> </w:t>
      </w:r>
      <w:r w:rsidRPr="00D24CDD">
        <w:rPr>
          <w:rFonts w:ascii="Sakkal Majalla" w:hAnsi="Sakkal Majalla" w:cs="Sakkal Majalla"/>
          <w:b/>
          <w:bCs/>
          <w:sz w:val="28"/>
          <w:szCs w:val="28"/>
          <w:rtl/>
        </w:rPr>
        <w:t>تزيد</w:t>
      </w:r>
      <w:r w:rsidRPr="00D24CDD">
        <w:rPr>
          <w:rFonts w:ascii="Sakkal Majalla" w:eastAsia="Sakkal Majalla" w:hAnsi="Sakkal Majalla" w:cs="Sakkal Majalla"/>
          <w:b/>
          <w:bCs/>
          <w:sz w:val="28"/>
          <w:szCs w:val="28"/>
          <w:rtl/>
        </w:rPr>
        <w:t xml:space="preserve"> </w:t>
      </w:r>
      <w:r w:rsidRPr="00D24CDD">
        <w:rPr>
          <w:rFonts w:ascii="Sakkal Majalla" w:hAnsi="Sakkal Majalla" w:cs="Sakkal Majalla"/>
          <w:b/>
          <w:bCs/>
          <w:sz w:val="28"/>
          <w:szCs w:val="28"/>
          <w:rtl/>
        </w:rPr>
        <w:t>عن</w:t>
      </w:r>
      <w:r w:rsidRPr="00D24CDD">
        <w:rPr>
          <w:rFonts w:ascii="Sakkal Majalla" w:eastAsia="Sakkal Majalla" w:hAnsi="Sakkal Majalla" w:cs="Sakkal Majalla"/>
          <w:b/>
          <w:bCs/>
          <w:sz w:val="28"/>
          <w:szCs w:val="28"/>
          <w:rtl/>
        </w:rPr>
        <w:t xml:space="preserve"> </w:t>
      </w:r>
      <w:r w:rsidRPr="00D24CDD">
        <w:rPr>
          <w:rFonts w:ascii="Sakkal Majalla" w:hAnsi="Sakkal Majalla" w:cs="Sakkal Majalla"/>
          <w:b/>
          <w:bCs/>
          <w:sz w:val="28"/>
          <w:szCs w:val="28"/>
          <w:rtl/>
        </w:rPr>
        <w:t xml:space="preserve">40 </w:t>
      </w:r>
      <w:proofErr w:type="gramStart"/>
      <w:r w:rsidRPr="00D24CDD">
        <w:rPr>
          <w:rFonts w:ascii="Sakkal Majalla" w:hAnsi="Sakkal Majalla" w:cs="Sakkal Majalla"/>
          <w:b/>
          <w:bCs/>
          <w:sz w:val="28"/>
          <w:szCs w:val="28"/>
          <w:rtl/>
        </w:rPr>
        <w:t>كلمة</w:t>
      </w:r>
      <w:r w:rsidRPr="00D24CDD">
        <w:rPr>
          <w:rFonts w:ascii="Sakkal Majalla" w:eastAsia="Sakkal Majalla" w:hAnsi="Sakkal Majalla" w:cs="Sakkal Majalla"/>
          <w:b/>
          <w:bCs/>
          <w:sz w:val="28"/>
          <w:szCs w:val="28"/>
          <w:rtl/>
        </w:rPr>
        <w:t xml:space="preserve"> </w:t>
      </w:r>
      <w:r w:rsidRPr="00D24CDD">
        <w:rPr>
          <w:rFonts w:ascii="Sakkal Majalla" w:hAnsi="Sakkal Majalla" w:cs="Sakkal Majalla"/>
          <w:sz w:val="28"/>
          <w:szCs w:val="28"/>
          <w:rtl/>
        </w:rPr>
        <w:t>:</w:t>
      </w:r>
      <w:proofErr w:type="gramEnd"/>
      <w:r w:rsidRPr="00D24CDD">
        <w:rPr>
          <w:rFonts w:ascii="Sakkal Majalla" w:hAnsi="Sakkal Majalla" w:cs="Sakkal Majalla"/>
          <w:sz w:val="28"/>
          <w:szCs w:val="28"/>
          <w:rtl/>
        </w:rPr>
        <w:t xml:space="preserve"> تدرج</w:t>
      </w:r>
      <w:r w:rsidRPr="00D24CDD">
        <w:rPr>
          <w:rFonts w:ascii="Sakkal Majalla" w:eastAsia="Sakkal Majalla" w:hAnsi="Sakkal Majalla" w:cs="Sakkal Majalla"/>
          <w:sz w:val="28"/>
          <w:szCs w:val="28"/>
          <w:rtl/>
        </w:rPr>
        <w:t xml:space="preserve"> </w:t>
      </w:r>
      <w:r w:rsidRPr="00D24CDD">
        <w:rPr>
          <w:rFonts w:ascii="Sakkal Majalla" w:hAnsi="Sakkal Majalla" w:cs="Sakkal Majalla"/>
          <w:sz w:val="28"/>
          <w:szCs w:val="28"/>
          <w:rtl/>
        </w:rPr>
        <w:t>في</w:t>
      </w:r>
      <w:r w:rsidRPr="00D24CDD">
        <w:rPr>
          <w:rFonts w:ascii="Sakkal Majalla" w:eastAsia="Sakkal Majalla" w:hAnsi="Sakkal Majalla" w:cs="Sakkal Majalla"/>
          <w:sz w:val="28"/>
          <w:szCs w:val="28"/>
          <w:rtl/>
        </w:rPr>
        <w:t xml:space="preserve"> </w:t>
      </w:r>
      <w:r w:rsidRPr="00D24CDD">
        <w:rPr>
          <w:rFonts w:ascii="Sakkal Majalla" w:hAnsi="Sakkal Majalla" w:cs="Sakkal Majalla"/>
          <w:sz w:val="28"/>
          <w:szCs w:val="28"/>
          <w:rtl/>
        </w:rPr>
        <w:t>فقرة،</w:t>
      </w:r>
      <w:r w:rsidRPr="00D24CDD">
        <w:rPr>
          <w:rFonts w:ascii="Sakkal Majalla" w:eastAsia="Sakkal Majalla" w:hAnsi="Sakkal Majalla" w:cs="Sakkal Majalla"/>
          <w:sz w:val="28"/>
          <w:szCs w:val="28"/>
          <w:rtl/>
        </w:rPr>
        <w:t xml:space="preserve"> </w:t>
      </w:r>
      <w:r w:rsidRPr="00D24CDD">
        <w:rPr>
          <w:rFonts w:ascii="Sakkal Majalla" w:hAnsi="Sakkal Majalla" w:cs="Sakkal Majalla"/>
          <w:sz w:val="28"/>
          <w:szCs w:val="28"/>
          <w:rtl/>
        </w:rPr>
        <w:t>بدون</w:t>
      </w:r>
      <w:r w:rsidRPr="00D24CDD">
        <w:rPr>
          <w:rFonts w:ascii="Sakkal Majalla" w:eastAsia="Sakkal Majalla" w:hAnsi="Sakkal Majalla" w:cs="Sakkal Majalla"/>
          <w:sz w:val="28"/>
          <w:szCs w:val="28"/>
          <w:rtl/>
        </w:rPr>
        <w:t xml:space="preserve"> </w:t>
      </w:r>
      <w:r w:rsidRPr="00D24CDD">
        <w:rPr>
          <w:rFonts w:ascii="Sakkal Majalla" w:hAnsi="Sakkal Majalla" w:cs="Sakkal Majalla"/>
          <w:sz w:val="28"/>
          <w:szCs w:val="28"/>
          <w:rtl/>
        </w:rPr>
        <w:t>مسافة</w:t>
      </w:r>
      <w:r w:rsidRPr="00D24CDD">
        <w:rPr>
          <w:rFonts w:ascii="Sakkal Majalla" w:eastAsia="Sakkal Majalla" w:hAnsi="Sakkal Majalla" w:cs="Sakkal Majalla"/>
          <w:sz w:val="28"/>
          <w:szCs w:val="28"/>
          <w:rtl/>
        </w:rPr>
        <w:t xml:space="preserve"> </w:t>
      </w:r>
      <w:r w:rsidRPr="00D24CDD">
        <w:rPr>
          <w:rFonts w:ascii="Sakkal Majalla" w:hAnsi="Sakkal Majalla" w:cs="Sakkal Majalla"/>
          <w:sz w:val="28"/>
          <w:szCs w:val="28"/>
          <w:rtl/>
        </w:rPr>
        <w:t>بادئة،</w:t>
      </w:r>
      <w:r w:rsidRPr="00D24CDD">
        <w:rPr>
          <w:rFonts w:ascii="Sakkal Majalla" w:eastAsia="Sakkal Majalla" w:hAnsi="Sakkal Majalla" w:cs="Sakkal Majalla"/>
          <w:sz w:val="28"/>
          <w:szCs w:val="28"/>
          <w:rtl/>
        </w:rPr>
        <w:t xml:space="preserve"> </w:t>
      </w:r>
      <w:r w:rsidRPr="00D24CDD">
        <w:rPr>
          <w:rFonts w:ascii="Sakkal Majalla" w:hAnsi="Sakkal Majalla" w:cs="Sakkal Majalla"/>
          <w:sz w:val="28"/>
          <w:szCs w:val="28"/>
          <w:rtl/>
        </w:rPr>
        <w:t>بدون</w:t>
      </w:r>
      <w:r w:rsidRPr="00D24CDD">
        <w:rPr>
          <w:rFonts w:ascii="Sakkal Majalla" w:eastAsia="Sakkal Majalla" w:hAnsi="Sakkal Majalla" w:cs="Sakkal Majalla"/>
          <w:sz w:val="28"/>
          <w:szCs w:val="28"/>
          <w:rtl/>
        </w:rPr>
        <w:t xml:space="preserve"> </w:t>
      </w:r>
      <w:r w:rsidRPr="00D24CDD">
        <w:rPr>
          <w:rFonts w:ascii="Sakkal Majalla" w:hAnsi="Sakkal Majalla" w:cs="Sakkal Majalla"/>
          <w:sz w:val="28"/>
          <w:szCs w:val="28"/>
          <w:rtl/>
        </w:rPr>
        <w:t>علامات</w:t>
      </w:r>
      <w:r w:rsidRPr="00D24CDD">
        <w:rPr>
          <w:rFonts w:ascii="Sakkal Majalla" w:eastAsia="Sakkal Majalla" w:hAnsi="Sakkal Majalla" w:cs="Sakkal Majalla"/>
          <w:sz w:val="28"/>
          <w:szCs w:val="28"/>
          <w:rtl/>
        </w:rPr>
        <w:t xml:space="preserve"> </w:t>
      </w:r>
      <w:r w:rsidRPr="00D24CDD">
        <w:rPr>
          <w:rFonts w:ascii="Sakkal Majalla" w:hAnsi="Sakkal Majalla" w:cs="Sakkal Majalla"/>
          <w:sz w:val="28"/>
          <w:szCs w:val="28"/>
          <w:rtl/>
        </w:rPr>
        <w:t>اقتباس،</w:t>
      </w:r>
      <w:r w:rsidRPr="00D24CDD">
        <w:rPr>
          <w:rFonts w:ascii="Sakkal Majalla" w:eastAsia="Sakkal Majalla" w:hAnsi="Sakkal Majalla" w:cs="Sakkal Majalla"/>
          <w:sz w:val="28"/>
          <w:szCs w:val="28"/>
          <w:rtl/>
        </w:rPr>
        <w:t xml:space="preserve"> </w:t>
      </w:r>
      <w:r w:rsidRPr="00D24CDD">
        <w:rPr>
          <w:rFonts w:ascii="Sakkal Majalla" w:hAnsi="Sakkal Majalla" w:cs="Sakkal Majalla"/>
          <w:sz w:val="28"/>
          <w:szCs w:val="28"/>
          <w:rtl/>
        </w:rPr>
        <w:t>بدون</w:t>
      </w:r>
      <w:r w:rsidRPr="00D24CDD">
        <w:rPr>
          <w:rFonts w:ascii="Sakkal Majalla" w:eastAsia="Sakkal Majalla" w:hAnsi="Sakkal Majalla" w:cs="Sakkal Majalla"/>
          <w:sz w:val="28"/>
          <w:szCs w:val="28"/>
          <w:rtl/>
        </w:rPr>
        <w:t xml:space="preserve"> </w:t>
      </w:r>
      <w:r w:rsidRPr="00D24CDD">
        <w:rPr>
          <w:rFonts w:ascii="Sakkal Majalla" w:hAnsi="Sakkal Majalla" w:cs="Sakkal Majalla"/>
          <w:sz w:val="28"/>
          <w:szCs w:val="28"/>
          <w:rtl/>
        </w:rPr>
        <w:t>أحرف</w:t>
      </w:r>
      <w:r w:rsidRPr="00D24CDD">
        <w:rPr>
          <w:rFonts w:ascii="Sakkal Majalla" w:eastAsia="Sakkal Majalla" w:hAnsi="Sakkal Majalla" w:cs="Sakkal Majalla"/>
          <w:sz w:val="28"/>
          <w:szCs w:val="28"/>
          <w:rtl/>
        </w:rPr>
        <w:t xml:space="preserve"> </w:t>
      </w:r>
      <w:r w:rsidRPr="00D24CDD">
        <w:rPr>
          <w:rFonts w:ascii="Sakkal Majalla" w:hAnsi="Sakkal Majalla" w:cs="Sakkal Majalla"/>
          <w:sz w:val="28"/>
          <w:szCs w:val="28"/>
          <w:rtl/>
        </w:rPr>
        <w:t>مائلة،</w:t>
      </w:r>
      <w:r w:rsidRPr="00D24CDD">
        <w:rPr>
          <w:rFonts w:ascii="Sakkal Majalla" w:eastAsia="Sakkal Majalla" w:hAnsi="Sakkal Majalla" w:cs="Sakkal Majalla"/>
          <w:sz w:val="28"/>
          <w:szCs w:val="28"/>
          <w:rtl/>
        </w:rPr>
        <w:t xml:space="preserve"> </w:t>
      </w:r>
      <w:r w:rsidRPr="00D24CDD">
        <w:rPr>
          <w:rFonts w:ascii="Sakkal Majalla" w:hAnsi="Sakkal Majalla" w:cs="Sakkal Majalla"/>
          <w:sz w:val="28"/>
          <w:szCs w:val="28"/>
          <w:rtl/>
        </w:rPr>
        <w:t>وتباعد</w:t>
      </w:r>
      <w:r w:rsidRPr="00D24CDD">
        <w:rPr>
          <w:rFonts w:ascii="Sakkal Majalla" w:eastAsia="Sakkal Majalla" w:hAnsi="Sakkal Majalla" w:cs="Sakkal Majalla"/>
          <w:sz w:val="28"/>
          <w:szCs w:val="28"/>
          <w:rtl/>
        </w:rPr>
        <w:t xml:space="preserve"> </w:t>
      </w:r>
      <w:r w:rsidRPr="00D24CDD">
        <w:rPr>
          <w:rFonts w:ascii="Sakkal Majalla" w:hAnsi="Sakkal Majalla" w:cs="Sakkal Majalla"/>
          <w:sz w:val="28"/>
          <w:szCs w:val="28"/>
          <w:rtl/>
        </w:rPr>
        <w:t>مفرد،</w:t>
      </w:r>
      <w:r w:rsidRPr="00D24CDD">
        <w:rPr>
          <w:rFonts w:ascii="Sakkal Majalla" w:eastAsia="Sakkal Majalla" w:hAnsi="Sakkal Majalla" w:cs="Sakkal Majalla"/>
          <w:sz w:val="28"/>
          <w:szCs w:val="28"/>
          <w:rtl/>
        </w:rPr>
        <w:t xml:space="preserve"> </w:t>
      </w:r>
      <w:r w:rsidRPr="00D24CDD">
        <w:rPr>
          <w:rFonts w:ascii="Sakkal Majalla" w:hAnsi="Sakkal Majalla" w:cs="Sakkal Majalla"/>
          <w:sz w:val="28"/>
          <w:szCs w:val="28"/>
          <w:rtl/>
        </w:rPr>
        <w:t>وبنفس</w:t>
      </w:r>
      <w:r w:rsidRPr="00D24CDD">
        <w:rPr>
          <w:rFonts w:ascii="Sakkal Majalla" w:eastAsia="Sakkal Majalla" w:hAnsi="Sakkal Majalla" w:cs="Sakkal Majalla"/>
          <w:sz w:val="28"/>
          <w:szCs w:val="28"/>
          <w:rtl/>
        </w:rPr>
        <w:t xml:space="preserve"> </w:t>
      </w:r>
      <w:r w:rsidRPr="00D24CDD">
        <w:rPr>
          <w:rFonts w:ascii="Sakkal Majalla" w:hAnsi="Sakkal Majalla" w:cs="Sakkal Majalla"/>
          <w:sz w:val="28"/>
          <w:szCs w:val="28"/>
          <w:rtl/>
        </w:rPr>
        <w:t>حجم</w:t>
      </w:r>
      <w:r w:rsidRPr="00D24CDD">
        <w:rPr>
          <w:rFonts w:ascii="Sakkal Majalla" w:eastAsia="Sakkal Majalla" w:hAnsi="Sakkal Majalla" w:cs="Sakkal Majalla"/>
          <w:sz w:val="28"/>
          <w:szCs w:val="28"/>
          <w:rtl/>
        </w:rPr>
        <w:t xml:space="preserve"> </w:t>
      </w:r>
      <w:r w:rsidRPr="00D24CDD">
        <w:rPr>
          <w:rFonts w:ascii="Sakkal Majalla" w:hAnsi="Sakkal Majalla" w:cs="Sakkal Majalla"/>
          <w:sz w:val="28"/>
          <w:szCs w:val="28"/>
          <w:rtl/>
        </w:rPr>
        <w:t>بقية</w:t>
      </w:r>
      <w:r w:rsidRPr="00D24CDD">
        <w:rPr>
          <w:rFonts w:ascii="Sakkal Majalla" w:eastAsia="Sakkal Majalla" w:hAnsi="Sakkal Majalla" w:cs="Sakkal Majalla"/>
          <w:sz w:val="28"/>
          <w:szCs w:val="28"/>
          <w:rtl/>
        </w:rPr>
        <w:t xml:space="preserve"> </w:t>
      </w:r>
      <w:r w:rsidRPr="00D24CDD">
        <w:rPr>
          <w:rFonts w:ascii="Sakkal Majalla" w:hAnsi="Sakkal Majalla" w:cs="Sakkal Majalla"/>
          <w:sz w:val="28"/>
          <w:szCs w:val="28"/>
          <w:rtl/>
        </w:rPr>
        <w:t>النص. وينبغي</w:t>
      </w:r>
      <w:r w:rsidRPr="00D24CDD">
        <w:rPr>
          <w:rFonts w:ascii="Sakkal Majalla" w:eastAsia="Sakkal Majalla" w:hAnsi="Sakkal Majalla" w:cs="Sakkal Majalla"/>
          <w:sz w:val="28"/>
          <w:szCs w:val="28"/>
          <w:rtl/>
        </w:rPr>
        <w:t xml:space="preserve"> </w:t>
      </w:r>
      <w:r w:rsidRPr="00D24CDD">
        <w:rPr>
          <w:rFonts w:ascii="Sakkal Majalla" w:hAnsi="Sakkal Majalla" w:cs="Sakkal Majalla"/>
          <w:sz w:val="28"/>
          <w:szCs w:val="28"/>
          <w:rtl/>
        </w:rPr>
        <w:t>وضع</w:t>
      </w:r>
      <w:r w:rsidRPr="00D24CDD">
        <w:rPr>
          <w:rFonts w:ascii="Sakkal Majalla" w:eastAsia="Sakkal Majalla" w:hAnsi="Sakkal Majalla" w:cs="Sakkal Majalla"/>
          <w:sz w:val="28"/>
          <w:szCs w:val="28"/>
          <w:rtl/>
        </w:rPr>
        <w:t xml:space="preserve"> </w:t>
      </w:r>
      <w:r w:rsidRPr="00D24CDD">
        <w:rPr>
          <w:rFonts w:ascii="Sakkal Majalla" w:hAnsi="Sakkal Majalla" w:cs="Sakkal Majalla"/>
          <w:sz w:val="28"/>
          <w:szCs w:val="28"/>
          <w:rtl/>
        </w:rPr>
        <w:t>المرجع</w:t>
      </w:r>
      <w:r w:rsidRPr="00D24CDD">
        <w:rPr>
          <w:rFonts w:ascii="Sakkal Majalla" w:eastAsia="Sakkal Majalla" w:hAnsi="Sakkal Majalla" w:cs="Sakkal Majalla"/>
          <w:sz w:val="28"/>
          <w:szCs w:val="28"/>
          <w:rtl/>
        </w:rPr>
        <w:t xml:space="preserve"> </w:t>
      </w:r>
      <w:r w:rsidRPr="00D24CDD">
        <w:rPr>
          <w:rFonts w:ascii="Sakkal Majalla" w:hAnsi="Sakkal Majalla" w:cs="Sakkal Majalla"/>
          <w:sz w:val="28"/>
          <w:szCs w:val="28"/>
          <w:rtl/>
        </w:rPr>
        <w:t>في</w:t>
      </w:r>
      <w:r w:rsidRPr="00D24CDD">
        <w:rPr>
          <w:rFonts w:ascii="Sakkal Majalla" w:eastAsia="Sakkal Majalla" w:hAnsi="Sakkal Majalla" w:cs="Sakkal Majalla"/>
          <w:sz w:val="28"/>
          <w:szCs w:val="28"/>
          <w:rtl/>
        </w:rPr>
        <w:t xml:space="preserve"> </w:t>
      </w:r>
      <w:r w:rsidRPr="00D24CDD">
        <w:rPr>
          <w:rFonts w:ascii="Sakkal Majalla" w:hAnsi="Sakkal Majalla" w:cs="Sakkal Majalla"/>
          <w:sz w:val="28"/>
          <w:szCs w:val="28"/>
          <w:rtl/>
        </w:rPr>
        <w:t>النهاية،</w:t>
      </w:r>
      <w:r w:rsidRPr="00D24CDD">
        <w:rPr>
          <w:rFonts w:ascii="Sakkal Majalla" w:eastAsia="Sakkal Majalla" w:hAnsi="Sakkal Majalla" w:cs="Sakkal Majalla"/>
          <w:sz w:val="28"/>
          <w:szCs w:val="28"/>
          <w:rtl/>
        </w:rPr>
        <w:t xml:space="preserve"> </w:t>
      </w:r>
      <w:r w:rsidRPr="00D24CDD">
        <w:rPr>
          <w:rFonts w:ascii="Sakkal Majalla" w:hAnsi="Sakkal Majalla" w:cs="Sakkal Majalla"/>
          <w:sz w:val="28"/>
          <w:szCs w:val="28"/>
          <w:rtl/>
        </w:rPr>
        <w:t>على</w:t>
      </w:r>
      <w:r w:rsidRPr="00D24CDD">
        <w:rPr>
          <w:rFonts w:ascii="Sakkal Majalla" w:eastAsia="Sakkal Majalla" w:hAnsi="Sakkal Majalla" w:cs="Sakkal Majalla"/>
          <w:sz w:val="28"/>
          <w:szCs w:val="28"/>
          <w:rtl/>
        </w:rPr>
        <w:t xml:space="preserve"> </w:t>
      </w:r>
      <w:r w:rsidRPr="00D24CDD">
        <w:rPr>
          <w:rFonts w:ascii="Sakkal Majalla" w:hAnsi="Sakkal Majalla" w:cs="Sakkal Majalla"/>
          <w:sz w:val="28"/>
          <w:szCs w:val="28"/>
          <w:rtl/>
        </w:rPr>
        <w:t>نفس</w:t>
      </w:r>
      <w:r w:rsidRPr="00D24CDD">
        <w:rPr>
          <w:rFonts w:ascii="Sakkal Majalla" w:eastAsia="Sakkal Majalla" w:hAnsi="Sakkal Majalla" w:cs="Sakkal Majalla"/>
          <w:sz w:val="28"/>
          <w:szCs w:val="28"/>
          <w:rtl/>
        </w:rPr>
        <w:t xml:space="preserve"> </w:t>
      </w:r>
      <w:r w:rsidRPr="00D24CDD">
        <w:rPr>
          <w:rFonts w:ascii="Sakkal Majalla" w:hAnsi="Sakkal Majalla" w:cs="Sakkal Majalla"/>
          <w:sz w:val="28"/>
          <w:szCs w:val="28"/>
          <w:rtl/>
        </w:rPr>
        <w:t>السطر.</w:t>
      </w:r>
    </w:p>
    <w:p w14:paraId="4B1DBB1E" w14:textId="77777777" w:rsidR="005835F5" w:rsidRDefault="007B3677" w:rsidP="005835F5">
      <w:pPr>
        <w:bidi/>
        <w:spacing w:before="240" w:after="0" w:line="240" w:lineRule="auto"/>
        <w:ind w:left="340"/>
        <w:jc w:val="center"/>
        <w:rPr>
          <w:rFonts w:ascii="Sakkal Majalla" w:hAnsi="Sakkal Majalla" w:cs="Sakkal Majalla"/>
          <w:b/>
          <w:bCs/>
          <w:color w:val="000000"/>
          <w:sz w:val="28"/>
          <w:szCs w:val="28"/>
          <w:lang w:val="fr-FR"/>
        </w:rPr>
      </w:pPr>
      <w:r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  <w:t>قائمة</w:t>
      </w:r>
      <w:r>
        <w:rPr>
          <w:rFonts w:ascii="Sakkal Majalla" w:eastAsia="Sakkal Majalla" w:hAnsi="Sakkal Majalla" w:cs="Sakkal Majalla"/>
          <w:b/>
          <w:bCs/>
          <w:color w:val="00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  <w:t>المراجع</w:t>
      </w:r>
    </w:p>
    <w:p w14:paraId="64BC0EC0" w14:textId="7302D72D" w:rsidR="00014541" w:rsidRPr="00353496" w:rsidRDefault="00CC6572" w:rsidP="00CC6572">
      <w:pPr>
        <w:bidi/>
        <w:spacing w:after="0" w:line="240" w:lineRule="auto"/>
        <w:ind w:left="340"/>
        <w:jc w:val="center"/>
        <w:rPr>
          <w:rFonts w:ascii="Sakkal Majalla" w:hAnsi="Sakkal Majalla" w:cs="Sakkal Majalla"/>
          <w:color w:val="FF0000"/>
          <w:lang w:val="fr-FR"/>
        </w:rPr>
      </w:pPr>
      <w:r w:rsidRPr="00353496">
        <w:rPr>
          <w:rFonts w:ascii="Sakkal Majalla" w:eastAsia="Sakkal Majalla" w:hAnsi="Sakkal Majalla" w:cs="Sakkal Majalla"/>
          <w:color w:val="FF0000"/>
          <w:sz w:val="28"/>
          <w:szCs w:val="28"/>
          <w:lang w:val="fr-FR"/>
        </w:rPr>
        <w:t>)</w:t>
      </w:r>
      <w:r w:rsidRPr="00353496">
        <w:rPr>
          <w:rFonts w:ascii="Sakkal Majalla" w:eastAsia="Sakkal Majalla" w:hAnsi="Sakkal Majalla" w:cs="Sakkal Majalla"/>
          <w:color w:val="FF0000"/>
          <w:sz w:val="28"/>
          <w:szCs w:val="28"/>
          <w:rtl/>
        </w:rPr>
        <w:t xml:space="preserve"> </w:t>
      </w:r>
      <w:r w:rsidR="005835F5" w:rsidRPr="00353496">
        <w:rPr>
          <w:rFonts w:ascii="Sakkal Majalla" w:eastAsia="Sakkal Majalla" w:hAnsi="Sakkal Majalla" w:cs="Sakkal Majalla"/>
          <w:color w:val="FF0000"/>
          <w:sz w:val="28"/>
          <w:szCs w:val="28"/>
          <w:rtl/>
        </w:rPr>
        <w:t>يجب أن يقابلها 12 نقطة من النص الذي يسبقها</w:t>
      </w:r>
      <w:r w:rsidR="007B3677" w:rsidRPr="00353496">
        <w:rPr>
          <w:rFonts w:ascii="Sakkal Majalla" w:eastAsia="Sakkal Majalla" w:hAnsi="Sakkal Majalla" w:cs="Sakkal Majalla"/>
          <w:color w:val="FF0000"/>
          <w:sz w:val="28"/>
          <w:szCs w:val="28"/>
          <w:rtl/>
        </w:rPr>
        <w:t xml:space="preserve"> </w:t>
      </w:r>
      <w:r w:rsidR="005835F5" w:rsidRPr="00353496">
        <w:rPr>
          <w:rFonts w:ascii="Sakkal Majalla" w:eastAsia="Sakkal Majalla" w:hAnsi="Sakkal Majalla" w:cs="Sakkal Majalla"/>
          <w:color w:val="FF0000"/>
          <w:sz w:val="28"/>
          <w:szCs w:val="28"/>
          <w:lang w:val="fr-FR"/>
        </w:rPr>
        <w:t>(</w:t>
      </w:r>
    </w:p>
    <w:p w14:paraId="0815654E" w14:textId="77777777" w:rsidR="00014541" w:rsidRDefault="007B3677" w:rsidP="00D24CDD">
      <w:pPr>
        <w:pStyle w:val="Paragraphedeliste1"/>
        <w:numPr>
          <w:ilvl w:val="0"/>
          <w:numId w:val="11"/>
        </w:numPr>
        <w:bidi/>
        <w:ind w:left="284" w:hanging="284"/>
        <w:rPr>
          <w:rFonts w:ascii="Sakkal Majalla" w:hAnsi="Sakkal Majalla" w:cs="Sakkal Majalla"/>
          <w:rtl/>
        </w:rPr>
      </w:pPr>
      <w:r>
        <w:rPr>
          <w:rFonts w:ascii="Sakkal Majalla" w:hAnsi="Sakkal Majalla" w:cs="Sakkal Majalla"/>
          <w:rtl/>
        </w:rPr>
        <w:t>يفضل</w:t>
      </w:r>
      <w:r>
        <w:rPr>
          <w:rFonts w:ascii="Sakkal Majalla" w:eastAsia="Sakkal Majalla" w:hAnsi="Sakkal Majalla" w:cs="Sakkal Majalla"/>
          <w:rtl/>
        </w:rPr>
        <w:t xml:space="preserve"> </w:t>
      </w:r>
      <w:r>
        <w:rPr>
          <w:rFonts w:ascii="Sakkal Majalla" w:hAnsi="Sakkal Majalla" w:cs="Sakkal Majalla"/>
          <w:rtl/>
        </w:rPr>
        <w:t>استخدام</w:t>
      </w:r>
      <w:r>
        <w:rPr>
          <w:rFonts w:ascii="Sakkal Majalla" w:eastAsia="Sakkal Majalla" w:hAnsi="Sakkal Majalla" w:cs="Sakkal Majalla"/>
          <w:rtl/>
        </w:rPr>
        <w:t xml:space="preserve"> </w:t>
      </w:r>
      <w:r>
        <w:rPr>
          <w:rFonts w:ascii="Sakkal Majalla" w:hAnsi="Sakkal Majalla" w:cs="Sakkal Majalla"/>
          <w:rtl/>
        </w:rPr>
        <w:t>أحدث</w:t>
      </w:r>
      <w:r>
        <w:rPr>
          <w:rFonts w:ascii="Sakkal Majalla" w:eastAsia="Sakkal Majalla" w:hAnsi="Sakkal Majalla" w:cs="Sakkal Majalla"/>
          <w:rtl/>
        </w:rPr>
        <w:t xml:space="preserve"> </w:t>
      </w:r>
      <w:r>
        <w:rPr>
          <w:rFonts w:ascii="Sakkal Majalla" w:hAnsi="Sakkal Majalla" w:cs="Sakkal Majalla"/>
          <w:rtl/>
        </w:rPr>
        <w:t>المراجع.</w:t>
      </w:r>
    </w:p>
    <w:p w14:paraId="37DC1B68" w14:textId="77777777" w:rsidR="00014541" w:rsidRDefault="007B3677" w:rsidP="00D24CDD">
      <w:pPr>
        <w:pStyle w:val="Paragraphedeliste1"/>
        <w:numPr>
          <w:ilvl w:val="0"/>
          <w:numId w:val="11"/>
        </w:numPr>
        <w:bidi/>
        <w:ind w:left="284" w:hanging="284"/>
        <w:rPr>
          <w:rStyle w:val="lev"/>
          <w:rFonts w:ascii="Sakkal Majalla" w:hAnsi="Sakkal Majalla" w:cs="Sakkal Majalla"/>
          <w:b w:val="0"/>
          <w:bCs w:val="0"/>
          <w:color w:val="000000"/>
          <w:rtl/>
        </w:rPr>
      </w:pPr>
      <w:r>
        <w:rPr>
          <w:rFonts w:ascii="Sakkal Majalla" w:hAnsi="Sakkal Majalla" w:cs="Sakkal Majalla"/>
          <w:rtl/>
        </w:rPr>
        <w:t>تستبعد</w:t>
      </w:r>
      <w:r>
        <w:rPr>
          <w:rFonts w:ascii="Sakkal Majalla" w:eastAsia="Sakkal Majalla" w:hAnsi="Sakkal Majalla" w:cs="Sakkal Majalla"/>
          <w:rtl/>
        </w:rPr>
        <w:t xml:space="preserve"> </w:t>
      </w:r>
      <w:r>
        <w:rPr>
          <w:rFonts w:ascii="Sakkal Majalla" w:hAnsi="Sakkal Majalla" w:cs="Sakkal Majalla"/>
          <w:rtl/>
        </w:rPr>
        <w:t>المصادر</w:t>
      </w:r>
      <w:r>
        <w:rPr>
          <w:rFonts w:ascii="Sakkal Majalla" w:eastAsia="Sakkal Majalla" w:hAnsi="Sakkal Majalla" w:cs="Sakkal Majalla"/>
          <w:rtl/>
        </w:rPr>
        <w:t xml:space="preserve"> </w:t>
      </w:r>
      <w:r>
        <w:rPr>
          <w:rFonts w:ascii="Sakkal Majalla" w:hAnsi="Sakkal Majalla" w:cs="Sakkal Majalla"/>
          <w:rtl/>
        </w:rPr>
        <w:t>غير</w:t>
      </w:r>
      <w:r>
        <w:rPr>
          <w:rFonts w:ascii="Sakkal Majalla" w:eastAsia="Sakkal Majalla" w:hAnsi="Sakkal Majalla" w:cs="Sakkal Majalla"/>
          <w:rtl/>
        </w:rPr>
        <w:t xml:space="preserve"> </w:t>
      </w:r>
      <w:r>
        <w:rPr>
          <w:rFonts w:ascii="Sakkal Majalla" w:hAnsi="Sakkal Majalla" w:cs="Sakkal Majalla"/>
          <w:rtl/>
        </w:rPr>
        <w:t>المذكورة</w:t>
      </w:r>
      <w:r>
        <w:rPr>
          <w:rFonts w:ascii="Sakkal Majalla" w:eastAsia="Sakkal Majalla" w:hAnsi="Sakkal Majalla" w:cs="Sakkal Majalla"/>
          <w:rtl/>
        </w:rPr>
        <w:t xml:space="preserve"> </w:t>
      </w:r>
      <w:r>
        <w:rPr>
          <w:rFonts w:ascii="Sakkal Majalla" w:hAnsi="Sakkal Majalla" w:cs="Sakkal Majalla"/>
          <w:rtl/>
        </w:rPr>
        <w:t>في</w:t>
      </w:r>
      <w:r>
        <w:rPr>
          <w:rFonts w:ascii="Sakkal Majalla" w:eastAsia="Sakkal Majalla" w:hAnsi="Sakkal Majalla" w:cs="Sakkal Majalla"/>
          <w:rtl/>
        </w:rPr>
        <w:t xml:space="preserve"> </w:t>
      </w:r>
      <w:r>
        <w:rPr>
          <w:rFonts w:ascii="Sakkal Majalla" w:hAnsi="Sakkal Majalla" w:cs="Sakkal Majalla"/>
          <w:rtl/>
        </w:rPr>
        <w:t>النص</w:t>
      </w:r>
      <w:r>
        <w:rPr>
          <w:rFonts w:ascii="Sakkal Majalla" w:eastAsia="Sakkal Majalla" w:hAnsi="Sakkal Majalla" w:cs="Sakkal Majalla"/>
          <w:rtl/>
        </w:rPr>
        <w:t xml:space="preserve"> </w:t>
      </w:r>
      <w:r>
        <w:rPr>
          <w:rFonts w:ascii="Sakkal Majalla" w:hAnsi="Sakkal Majalla" w:cs="Sakkal Majalla"/>
          <w:rtl/>
        </w:rPr>
        <w:t>من</w:t>
      </w:r>
      <w:r>
        <w:rPr>
          <w:rFonts w:ascii="Sakkal Majalla" w:eastAsia="Sakkal Majalla" w:hAnsi="Sakkal Majalla" w:cs="Sakkal Majalla"/>
          <w:rtl/>
        </w:rPr>
        <w:t xml:space="preserve"> </w:t>
      </w:r>
      <w:r>
        <w:rPr>
          <w:rFonts w:ascii="Sakkal Majalla" w:hAnsi="Sakkal Majalla" w:cs="Sakkal Majalla"/>
          <w:rtl/>
        </w:rPr>
        <w:t>قائمة</w:t>
      </w:r>
      <w:r>
        <w:rPr>
          <w:rFonts w:ascii="Sakkal Majalla" w:eastAsia="Sakkal Majalla" w:hAnsi="Sakkal Majalla" w:cs="Sakkal Majalla"/>
          <w:rtl/>
        </w:rPr>
        <w:t xml:space="preserve"> </w:t>
      </w:r>
      <w:r>
        <w:rPr>
          <w:rFonts w:ascii="Sakkal Majalla" w:hAnsi="Sakkal Majalla" w:cs="Sakkal Majalla"/>
          <w:rtl/>
        </w:rPr>
        <w:t xml:space="preserve">المراجع. في </w:t>
      </w:r>
      <w:r>
        <w:rPr>
          <w:rFonts w:ascii="Sakkal Majalla" w:hAnsi="Sakkal Majalla" w:cs="Sakkal Majalla" w:hint="cs"/>
          <w:rtl/>
        </w:rPr>
        <w:t>المقابل،</w:t>
      </w:r>
      <w:r>
        <w:rPr>
          <w:rFonts w:ascii="Sakkal Majalla" w:eastAsia="Sakkal Majalla" w:hAnsi="Sakkal Majalla" w:cs="Sakkal Majalla"/>
          <w:rtl/>
        </w:rPr>
        <w:t xml:space="preserve"> </w:t>
      </w:r>
      <w:r>
        <w:rPr>
          <w:rFonts w:ascii="Sakkal Majalla" w:hAnsi="Sakkal Majalla" w:cs="Sakkal Majalla"/>
          <w:rtl/>
        </w:rPr>
        <w:t>يجب</w:t>
      </w:r>
      <w:r>
        <w:rPr>
          <w:rFonts w:ascii="Sakkal Majalla" w:eastAsia="Sakkal Majalla" w:hAnsi="Sakkal Majalla" w:cs="Sakkal Majalla"/>
          <w:rtl/>
        </w:rPr>
        <w:t xml:space="preserve"> </w:t>
      </w:r>
      <w:r>
        <w:rPr>
          <w:rFonts w:ascii="Sakkal Majalla" w:hAnsi="Sakkal Majalla" w:cs="Sakkal Majalla"/>
          <w:rtl/>
        </w:rPr>
        <w:t>إدراج</w:t>
      </w:r>
      <w:r>
        <w:rPr>
          <w:rFonts w:ascii="Sakkal Majalla" w:eastAsia="Sakkal Majalla" w:hAnsi="Sakkal Majalla" w:cs="Sakkal Majalla"/>
          <w:rtl/>
        </w:rPr>
        <w:t xml:space="preserve"> </w:t>
      </w:r>
      <w:r>
        <w:rPr>
          <w:rFonts w:ascii="Sakkal Majalla" w:hAnsi="Sakkal Majalla" w:cs="Sakkal Majalla"/>
          <w:rtl/>
        </w:rPr>
        <w:t>جميع</w:t>
      </w:r>
      <w:r>
        <w:rPr>
          <w:rFonts w:ascii="Sakkal Majalla" w:eastAsia="Sakkal Majalla" w:hAnsi="Sakkal Majalla" w:cs="Sakkal Majalla"/>
          <w:rtl/>
        </w:rPr>
        <w:t xml:space="preserve"> </w:t>
      </w:r>
      <w:r>
        <w:rPr>
          <w:rFonts w:ascii="Sakkal Majalla" w:hAnsi="Sakkal Majalla" w:cs="Sakkal Majalla"/>
          <w:rtl/>
        </w:rPr>
        <w:t>تلك</w:t>
      </w:r>
      <w:r>
        <w:rPr>
          <w:rFonts w:ascii="Sakkal Majalla" w:eastAsia="Sakkal Majalla" w:hAnsi="Sakkal Majalla" w:cs="Sakkal Majalla"/>
          <w:rtl/>
        </w:rPr>
        <w:t xml:space="preserve"> </w:t>
      </w:r>
      <w:r>
        <w:rPr>
          <w:rFonts w:ascii="Sakkal Majalla" w:hAnsi="Sakkal Majalla" w:cs="Sakkal Majalla"/>
          <w:rtl/>
        </w:rPr>
        <w:t>المذكورة</w:t>
      </w:r>
      <w:r>
        <w:rPr>
          <w:rFonts w:ascii="Sakkal Majalla" w:eastAsia="Sakkal Majalla" w:hAnsi="Sakkal Majalla" w:cs="Sakkal Majalla"/>
          <w:rtl/>
        </w:rPr>
        <w:t xml:space="preserve"> </w:t>
      </w:r>
      <w:r>
        <w:rPr>
          <w:rFonts w:ascii="Sakkal Majalla" w:hAnsi="Sakkal Majalla" w:cs="Sakkal Majalla"/>
          <w:rtl/>
        </w:rPr>
        <w:t>في</w:t>
      </w:r>
      <w:r>
        <w:rPr>
          <w:rFonts w:ascii="Sakkal Majalla" w:eastAsia="Sakkal Majalla" w:hAnsi="Sakkal Majalla" w:cs="Sakkal Majalla"/>
          <w:rtl/>
        </w:rPr>
        <w:t xml:space="preserve"> </w:t>
      </w:r>
      <w:r>
        <w:rPr>
          <w:rFonts w:ascii="Sakkal Majalla" w:hAnsi="Sakkal Majalla" w:cs="Sakkal Majalla"/>
          <w:rtl/>
        </w:rPr>
        <w:t>النص.</w:t>
      </w:r>
    </w:p>
    <w:p w14:paraId="121435DB" w14:textId="77777777" w:rsidR="00014541" w:rsidRDefault="007B3677" w:rsidP="00D24CDD">
      <w:pPr>
        <w:pStyle w:val="Paragraphedeliste1"/>
        <w:numPr>
          <w:ilvl w:val="0"/>
          <w:numId w:val="11"/>
        </w:numPr>
        <w:bidi/>
        <w:ind w:left="284" w:hanging="284"/>
        <w:rPr>
          <w:rFonts w:ascii="Sakkal Majalla" w:hAnsi="Sakkal Majalla" w:cs="Sakkal Majalla"/>
          <w:rtl/>
        </w:rPr>
      </w:pPr>
      <w:r>
        <w:rPr>
          <w:rStyle w:val="lev"/>
          <w:rFonts w:ascii="Sakkal Majalla" w:hAnsi="Sakkal Majalla" w:cs="Sakkal Majalla"/>
          <w:b w:val="0"/>
          <w:bCs w:val="0"/>
          <w:color w:val="000000"/>
          <w:rtl/>
        </w:rPr>
        <w:lastRenderedPageBreak/>
        <w:t>لا</w:t>
      </w:r>
      <w:r>
        <w:rPr>
          <w:rStyle w:val="lev"/>
          <w:rFonts w:ascii="Sakkal Majalla" w:eastAsia="Sakkal Majalla" w:hAnsi="Sakkal Majalla" w:cs="Sakkal Majalla"/>
          <w:b w:val="0"/>
          <w:bCs w:val="0"/>
          <w:color w:val="000000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color w:val="000000"/>
          <w:rtl/>
        </w:rPr>
        <w:t>تتضمن</w:t>
      </w:r>
      <w:r>
        <w:rPr>
          <w:rStyle w:val="lev"/>
          <w:rFonts w:ascii="Sakkal Majalla" w:eastAsia="Sakkal Majalla" w:hAnsi="Sakkal Majalla" w:cs="Sakkal Majalla"/>
          <w:b w:val="0"/>
          <w:bCs w:val="0"/>
          <w:color w:val="000000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color w:val="000000"/>
          <w:rtl/>
        </w:rPr>
        <w:t>قائمة</w:t>
      </w:r>
      <w:r>
        <w:rPr>
          <w:rStyle w:val="lev"/>
          <w:rFonts w:ascii="Sakkal Majalla" w:eastAsia="Sakkal Majalla" w:hAnsi="Sakkal Majalla" w:cs="Sakkal Majalla"/>
          <w:b w:val="0"/>
          <w:bCs w:val="0"/>
          <w:color w:val="000000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color w:val="000000"/>
          <w:rtl/>
        </w:rPr>
        <w:t>المراجع</w:t>
      </w:r>
      <w:r>
        <w:rPr>
          <w:rStyle w:val="lev"/>
          <w:rFonts w:ascii="Sakkal Majalla" w:eastAsia="Sakkal Majalla" w:hAnsi="Sakkal Majalla" w:cs="Sakkal Majalla"/>
          <w:b w:val="0"/>
          <w:bCs w:val="0"/>
          <w:color w:val="000000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color w:val="000000"/>
          <w:rtl/>
        </w:rPr>
        <w:t>الدوريات</w:t>
      </w:r>
      <w:r>
        <w:rPr>
          <w:rStyle w:val="lev"/>
          <w:rFonts w:ascii="Sakkal Majalla" w:eastAsia="Sakkal Majalla" w:hAnsi="Sakkal Majalla" w:cs="Sakkal Majalla"/>
          <w:b w:val="0"/>
          <w:bCs w:val="0"/>
          <w:color w:val="000000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color w:val="000000"/>
          <w:rtl/>
        </w:rPr>
        <w:t>والمواقع</w:t>
      </w:r>
      <w:r>
        <w:rPr>
          <w:rStyle w:val="lev"/>
          <w:rFonts w:ascii="Sakkal Majalla" w:eastAsia="Sakkal Majalla" w:hAnsi="Sakkal Majalla" w:cs="Sakkal Majalla"/>
          <w:b w:val="0"/>
          <w:bCs w:val="0"/>
          <w:color w:val="000000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color w:val="000000"/>
          <w:rtl/>
        </w:rPr>
        <w:t>الإلكترونية</w:t>
      </w:r>
      <w:r>
        <w:rPr>
          <w:rStyle w:val="lev"/>
          <w:rFonts w:ascii="Sakkal Majalla" w:eastAsia="Sakkal Majalla" w:hAnsi="Sakkal Majalla" w:cs="Sakkal Majalla"/>
          <w:b w:val="0"/>
          <w:bCs w:val="0"/>
          <w:color w:val="000000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color w:val="000000"/>
          <w:rtl/>
        </w:rPr>
        <w:t>(بخلاف</w:t>
      </w:r>
      <w:r>
        <w:rPr>
          <w:rStyle w:val="lev"/>
          <w:rFonts w:ascii="Sakkal Majalla" w:eastAsia="Sakkal Majalla" w:hAnsi="Sakkal Majalla" w:cs="Sakkal Majalla"/>
          <w:b w:val="0"/>
          <w:bCs w:val="0"/>
          <w:color w:val="000000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color w:val="000000"/>
          <w:rtl/>
        </w:rPr>
        <w:t>صفحات</w:t>
      </w:r>
      <w:r>
        <w:rPr>
          <w:rStyle w:val="lev"/>
          <w:rFonts w:ascii="Sakkal Majalla" w:eastAsia="Sakkal Majalla" w:hAnsi="Sakkal Majalla" w:cs="Sakkal Majalla"/>
          <w:b w:val="0"/>
          <w:bCs w:val="0"/>
          <w:color w:val="000000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color w:val="000000"/>
          <w:rtl/>
        </w:rPr>
        <w:t>الويب) والبرامج</w:t>
      </w:r>
      <w:r>
        <w:rPr>
          <w:rStyle w:val="lev"/>
          <w:rFonts w:ascii="Sakkal Majalla" w:eastAsia="Sakkal Majalla" w:hAnsi="Sakkal Majalla" w:cs="Sakkal Majalla"/>
          <w:b w:val="0"/>
          <w:bCs w:val="0"/>
          <w:color w:val="000000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color w:val="000000"/>
          <w:rtl/>
        </w:rPr>
        <w:t>التي</w:t>
      </w:r>
      <w:r>
        <w:rPr>
          <w:rStyle w:val="lev"/>
          <w:rFonts w:ascii="Sakkal Majalla" w:eastAsia="Sakkal Majalla" w:hAnsi="Sakkal Majalla" w:cs="Sakkal Majalla"/>
          <w:b w:val="0"/>
          <w:bCs w:val="0"/>
          <w:color w:val="000000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color w:val="000000"/>
          <w:rtl/>
        </w:rPr>
        <w:t>يتم</w:t>
      </w:r>
      <w:r>
        <w:rPr>
          <w:rStyle w:val="lev"/>
          <w:rFonts w:ascii="Sakkal Majalla" w:eastAsia="Sakkal Majalla" w:hAnsi="Sakkal Majalla" w:cs="Sakkal Majalla"/>
          <w:b w:val="0"/>
          <w:bCs w:val="0"/>
          <w:color w:val="000000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color w:val="000000"/>
          <w:rtl/>
        </w:rPr>
        <w:t>الاستشهاد</w:t>
      </w:r>
      <w:r>
        <w:rPr>
          <w:rStyle w:val="lev"/>
          <w:rFonts w:ascii="Sakkal Majalla" w:eastAsia="Sakkal Majalla" w:hAnsi="Sakkal Majalla" w:cs="Sakkal Majalla"/>
          <w:b w:val="0"/>
          <w:bCs w:val="0"/>
          <w:color w:val="000000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color w:val="000000"/>
          <w:rtl/>
        </w:rPr>
        <w:t>بها</w:t>
      </w:r>
      <w:r>
        <w:rPr>
          <w:rStyle w:val="lev"/>
          <w:rFonts w:ascii="Sakkal Majalla" w:eastAsia="Sakkal Majalla" w:hAnsi="Sakkal Majalla" w:cs="Sakkal Majalla"/>
          <w:b w:val="0"/>
          <w:bCs w:val="0"/>
          <w:color w:val="000000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color w:val="000000"/>
          <w:rtl/>
        </w:rPr>
        <w:t>ككل.</w:t>
      </w:r>
    </w:p>
    <w:p w14:paraId="2C62DA91" w14:textId="35662C68" w:rsidR="00014541" w:rsidRDefault="007B3677" w:rsidP="00D24CDD">
      <w:pPr>
        <w:pStyle w:val="Paragraphedeliste1"/>
        <w:numPr>
          <w:ilvl w:val="0"/>
          <w:numId w:val="11"/>
        </w:numPr>
        <w:bidi/>
        <w:ind w:left="284" w:hanging="284"/>
        <w:rPr>
          <w:rFonts w:ascii="Sakkal Majalla" w:hAnsi="Sakkal Majalla" w:cs="Sakkal Majalla"/>
          <w:rtl/>
        </w:rPr>
      </w:pPr>
      <w:r>
        <w:rPr>
          <w:rFonts w:ascii="Sakkal Majalla" w:hAnsi="Sakkal Majalla" w:cs="Sakkal Majalla"/>
          <w:rtl/>
        </w:rPr>
        <w:t>مسافة</w:t>
      </w:r>
      <w:r>
        <w:rPr>
          <w:rFonts w:ascii="Sakkal Majalla" w:eastAsia="Sakkal Majalla" w:hAnsi="Sakkal Majalla" w:cs="Sakkal Majalla"/>
          <w:rtl/>
        </w:rPr>
        <w:t xml:space="preserve"> </w:t>
      </w:r>
      <w:r>
        <w:rPr>
          <w:rFonts w:ascii="Sakkal Majalla" w:hAnsi="Sakkal Majalla" w:cs="Sakkal Majalla"/>
          <w:rtl/>
        </w:rPr>
        <w:t>بادئة</w:t>
      </w:r>
      <w:r>
        <w:rPr>
          <w:rFonts w:ascii="Sakkal Majalla" w:eastAsia="Sakkal Majalla" w:hAnsi="Sakkal Majalla" w:cs="Sakkal Majalla"/>
          <w:rtl/>
        </w:rPr>
        <w:t xml:space="preserve"> </w:t>
      </w:r>
      <w:r w:rsidR="00AB2909">
        <w:rPr>
          <w:rFonts w:ascii="Sakkal Majalla" w:hAnsi="Sakkal Majalla" w:cs="Sakkal Majalla"/>
          <w:lang w:val="fr-FR"/>
        </w:rPr>
        <w:t>1.25</w:t>
      </w:r>
      <w:r>
        <w:rPr>
          <w:rFonts w:ascii="Sakkal Majalla" w:hAnsi="Sakkal Majalla" w:cs="Sakkal Majalla"/>
          <w:rtl/>
        </w:rPr>
        <w:t xml:space="preserve"> سم</w:t>
      </w:r>
      <w:r>
        <w:rPr>
          <w:rFonts w:ascii="Sakkal Majalla" w:eastAsia="Sakkal Majalla" w:hAnsi="Sakkal Majalla" w:cs="Sakkal Majalla"/>
          <w:rtl/>
        </w:rPr>
        <w:t xml:space="preserve"> </w:t>
      </w:r>
      <w:r>
        <w:rPr>
          <w:rFonts w:ascii="Sakkal Majalla" w:hAnsi="Sakkal Majalla" w:cs="Sakkal Majalla"/>
          <w:rtl/>
        </w:rPr>
        <w:t>لكل</w:t>
      </w:r>
      <w:r>
        <w:rPr>
          <w:rFonts w:ascii="Sakkal Majalla" w:eastAsia="Sakkal Majalla" w:hAnsi="Sakkal Majalla" w:cs="Sakkal Majalla"/>
          <w:rtl/>
        </w:rPr>
        <w:t xml:space="preserve"> </w:t>
      </w:r>
      <w:r>
        <w:rPr>
          <w:rFonts w:ascii="Sakkal Majalla" w:hAnsi="Sakkal Majalla" w:cs="Sakkal Majalla"/>
          <w:rtl/>
        </w:rPr>
        <w:t>مرجع</w:t>
      </w:r>
      <w:r>
        <w:rPr>
          <w:rFonts w:ascii="Sakkal Majalla" w:eastAsia="Sakkal Majalla" w:hAnsi="Sakkal Majalla" w:cs="Sakkal Majalla"/>
          <w:rtl/>
        </w:rPr>
        <w:t xml:space="preserve"> </w:t>
      </w:r>
      <w:r>
        <w:rPr>
          <w:rFonts w:ascii="Sakkal Majalla" w:hAnsi="Sakkal Majalla" w:cs="Sakkal Majalla"/>
          <w:rtl/>
        </w:rPr>
        <w:t>ابتداءً</w:t>
      </w:r>
      <w:r>
        <w:rPr>
          <w:rFonts w:ascii="Sakkal Majalla" w:eastAsia="Sakkal Majalla" w:hAnsi="Sakkal Majalla" w:cs="Sakkal Majalla"/>
          <w:rtl/>
        </w:rPr>
        <w:t xml:space="preserve"> </w:t>
      </w:r>
      <w:r>
        <w:rPr>
          <w:rFonts w:ascii="Sakkal Majalla" w:hAnsi="Sakkal Majalla" w:cs="Sakkal Majalla"/>
          <w:rtl/>
        </w:rPr>
        <w:t>من</w:t>
      </w:r>
      <w:r>
        <w:rPr>
          <w:rFonts w:ascii="Sakkal Majalla" w:eastAsia="Sakkal Majalla" w:hAnsi="Sakkal Majalla" w:cs="Sakkal Majalla"/>
          <w:rtl/>
        </w:rPr>
        <w:t xml:space="preserve"> </w:t>
      </w:r>
      <w:r>
        <w:rPr>
          <w:rFonts w:ascii="Sakkal Majalla" w:hAnsi="Sakkal Majalla" w:cs="Sakkal Majalla"/>
          <w:rtl/>
        </w:rPr>
        <w:t>السطر</w:t>
      </w:r>
      <w:r>
        <w:rPr>
          <w:rFonts w:ascii="Sakkal Majalla" w:eastAsia="Sakkal Majalla" w:hAnsi="Sakkal Majalla" w:cs="Sakkal Majalla"/>
          <w:rtl/>
        </w:rPr>
        <w:t xml:space="preserve"> </w:t>
      </w:r>
      <w:r>
        <w:rPr>
          <w:rFonts w:ascii="Sakkal Majalla" w:hAnsi="Sakkal Majalla" w:cs="Sakkal Majalla"/>
          <w:rtl/>
        </w:rPr>
        <w:t>الثاني:</w:t>
      </w:r>
    </w:p>
    <w:p w14:paraId="6767B581" w14:textId="52569647" w:rsidR="00014541" w:rsidRDefault="007B3677" w:rsidP="00D24CDD">
      <w:pPr>
        <w:pStyle w:val="Paragraphedeliste1"/>
        <w:bidi/>
        <w:ind w:left="284" w:right="720" w:hanging="284"/>
        <w:rPr>
          <w:rFonts w:ascii="Sakkal Majalla" w:hAnsi="Sakkal Majalla" w:cs="Sakkal Majalla"/>
          <w:rtl/>
        </w:rPr>
      </w:pPr>
      <w:r>
        <w:rPr>
          <w:rFonts w:ascii="Sakkal Majalla" w:hAnsi="Sakkal Majalla" w:cs="Sakkal Majalla"/>
          <w:rtl/>
        </w:rPr>
        <w:t>خليل،</w:t>
      </w:r>
      <w:r>
        <w:rPr>
          <w:rFonts w:ascii="Sakkal Majalla" w:eastAsia="Sakkal Majalla" w:hAnsi="Sakkal Majalla" w:cs="Sakkal Majalla"/>
          <w:rtl/>
        </w:rPr>
        <w:t xml:space="preserve"> </w:t>
      </w:r>
      <w:r>
        <w:rPr>
          <w:rFonts w:ascii="Sakkal Majalla" w:hAnsi="Sakkal Majalla" w:cs="Sakkal Majalla"/>
          <w:rtl/>
        </w:rPr>
        <w:t xml:space="preserve">م. </w:t>
      </w:r>
      <w:proofErr w:type="gramStart"/>
      <w:r>
        <w:rPr>
          <w:rFonts w:ascii="Sakkal Majalla" w:hAnsi="Sakkal Majalla" w:cs="Sakkal Majalla"/>
          <w:rtl/>
        </w:rPr>
        <w:t>(</w:t>
      </w:r>
      <w:r>
        <w:rPr>
          <w:rFonts w:ascii="Sakkal Majalla" w:hAnsi="Sakkal Majalla" w:cs="Sakkal Majalla" w:hint="cs"/>
          <w:rtl/>
        </w:rPr>
        <w:t xml:space="preserve"> .</w:t>
      </w:r>
      <w:proofErr w:type="gramEnd"/>
      <w:r>
        <w:rPr>
          <w:rFonts w:ascii="Sakkal Majalla" w:hAnsi="Sakkal Majalla" w:cs="Sakkal Majalla" w:hint="cs"/>
          <w:rtl/>
        </w:rPr>
        <w:t>(</w:t>
      </w:r>
      <w:r>
        <w:rPr>
          <w:rFonts w:ascii="Sakkal Majalla" w:hAnsi="Sakkal Majalla" w:cs="Sakkal Majalla"/>
          <w:rtl/>
        </w:rPr>
        <w:t xml:space="preserve">1983 </w:t>
      </w:r>
      <w:r>
        <w:rPr>
          <w:rFonts w:ascii="Sakkal Majalla" w:hAnsi="Sakkal Majalla" w:cs="Sakkal Majalla"/>
          <w:i/>
          <w:iCs/>
          <w:rtl/>
        </w:rPr>
        <w:t>ثلاثية</w:t>
      </w:r>
      <w:r>
        <w:rPr>
          <w:rFonts w:ascii="Sakkal Majalla" w:eastAsia="Sakkal Majalla" w:hAnsi="Sakkal Majalla" w:cs="Sakkal Majalla"/>
          <w:i/>
          <w:iCs/>
          <w:rtl/>
        </w:rPr>
        <w:t xml:space="preserve"> </w:t>
      </w:r>
      <w:proofErr w:type="gramStart"/>
      <w:r>
        <w:rPr>
          <w:rFonts w:ascii="Sakkal Majalla" w:hAnsi="Sakkal Majalla" w:cs="Sakkal Majalla"/>
          <w:i/>
          <w:iCs/>
          <w:rtl/>
        </w:rPr>
        <w:t>اللغات</w:t>
      </w:r>
      <w:r>
        <w:rPr>
          <w:rFonts w:ascii="Sakkal Majalla" w:eastAsia="Sakkal Majalla" w:hAnsi="Sakkal Majalla" w:cs="Sakkal Majalla"/>
          <w:i/>
          <w:iCs/>
          <w:rtl/>
        </w:rPr>
        <w:t xml:space="preserve">  </w:t>
      </w:r>
      <w:r>
        <w:rPr>
          <w:rFonts w:ascii="Sakkal Majalla" w:hAnsi="Sakkal Majalla" w:cs="Sakkal Majalla"/>
          <w:i/>
          <w:iCs/>
          <w:rtl/>
        </w:rPr>
        <w:t>عند</w:t>
      </w:r>
      <w:proofErr w:type="gramEnd"/>
      <w:r>
        <w:rPr>
          <w:rFonts w:ascii="Sakkal Majalla" w:eastAsia="Sakkal Majalla" w:hAnsi="Sakkal Majalla" w:cs="Sakkal Majalla"/>
          <w:i/>
          <w:iCs/>
          <w:rtl/>
        </w:rPr>
        <w:t xml:space="preserve"> </w:t>
      </w:r>
      <w:proofErr w:type="gramStart"/>
      <w:r>
        <w:rPr>
          <w:rFonts w:ascii="Sakkal Majalla" w:hAnsi="Sakkal Majalla" w:cs="Sakkal Majalla"/>
          <w:i/>
          <w:iCs/>
          <w:rtl/>
        </w:rPr>
        <w:t xml:space="preserve">القبائل: </w:t>
      </w:r>
      <w:r>
        <w:rPr>
          <w:rtl/>
        </w:rPr>
        <w:t xml:space="preserve"> </w:t>
      </w:r>
      <w:r>
        <w:rPr>
          <w:rFonts w:ascii="Sakkal Majalla" w:hAnsi="Sakkal Majalla" w:cs="Sakkal Majalla"/>
          <w:i/>
          <w:iCs/>
          <w:rtl/>
        </w:rPr>
        <w:t>ثروة</w:t>
      </w:r>
      <w:proofErr w:type="gramEnd"/>
      <w:r>
        <w:rPr>
          <w:rFonts w:ascii="Sakkal Majalla" w:eastAsia="Sakkal Majalla" w:hAnsi="Sakkal Majalla" w:cs="Sakkal Majalla"/>
          <w:i/>
          <w:iCs/>
          <w:rtl/>
        </w:rPr>
        <w:t xml:space="preserve"> </w:t>
      </w:r>
      <w:r>
        <w:rPr>
          <w:rFonts w:ascii="Sakkal Majalla" w:hAnsi="Sakkal Majalla" w:cs="Sakkal Majalla"/>
          <w:i/>
          <w:iCs/>
          <w:rtl/>
        </w:rPr>
        <w:t xml:space="preserve">وتهديد.  </w:t>
      </w:r>
      <w:proofErr w:type="spellStart"/>
      <w:r>
        <w:rPr>
          <w:rFonts w:ascii="Sakkal Majalla" w:hAnsi="Sakkal Majalla" w:cs="Sakkal Majalla"/>
          <w:i/>
          <w:iCs/>
          <w:rtl/>
        </w:rPr>
        <w:t>أنتروبولوجية</w:t>
      </w:r>
      <w:proofErr w:type="spellEnd"/>
      <w:r>
        <w:rPr>
          <w:rFonts w:ascii="Sakkal Majalla" w:eastAsia="Sakkal Majalla" w:hAnsi="Sakkal Majalla" w:cs="Sakkal Majalla"/>
          <w:i/>
          <w:iCs/>
          <w:rtl/>
        </w:rPr>
        <w:t xml:space="preserve"> </w:t>
      </w:r>
      <w:r>
        <w:rPr>
          <w:rFonts w:ascii="Sakkal Majalla" w:hAnsi="Sakkal Majalla" w:cs="Sakkal Majalla"/>
          <w:i/>
          <w:iCs/>
          <w:rtl/>
        </w:rPr>
        <w:t>ومجتمع</w:t>
      </w:r>
      <w:r>
        <w:rPr>
          <w:rFonts w:ascii="Sakkal Majalla" w:hAnsi="Sakkal Majalla" w:cs="Sakkal Majalla"/>
          <w:rtl/>
        </w:rPr>
        <w:t>،</w:t>
      </w:r>
      <w:r>
        <w:rPr>
          <w:rFonts w:ascii="Sakkal Majalla" w:eastAsia="Sakkal Majalla" w:hAnsi="Sakkal Majalla" w:cs="Sakkal Majalla"/>
          <w:rtl/>
        </w:rPr>
        <w:t xml:space="preserve"> </w:t>
      </w:r>
      <w:r>
        <w:rPr>
          <w:rFonts w:ascii="Sakkal Majalla" w:hAnsi="Sakkal Majalla" w:cs="Sakkal Majalla"/>
          <w:rtl/>
        </w:rPr>
        <w:t>07(مارس)،</w:t>
      </w:r>
      <w:r>
        <w:rPr>
          <w:rFonts w:ascii="Sakkal Majalla" w:eastAsia="Sakkal Majalla" w:hAnsi="Sakkal Majalla" w:cs="Sakkal Majalla"/>
          <w:rtl/>
        </w:rPr>
        <w:t xml:space="preserve"> </w:t>
      </w:r>
      <w:r w:rsidR="00802CA8" w:rsidRPr="00186DDA">
        <w:rPr>
          <w:rFonts w:ascii="Sakkal Majalla" w:hAnsi="Sakkal Majalla" w:cs="Sakkal Majalla"/>
          <w:rtl/>
        </w:rPr>
        <w:t>97</w:t>
      </w:r>
      <w:r w:rsidR="00802CA8">
        <w:rPr>
          <w:rFonts w:ascii="Sakkal Majalla" w:hAnsi="Sakkal Majalla" w:cs="Sakkal Majalla" w:hint="cs"/>
          <w:rtl/>
        </w:rPr>
        <w:t>-</w:t>
      </w:r>
      <w:r w:rsidR="00802CA8" w:rsidRPr="00186DDA">
        <w:rPr>
          <w:rFonts w:ascii="Sakkal Majalla" w:hAnsi="Sakkal Majalla" w:cs="Sakkal Majalla"/>
          <w:rtl/>
        </w:rPr>
        <w:t>108</w:t>
      </w:r>
      <w:r w:rsidR="00802CA8">
        <w:rPr>
          <w:rFonts w:ascii="Sakkal Majalla" w:hAnsi="Sakkal Majalla" w:cs="Sakkal Majalla" w:hint="cs"/>
          <w:rtl/>
        </w:rPr>
        <w:t>.</w:t>
      </w:r>
    </w:p>
    <w:p w14:paraId="10AB04FC" w14:textId="77777777" w:rsidR="00014541" w:rsidRDefault="007B3677" w:rsidP="00D24CDD">
      <w:pPr>
        <w:pStyle w:val="Paragraphedeliste1"/>
        <w:numPr>
          <w:ilvl w:val="0"/>
          <w:numId w:val="11"/>
        </w:numPr>
        <w:bidi/>
        <w:ind w:left="284" w:hanging="284"/>
        <w:rPr>
          <w:rFonts w:ascii="Sakkal Majalla" w:hAnsi="Sakkal Majalla" w:cs="Sakkal Majalla"/>
          <w:rtl/>
        </w:rPr>
      </w:pPr>
      <w:r>
        <w:rPr>
          <w:rFonts w:ascii="Sakkal Majalla" w:hAnsi="Sakkal Majalla" w:cs="Sakkal Majalla"/>
          <w:rtl/>
        </w:rPr>
        <w:t>يجب</w:t>
      </w:r>
      <w:r>
        <w:rPr>
          <w:rFonts w:ascii="Sakkal Majalla" w:eastAsia="Sakkal Majalla" w:hAnsi="Sakkal Majalla" w:cs="Sakkal Majalla"/>
          <w:rtl/>
        </w:rPr>
        <w:t xml:space="preserve"> </w:t>
      </w:r>
      <w:r>
        <w:rPr>
          <w:rFonts w:ascii="Sakkal Majalla" w:hAnsi="Sakkal Majalla" w:cs="Sakkal Majalla"/>
          <w:rtl/>
        </w:rPr>
        <w:t>ترتيب</w:t>
      </w:r>
      <w:r>
        <w:rPr>
          <w:rFonts w:ascii="Sakkal Majalla" w:eastAsia="Sakkal Majalla" w:hAnsi="Sakkal Majalla" w:cs="Sakkal Majalla"/>
          <w:rtl/>
        </w:rPr>
        <w:t xml:space="preserve"> </w:t>
      </w:r>
      <w:r>
        <w:rPr>
          <w:rFonts w:ascii="Sakkal Majalla" w:hAnsi="Sakkal Majalla" w:cs="Sakkal Majalla"/>
          <w:rtl/>
        </w:rPr>
        <w:t>المراجع</w:t>
      </w:r>
      <w:r>
        <w:rPr>
          <w:rFonts w:ascii="Sakkal Majalla" w:eastAsia="Sakkal Majalla" w:hAnsi="Sakkal Majalla" w:cs="Sakkal Majalla"/>
          <w:rtl/>
        </w:rPr>
        <w:t xml:space="preserve"> </w:t>
      </w:r>
      <w:r>
        <w:rPr>
          <w:rFonts w:ascii="Sakkal Majalla" w:hAnsi="Sakkal Majalla" w:cs="Sakkal Majalla"/>
          <w:rtl/>
        </w:rPr>
        <w:t>أبجديا</w:t>
      </w:r>
      <w:r>
        <w:rPr>
          <w:rFonts w:ascii="Sakkal Majalla" w:eastAsia="Sakkal Majalla" w:hAnsi="Sakkal Majalla" w:cs="Sakkal Majalla"/>
          <w:rtl/>
        </w:rPr>
        <w:t xml:space="preserve"> </w:t>
      </w:r>
      <w:r>
        <w:rPr>
          <w:rFonts w:ascii="Sakkal Majalla" w:hAnsi="Sakkal Majalla" w:cs="Sakkal Majalla"/>
          <w:rtl/>
        </w:rPr>
        <w:t>(بناء</w:t>
      </w:r>
      <w:r>
        <w:rPr>
          <w:rFonts w:ascii="Sakkal Majalla" w:eastAsia="Sakkal Majalla" w:hAnsi="Sakkal Majalla" w:cs="Sakkal Majalla"/>
          <w:rtl/>
        </w:rPr>
        <w:t xml:space="preserve"> </w:t>
      </w:r>
      <w:r>
        <w:rPr>
          <w:rFonts w:ascii="Sakkal Majalla" w:hAnsi="Sakkal Majalla" w:cs="Sakkal Majalla"/>
          <w:rtl/>
        </w:rPr>
        <w:t>على</w:t>
      </w:r>
      <w:r>
        <w:rPr>
          <w:rFonts w:ascii="Sakkal Majalla" w:eastAsia="Sakkal Majalla" w:hAnsi="Sakkal Majalla" w:cs="Sakkal Majalla"/>
          <w:rtl/>
        </w:rPr>
        <w:t xml:space="preserve"> </w:t>
      </w:r>
      <w:r>
        <w:rPr>
          <w:rFonts w:ascii="Sakkal Majalla" w:hAnsi="Sakkal Majalla" w:cs="Sakkal Majalla"/>
          <w:rtl/>
        </w:rPr>
        <w:t>اسم</w:t>
      </w:r>
      <w:r>
        <w:rPr>
          <w:rFonts w:ascii="Sakkal Majalla" w:eastAsia="Sakkal Majalla" w:hAnsi="Sakkal Majalla" w:cs="Sakkal Majalla"/>
          <w:rtl/>
        </w:rPr>
        <w:t xml:space="preserve"> </w:t>
      </w:r>
      <w:r>
        <w:rPr>
          <w:rFonts w:ascii="Sakkal Majalla" w:hAnsi="Sakkal Majalla" w:cs="Sakkal Majalla"/>
          <w:rtl/>
        </w:rPr>
        <w:t>المؤلف</w:t>
      </w:r>
      <w:r>
        <w:rPr>
          <w:rFonts w:ascii="Sakkal Majalla" w:eastAsia="Sakkal Majalla" w:hAnsi="Sakkal Majalla" w:cs="Sakkal Majalla"/>
          <w:rtl/>
        </w:rPr>
        <w:t xml:space="preserve"> </w:t>
      </w:r>
      <w:r>
        <w:rPr>
          <w:rFonts w:ascii="Sakkal Majalla" w:hAnsi="Sakkal Majalla" w:cs="Sakkal Majalla"/>
          <w:rtl/>
        </w:rPr>
        <w:t>الأول).</w:t>
      </w:r>
    </w:p>
    <w:p w14:paraId="506C1E26" w14:textId="57252479" w:rsidR="00014541" w:rsidRDefault="007B3677" w:rsidP="00D24CDD">
      <w:pPr>
        <w:pStyle w:val="Paragraphedeliste1"/>
        <w:numPr>
          <w:ilvl w:val="0"/>
          <w:numId w:val="11"/>
        </w:numPr>
        <w:bidi/>
        <w:ind w:left="284" w:hanging="284"/>
        <w:rPr>
          <w:rFonts w:ascii="Sakkal Majalla" w:hAnsi="Sakkal Majalla" w:cs="Sakkal Majalla"/>
          <w:color w:val="1C1C1C"/>
          <w:rtl/>
        </w:rPr>
      </w:pPr>
      <w:r>
        <w:rPr>
          <w:rFonts w:ascii="Sakkal Majalla" w:hAnsi="Sakkal Majalla" w:cs="Sakkal Majalla"/>
          <w:rtl/>
        </w:rPr>
        <w:t>قم</w:t>
      </w:r>
      <w:r>
        <w:rPr>
          <w:rFonts w:ascii="Sakkal Majalla" w:eastAsia="Sakkal Majalla" w:hAnsi="Sakkal Majalla" w:cs="Sakkal Majalla"/>
          <w:rtl/>
        </w:rPr>
        <w:t xml:space="preserve"> </w:t>
      </w:r>
      <w:r>
        <w:rPr>
          <w:rFonts w:ascii="Sakkal Majalla" w:hAnsi="Sakkal Majalla" w:cs="Sakkal Majalla"/>
          <w:rtl/>
        </w:rPr>
        <w:t>بإنهاء</w:t>
      </w:r>
      <w:r>
        <w:rPr>
          <w:rFonts w:ascii="Sakkal Majalla" w:eastAsia="Sakkal Majalla" w:hAnsi="Sakkal Majalla" w:cs="Sakkal Majalla"/>
          <w:rtl/>
        </w:rPr>
        <w:t xml:space="preserve"> </w:t>
      </w:r>
      <w:r>
        <w:rPr>
          <w:rFonts w:ascii="Sakkal Majalla" w:hAnsi="Sakkal Majalla" w:cs="Sakkal Majalla"/>
          <w:rtl/>
        </w:rPr>
        <w:t>كل</w:t>
      </w:r>
      <w:r>
        <w:rPr>
          <w:rFonts w:ascii="Sakkal Majalla" w:eastAsia="Sakkal Majalla" w:hAnsi="Sakkal Majalla" w:cs="Sakkal Majalla"/>
          <w:rtl/>
        </w:rPr>
        <w:t xml:space="preserve"> </w:t>
      </w:r>
      <w:r>
        <w:rPr>
          <w:rFonts w:ascii="Sakkal Majalla" w:hAnsi="Sakkal Majalla" w:cs="Sakkal Majalla"/>
          <w:rtl/>
        </w:rPr>
        <w:t>مرجع</w:t>
      </w:r>
      <w:r>
        <w:rPr>
          <w:rFonts w:ascii="Sakkal Majalla" w:eastAsia="Sakkal Majalla" w:hAnsi="Sakkal Majalla" w:cs="Sakkal Majalla"/>
          <w:rtl/>
        </w:rPr>
        <w:t xml:space="preserve"> </w:t>
      </w:r>
      <w:r>
        <w:rPr>
          <w:rFonts w:ascii="Sakkal Majalla" w:hAnsi="Sakkal Majalla" w:cs="Sakkal Majalla"/>
          <w:rtl/>
        </w:rPr>
        <w:t>بنقطة</w:t>
      </w:r>
      <w:r>
        <w:rPr>
          <w:rFonts w:ascii="Sakkal Majalla" w:eastAsia="Sakkal Majalla" w:hAnsi="Sakkal Majalla" w:cs="Sakkal Majalla"/>
          <w:rtl/>
        </w:rPr>
        <w:t xml:space="preserve"> </w:t>
      </w:r>
      <w:r>
        <w:rPr>
          <w:rFonts w:ascii="Sakkal Majalla" w:hAnsi="Sakkal Majalla" w:cs="Sakkal Majalla"/>
          <w:rtl/>
        </w:rPr>
        <w:t>باستثناء</w:t>
      </w:r>
      <w:r>
        <w:rPr>
          <w:rFonts w:ascii="Sakkal Majalla" w:eastAsia="Sakkal Majalla" w:hAnsi="Sakkal Majalla" w:cs="Sakkal Majalla"/>
          <w:rtl/>
        </w:rPr>
        <w:t xml:space="preserve"> </w:t>
      </w:r>
      <w:r>
        <w:rPr>
          <w:rFonts w:ascii="Sakkal Majalla" w:hAnsi="Sakkal Majalla" w:cs="Sakkal Majalla"/>
          <w:rtl/>
        </w:rPr>
        <w:t>تلك</w:t>
      </w:r>
      <w:r>
        <w:rPr>
          <w:rFonts w:ascii="Sakkal Majalla" w:eastAsia="Sakkal Majalla" w:hAnsi="Sakkal Majalla" w:cs="Sakkal Majalla"/>
          <w:rtl/>
        </w:rPr>
        <w:t xml:space="preserve"> </w:t>
      </w:r>
      <w:r>
        <w:rPr>
          <w:rFonts w:ascii="Sakkal Majalla" w:hAnsi="Sakkal Majalla" w:cs="Sakkal Majalla"/>
          <w:rtl/>
        </w:rPr>
        <w:t>التي</w:t>
      </w:r>
      <w:r>
        <w:rPr>
          <w:rFonts w:ascii="Sakkal Majalla" w:eastAsia="Sakkal Majalla" w:hAnsi="Sakkal Majalla" w:cs="Sakkal Majalla"/>
          <w:rtl/>
        </w:rPr>
        <w:t xml:space="preserve"> </w:t>
      </w:r>
      <w:r>
        <w:rPr>
          <w:rFonts w:ascii="Sakkal Majalla" w:hAnsi="Sakkal Majalla" w:cs="Sakkal Majalla"/>
          <w:rtl/>
        </w:rPr>
        <w:t>تحتوي</w:t>
      </w:r>
      <w:r>
        <w:rPr>
          <w:rFonts w:ascii="Sakkal Majalla" w:eastAsia="Sakkal Majalla" w:hAnsi="Sakkal Majalla" w:cs="Sakkal Majalla"/>
          <w:rtl/>
        </w:rPr>
        <w:t xml:space="preserve"> </w:t>
      </w:r>
      <w:r>
        <w:rPr>
          <w:rFonts w:ascii="Sakkal Majalla" w:hAnsi="Sakkal Majalla" w:cs="Sakkal Majalla"/>
          <w:rtl/>
        </w:rPr>
        <w:t>على</w:t>
      </w:r>
      <w:r>
        <w:rPr>
          <w:rFonts w:ascii="Sakkal Majalla" w:eastAsia="Sakkal Majalla" w:hAnsi="Sakkal Majalla" w:cs="Sakkal Majalla"/>
          <w:rtl/>
        </w:rPr>
        <w:t xml:space="preserve"> </w:t>
      </w:r>
      <w:proofErr w:type="spellStart"/>
      <w:r>
        <w:rPr>
          <w:rFonts w:ascii="Sakkal Majalla" w:hAnsi="Sakkal Majalla" w:cs="Sakkal Majalla"/>
          <w:rtl/>
        </w:rPr>
        <w:t>doi</w:t>
      </w:r>
      <w:proofErr w:type="spellEnd"/>
      <w:r>
        <w:rPr>
          <w:rFonts w:ascii="Sakkal Majalla" w:hAnsi="Sakkal Majalla" w:cs="Sakkal Majalla"/>
          <w:rtl/>
        </w:rPr>
        <w:t xml:space="preserve"> أو</w:t>
      </w:r>
      <w:r>
        <w:rPr>
          <w:rFonts w:ascii="Sakkal Majalla" w:eastAsia="Sakkal Majalla" w:hAnsi="Sakkal Majalla" w:cs="Sakkal Majalla"/>
          <w:rtl/>
        </w:rPr>
        <w:t xml:space="preserve"> </w:t>
      </w:r>
      <w:proofErr w:type="spellStart"/>
      <w:r>
        <w:rPr>
          <w:rFonts w:ascii="Sakkal Majalla" w:hAnsi="Sakkal Majalla" w:cs="Sakkal Majalla"/>
          <w:rtl/>
        </w:rPr>
        <w:t>url</w:t>
      </w:r>
      <w:proofErr w:type="spellEnd"/>
    </w:p>
    <w:p w14:paraId="5ECD83B3" w14:textId="77777777" w:rsidR="00014541" w:rsidRDefault="007B3677" w:rsidP="00D24CDD">
      <w:pPr>
        <w:pStyle w:val="Corpsdetexte"/>
        <w:numPr>
          <w:ilvl w:val="0"/>
          <w:numId w:val="11"/>
        </w:numPr>
        <w:bidi/>
        <w:spacing w:after="0" w:line="240" w:lineRule="auto"/>
        <w:ind w:left="284" w:hanging="284"/>
        <w:rPr>
          <w:rFonts w:ascii="Sakkal Majalla" w:hAnsi="Sakkal Majalla" w:cs="Sakkal Majalla"/>
          <w:color w:val="1C1C1C"/>
          <w:sz w:val="28"/>
          <w:szCs w:val="28"/>
          <w:rtl/>
        </w:rPr>
      </w:pPr>
      <w:proofErr w:type="spellStart"/>
      <w:r>
        <w:rPr>
          <w:rFonts w:ascii="Sakkal Majalla" w:hAnsi="Sakkal Majalla" w:cs="Sakkal Majalla"/>
          <w:color w:val="1C1C1C"/>
          <w:sz w:val="28"/>
          <w:szCs w:val="28"/>
          <w:rtl/>
        </w:rPr>
        <w:t>Doi</w:t>
      </w:r>
      <w:proofErr w:type="spellEnd"/>
      <w:r>
        <w:rPr>
          <w:rFonts w:ascii="Sakkal Majalla" w:hAnsi="Sakkal Majalla" w:cs="Sakkal Majalla"/>
          <w:color w:val="1C1C1C"/>
          <w:sz w:val="28"/>
          <w:szCs w:val="28"/>
          <w:rtl/>
        </w:rPr>
        <w:t xml:space="preserve"> المنفصلة</w:t>
      </w:r>
      <w:r>
        <w:rPr>
          <w:rFonts w:ascii="Sakkal Majalla" w:eastAsia="Sakkal Majalla" w:hAnsi="Sakkal Majalla" w:cs="Sakkal Majalla"/>
          <w:color w:val="1C1C1C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1C1C1C"/>
          <w:sz w:val="28"/>
          <w:szCs w:val="28"/>
          <w:rtl/>
        </w:rPr>
        <w:t>ليست</w:t>
      </w:r>
      <w:r>
        <w:rPr>
          <w:rFonts w:ascii="Sakkal Majalla" w:eastAsia="Sakkal Majalla" w:hAnsi="Sakkal Majalla" w:cs="Sakkal Majalla"/>
          <w:color w:val="1C1C1C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1C1C1C"/>
          <w:sz w:val="28"/>
          <w:szCs w:val="28"/>
          <w:rtl/>
        </w:rPr>
        <w:t>ضرورية. يظهر</w:t>
      </w:r>
      <w:r>
        <w:rPr>
          <w:rFonts w:ascii="Sakkal Majalla" w:eastAsia="Sakkal Majalla" w:hAnsi="Sakkal Majalla" w:cs="Sakkal Majalla"/>
          <w:color w:val="1C1C1C"/>
          <w:sz w:val="28"/>
          <w:szCs w:val="28"/>
          <w:rtl/>
        </w:rPr>
        <w:t xml:space="preserve"> </w:t>
      </w:r>
      <w:proofErr w:type="spellStart"/>
      <w:r>
        <w:rPr>
          <w:rFonts w:ascii="Sakkal Majalla" w:hAnsi="Sakkal Majalla" w:cs="Sakkal Majalla"/>
          <w:color w:val="1C1C1C"/>
          <w:sz w:val="28"/>
          <w:szCs w:val="28"/>
          <w:rtl/>
        </w:rPr>
        <w:t>Doi</w:t>
      </w:r>
      <w:proofErr w:type="spellEnd"/>
      <w:r>
        <w:rPr>
          <w:rFonts w:ascii="Sakkal Majalla" w:hAnsi="Sakkal Majalla" w:cs="Sakkal Majalla"/>
          <w:color w:val="1C1C1C"/>
          <w:sz w:val="28"/>
          <w:szCs w:val="28"/>
          <w:rtl/>
        </w:rPr>
        <w:t xml:space="preserve"> في</w:t>
      </w:r>
      <w:r>
        <w:rPr>
          <w:rFonts w:ascii="Sakkal Majalla" w:eastAsia="Sakkal Majalla" w:hAnsi="Sakkal Majalla" w:cs="Sakkal Majalla"/>
          <w:color w:val="1C1C1C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1C1C1C"/>
          <w:sz w:val="28"/>
          <w:szCs w:val="28"/>
          <w:rtl/>
        </w:rPr>
        <w:t>شكل</w:t>
      </w:r>
      <w:r>
        <w:rPr>
          <w:rFonts w:ascii="Sakkal Majalla" w:eastAsia="Sakkal Majalla" w:hAnsi="Sakkal Majalla" w:cs="Sakkal Majalla"/>
          <w:color w:val="1C1C1C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1C1C1C"/>
          <w:sz w:val="28"/>
          <w:szCs w:val="28"/>
          <w:rtl/>
        </w:rPr>
        <w:t>عنوان</w:t>
      </w:r>
      <w:r>
        <w:rPr>
          <w:rFonts w:ascii="Sakkal Majalla" w:eastAsia="Sakkal Majalla" w:hAnsi="Sakkal Majalla" w:cs="Sakkal Majalla"/>
          <w:color w:val="1C1C1C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1C1C1C"/>
          <w:sz w:val="28"/>
          <w:szCs w:val="28"/>
          <w:rtl/>
          <w:lang w:val="fr-FR"/>
        </w:rPr>
        <w:t>(</w:t>
      </w:r>
      <w:r>
        <w:rPr>
          <w:rFonts w:ascii="Sakkal Majalla" w:hAnsi="Sakkal Majalla" w:cs="Sakkal Majalla"/>
          <w:sz w:val="28"/>
          <w:szCs w:val="28"/>
          <w:lang w:val="fr-FR"/>
        </w:rPr>
        <w:t>https://doi.org</w:t>
      </w:r>
      <w:r>
        <w:rPr>
          <w:rFonts w:ascii="Sakkal Majalla" w:hAnsi="Sakkal Majalla" w:cs="Sakkal Majalla"/>
          <w:sz w:val="28"/>
          <w:szCs w:val="28"/>
          <w:rtl/>
          <w:lang w:val="fr-FR"/>
        </w:rPr>
        <w:t>...</w:t>
      </w:r>
      <w:r>
        <w:rPr>
          <w:rFonts w:ascii="Sakkal Majalla" w:hAnsi="Sakkal Majalla" w:cs="Sakkal Majalla"/>
          <w:color w:val="1C1C1C"/>
          <w:sz w:val="28"/>
          <w:szCs w:val="28"/>
          <w:rtl/>
          <w:lang w:val="fr-FR"/>
        </w:rPr>
        <w:t>)</w:t>
      </w:r>
    </w:p>
    <w:p w14:paraId="0D425973" w14:textId="5CEEFD17" w:rsidR="00014541" w:rsidRDefault="007B3677" w:rsidP="00D24CDD">
      <w:pPr>
        <w:pStyle w:val="Corpsdetexte"/>
        <w:numPr>
          <w:ilvl w:val="0"/>
          <w:numId w:val="11"/>
        </w:numPr>
        <w:bidi/>
        <w:spacing w:after="0" w:line="240" w:lineRule="auto"/>
        <w:ind w:left="284" w:hanging="284"/>
        <w:rPr>
          <w:rFonts w:ascii="Sakkal Majalla" w:hAnsi="Sakkal Majalla" w:cs="Sakkal Majalla"/>
          <w:color w:val="1C1C1C"/>
          <w:sz w:val="28"/>
          <w:szCs w:val="28"/>
          <w:rtl/>
        </w:rPr>
      </w:pPr>
      <w:r>
        <w:rPr>
          <w:rFonts w:ascii="Sakkal Majalla" w:hAnsi="Sakkal Majalla" w:cs="Sakkal Majalla"/>
          <w:color w:val="1C1C1C"/>
          <w:sz w:val="28"/>
          <w:szCs w:val="28"/>
          <w:rtl/>
        </w:rPr>
        <w:t>عنوان</w:t>
      </w:r>
      <w:r>
        <w:rPr>
          <w:rFonts w:ascii="Sakkal Majalla" w:eastAsia="Sakkal Majalla" w:hAnsi="Sakkal Majalla" w:cs="Sakkal Majalla"/>
          <w:color w:val="1C1C1C"/>
          <w:sz w:val="28"/>
          <w:szCs w:val="28"/>
          <w:rtl/>
        </w:rPr>
        <w:t xml:space="preserve"> </w:t>
      </w:r>
      <w:proofErr w:type="spellStart"/>
      <w:r>
        <w:rPr>
          <w:rFonts w:ascii="Sakkal Majalla" w:hAnsi="Sakkal Majalla" w:cs="Sakkal Majalla"/>
          <w:color w:val="1C1C1C"/>
          <w:sz w:val="28"/>
          <w:szCs w:val="28"/>
          <w:rtl/>
        </w:rPr>
        <w:t>url</w:t>
      </w:r>
      <w:proofErr w:type="spellEnd"/>
      <w:r>
        <w:rPr>
          <w:rFonts w:ascii="Sakkal Majalla" w:hAnsi="Sakkal Majalla" w:cs="Sakkal Majalla"/>
          <w:color w:val="1C1C1C"/>
          <w:sz w:val="28"/>
          <w:szCs w:val="28"/>
          <w:rtl/>
        </w:rPr>
        <w:t xml:space="preserve"> ضروري</w:t>
      </w:r>
      <w:r>
        <w:rPr>
          <w:rFonts w:ascii="Sakkal Majalla" w:eastAsia="Sakkal Majalla" w:hAnsi="Sakkal Majalla" w:cs="Sakkal Majalla"/>
          <w:color w:val="1C1C1C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1C1C1C"/>
          <w:sz w:val="28"/>
          <w:szCs w:val="28"/>
          <w:rtl/>
        </w:rPr>
        <w:t>فقط</w:t>
      </w:r>
      <w:r>
        <w:rPr>
          <w:rFonts w:ascii="Sakkal Majalla" w:eastAsia="Sakkal Majalla" w:hAnsi="Sakkal Majalla" w:cs="Sakkal Majalla"/>
          <w:color w:val="1C1C1C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1C1C1C"/>
          <w:sz w:val="28"/>
          <w:szCs w:val="28"/>
          <w:rtl/>
        </w:rPr>
        <w:t>في</w:t>
      </w:r>
      <w:r>
        <w:rPr>
          <w:rFonts w:ascii="Sakkal Majalla" w:eastAsia="Sakkal Majalla" w:hAnsi="Sakkal Majalla" w:cs="Sakkal Majalla"/>
          <w:color w:val="1C1C1C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1C1C1C"/>
          <w:sz w:val="28"/>
          <w:szCs w:val="28"/>
          <w:rtl/>
        </w:rPr>
        <w:t>حالة</w:t>
      </w:r>
      <w:r>
        <w:rPr>
          <w:rFonts w:ascii="Sakkal Majalla" w:eastAsia="Sakkal Majalla" w:hAnsi="Sakkal Majalla" w:cs="Sakkal Majalla"/>
          <w:color w:val="1C1C1C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1C1C1C"/>
          <w:sz w:val="28"/>
          <w:szCs w:val="28"/>
          <w:rtl/>
        </w:rPr>
        <w:t>عدم</w:t>
      </w:r>
      <w:r>
        <w:rPr>
          <w:rFonts w:ascii="Sakkal Majalla" w:eastAsia="Sakkal Majalla" w:hAnsi="Sakkal Majalla" w:cs="Sakkal Majalla"/>
          <w:color w:val="1C1C1C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1C1C1C"/>
          <w:sz w:val="28"/>
          <w:szCs w:val="28"/>
          <w:rtl/>
        </w:rPr>
        <w:t>وجود</w:t>
      </w:r>
      <w:r>
        <w:rPr>
          <w:rFonts w:ascii="Sakkal Majalla" w:eastAsia="Sakkal Majalla" w:hAnsi="Sakkal Majalla" w:cs="Sakkal Majalla"/>
          <w:color w:val="1C1C1C"/>
          <w:sz w:val="28"/>
          <w:szCs w:val="28"/>
          <w:rtl/>
        </w:rPr>
        <w:t xml:space="preserve"> </w:t>
      </w:r>
      <w:proofErr w:type="spellStart"/>
      <w:r>
        <w:rPr>
          <w:rFonts w:ascii="Sakkal Majalla" w:hAnsi="Sakkal Majalla" w:cs="Sakkal Majalla"/>
          <w:color w:val="1C1C1C"/>
          <w:sz w:val="28"/>
          <w:szCs w:val="28"/>
          <w:rtl/>
        </w:rPr>
        <w:t>doi</w:t>
      </w:r>
      <w:proofErr w:type="spellEnd"/>
      <w:r>
        <w:rPr>
          <w:rFonts w:ascii="Sakkal Majalla" w:hAnsi="Sakkal Majalla" w:cs="Sakkal Majalla"/>
          <w:color w:val="1C1C1C"/>
          <w:sz w:val="28"/>
          <w:szCs w:val="28"/>
          <w:rtl/>
        </w:rPr>
        <w:t>.</w:t>
      </w:r>
    </w:p>
    <w:p w14:paraId="456E4813" w14:textId="4081519E" w:rsidR="00014541" w:rsidRDefault="007B3677" w:rsidP="00D24CDD">
      <w:pPr>
        <w:pStyle w:val="Corpsdetexte"/>
        <w:numPr>
          <w:ilvl w:val="0"/>
          <w:numId w:val="11"/>
        </w:numPr>
        <w:tabs>
          <w:tab w:val="clear" w:pos="0"/>
        </w:tabs>
        <w:bidi/>
        <w:spacing w:after="0" w:line="240" w:lineRule="auto"/>
        <w:ind w:left="0" w:firstLine="0"/>
        <w:jc w:val="both"/>
        <w:rPr>
          <w:rFonts w:ascii="Sakkal Majalla" w:hAnsi="Sakkal Majalla" w:cs="Sakkal Majalla"/>
          <w:b/>
          <w:bCs/>
          <w:color w:val="1C1C1C"/>
          <w:sz w:val="28"/>
          <w:szCs w:val="28"/>
          <w:rtl/>
        </w:rPr>
      </w:pPr>
      <w:r>
        <w:rPr>
          <w:rFonts w:ascii="Sakkal Majalla" w:hAnsi="Sakkal Majalla" w:cs="Sakkal Majalla"/>
          <w:color w:val="1C1C1C"/>
          <w:sz w:val="28"/>
          <w:szCs w:val="28"/>
          <w:rtl/>
        </w:rPr>
        <w:t>لا</w:t>
      </w:r>
      <w:r>
        <w:rPr>
          <w:rFonts w:ascii="Sakkal Majalla" w:eastAsia="Sakkal Majalla" w:hAnsi="Sakkal Majalla" w:cs="Sakkal Majalla"/>
          <w:color w:val="1C1C1C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1C1C1C"/>
          <w:sz w:val="28"/>
          <w:szCs w:val="28"/>
          <w:rtl/>
        </w:rPr>
        <w:t>تكون</w:t>
      </w:r>
      <w:r>
        <w:rPr>
          <w:rFonts w:ascii="Sakkal Majalla" w:eastAsia="Sakkal Majalla" w:hAnsi="Sakkal Majalla" w:cs="Sakkal Majalla"/>
          <w:color w:val="1C1C1C"/>
          <w:sz w:val="28"/>
          <w:szCs w:val="28"/>
          <w:rtl/>
        </w:rPr>
        <w:t xml:space="preserve"> </w:t>
      </w:r>
      <w:proofErr w:type="gramStart"/>
      <w:r>
        <w:rPr>
          <w:rFonts w:ascii="Sakkal Majalla" w:hAnsi="Sakkal Majalla" w:cs="Sakkal Majalla"/>
          <w:color w:val="1C1C1C"/>
          <w:sz w:val="28"/>
          <w:szCs w:val="28"/>
          <w:rtl/>
        </w:rPr>
        <w:t>عبارة</w:t>
      </w:r>
      <w:r>
        <w:rPr>
          <w:rFonts w:ascii="Sakkal Majalla" w:eastAsia="Sakkal Majalla" w:hAnsi="Sakkal Majalla" w:cs="Sakkal Majalla"/>
          <w:color w:val="1C1C1C"/>
          <w:sz w:val="28"/>
          <w:szCs w:val="28"/>
          <w:rtl/>
        </w:rPr>
        <w:t xml:space="preserve"> </w:t>
      </w:r>
      <w:r w:rsidR="00C34415">
        <w:rPr>
          <w:rFonts w:ascii="Sakkal Majalla" w:hAnsi="Sakkal Majalla" w:cs="Sakkal Majalla"/>
          <w:color w:val="1C1C1C"/>
          <w:sz w:val="28"/>
          <w:szCs w:val="28"/>
          <w:lang w:val="fr-FR"/>
        </w:rPr>
        <w:t>)</w:t>
      </w:r>
      <w:proofErr w:type="gramEnd"/>
      <w:r>
        <w:rPr>
          <w:rFonts w:ascii="Sakkal Majalla" w:hAnsi="Sakkal Majalla" w:cs="Sakkal Majalla" w:hint="cs"/>
          <w:color w:val="1C1C1C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1C1C1C"/>
          <w:sz w:val="28"/>
          <w:szCs w:val="28"/>
          <w:rtl/>
        </w:rPr>
        <w:t>شوهد</w:t>
      </w:r>
      <w:r>
        <w:rPr>
          <w:rFonts w:ascii="Sakkal Majalla" w:eastAsia="Sakkal Majalla" w:hAnsi="Sakkal Majalla" w:cs="Sakkal Majalla"/>
          <w:color w:val="1C1C1C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1C1C1C"/>
          <w:sz w:val="28"/>
          <w:szCs w:val="28"/>
          <w:rtl/>
        </w:rPr>
        <w:t>يوم</w:t>
      </w:r>
      <w:r>
        <w:rPr>
          <w:rFonts w:ascii="Sakkal Majalla" w:eastAsia="Sakkal Majalla" w:hAnsi="Sakkal Majalla" w:cs="Sakkal Majalla"/>
          <w:color w:val="1C1C1C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1C1C1C"/>
          <w:sz w:val="28"/>
          <w:szCs w:val="28"/>
          <w:rtl/>
        </w:rPr>
        <w:t>... في</w:t>
      </w:r>
      <w:r>
        <w:rPr>
          <w:rFonts w:ascii="Sakkal Majalla" w:eastAsia="Sakkal Majalla" w:hAnsi="Sakkal Majalla" w:cs="Sakkal Majalla"/>
          <w:color w:val="1C1C1C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1C1C1C"/>
          <w:sz w:val="28"/>
          <w:szCs w:val="28"/>
          <w:rtl/>
        </w:rPr>
        <w:t xml:space="preserve">... </w:t>
      </w:r>
      <w:proofErr w:type="gramStart"/>
      <w:r w:rsidR="00C34415">
        <w:rPr>
          <w:rFonts w:ascii="Sakkal Majalla" w:hAnsi="Sakkal Majalla" w:cs="Sakkal Majalla"/>
          <w:color w:val="1C1C1C"/>
          <w:sz w:val="28"/>
          <w:szCs w:val="28"/>
          <w:lang w:val="fr-FR"/>
        </w:rPr>
        <w:t>(</w:t>
      </w:r>
      <w:r>
        <w:rPr>
          <w:rFonts w:ascii="Sakkal Majalla" w:hAnsi="Sakkal Majalla" w:cs="Sakkal Majalla"/>
          <w:color w:val="1C1C1C"/>
          <w:sz w:val="28"/>
          <w:szCs w:val="28"/>
          <w:rtl/>
        </w:rPr>
        <w:t xml:space="preserve"> </w:t>
      </w:r>
      <w:r>
        <w:rPr>
          <w:rFonts w:ascii="Sakkal Majalla" w:hAnsi="Sakkal Majalla" w:cs="Sakkal Majalla" w:hint="cs"/>
          <w:color w:val="1C1C1C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1C1C1C"/>
          <w:sz w:val="28"/>
          <w:szCs w:val="28"/>
          <w:rtl/>
        </w:rPr>
        <w:t>التي</w:t>
      </w:r>
      <w:proofErr w:type="gramEnd"/>
      <w:r>
        <w:rPr>
          <w:rFonts w:ascii="Sakkal Majalla" w:eastAsia="Sakkal Majalla" w:hAnsi="Sakkal Majalla" w:cs="Sakkal Majalla"/>
          <w:color w:val="1C1C1C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1C1C1C"/>
          <w:sz w:val="28"/>
          <w:szCs w:val="28"/>
          <w:rtl/>
        </w:rPr>
        <w:t>تصاحب</w:t>
      </w:r>
      <w:r>
        <w:rPr>
          <w:rFonts w:ascii="Sakkal Majalla" w:eastAsia="Sakkal Majalla" w:hAnsi="Sakkal Majalla" w:cs="Sakkal Majalla"/>
          <w:color w:val="1C1C1C"/>
          <w:sz w:val="28"/>
          <w:szCs w:val="28"/>
          <w:rtl/>
        </w:rPr>
        <w:t xml:space="preserve"> </w:t>
      </w:r>
      <w:proofErr w:type="spellStart"/>
      <w:r>
        <w:rPr>
          <w:rFonts w:ascii="Sakkal Majalla" w:hAnsi="Sakkal Majalla" w:cs="Sakkal Majalla"/>
          <w:color w:val="1C1C1C"/>
          <w:sz w:val="28"/>
          <w:szCs w:val="28"/>
          <w:rtl/>
        </w:rPr>
        <w:t>url</w:t>
      </w:r>
      <w:proofErr w:type="spellEnd"/>
      <w:r>
        <w:rPr>
          <w:rFonts w:ascii="Sakkal Majalla" w:hAnsi="Sakkal Majalla" w:cs="Sakkal Majalla"/>
          <w:color w:val="1C1C1C"/>
          <w:sz w:val="28"/>
          <w:szCs w:val="28"/>
          <w:rtl/>
        </w:rPr>
        <w:t xml:space="preserve"> ضرورية</w:t>
      </w:r>
      <w:r>
        <w:rPr>
          <w:rFonts w:ascii="Sakkal Majalla" w:eastAsia="Sakkal Majalla" w:hAnsi="Sakkal Majalla" w:cs="Sakkal Majalla"/>
          <w:color w:val="1C1C1C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1C1C1C"/>
          <w:sz w:val="28"/>
          <w:szCs w:val="28"/>
          <w:rtl/>
        </w:rPr>
        <w:t>إلا</w:t>
      </w:r>
      <w:r>
        <w:rPr>
          <w:rFonts w:ascii="Sakkal Majalla" w:eastAsia="Sakkal Majalla" w:hAnsi="Sakkal Majalla" w:cs="Sakkal Majalla"/>
          <w:color w:val="1C1C1C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1C1C1C"/>
          <w:sz w:val="28"/>
          <w:szCs w:val="28"/>
          <w:rtl/>
        </w:rPr>
        <w:t>في</w:t>
      </w:r>
      <w:r>
        <w:rPr>
          <w:rFonts w:ascii="Sakkal Majalla" w:eastAsia="Sakkal Majalla" w:hAnsi="Sakkal Majalla" w:cs="Sakkal Majalla"/>
          <w:color w:val="1C1C1C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1C1C1C"/>
          <w:sz w:val="28"/>
          <w:szCs w:val="28"/>
          <w:rtl/>
        </w:rPr>
        <w:t>حالة</w:t>
      </w:r>
      <w:r>
        <w:rPr>
          <w:rFonts w:ascii="Sakkal Majalla" w:eastAsia="Sakkal Majalla" w:hAnsi="Sakkal Majalla" w:cs="Sakkal Majalla"/>
          <w:color w:val="1C1C1C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1C1C1C"/>
          <w:sz w:val="28"/>
          <w:szCs w:val="28"/>
          <w:rtl/>
        </w:rPr>
        <w:t>احتمال</w:t>
      </w:r>
      <w:r>
        <w:rPr>
          <w:rFonts w:ascii="Sakkal Majalla" w:eastAsia="Sakkal Majalla" w:hAnsi="Sakkal Majalla" w:cs="Sakkal Majalla"/>
          <w:color w:val="1C1C1C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1C1C1C"/>
          <w:sz w:val="28"/>
          <w:szCs w:val="28"/>
          <w:rtl/>
        </w:rPr>
        <w:t>تعديل</w:t>
      </w:r>
      <w:r>
        <w:rPr>
          <w:rFonts w:ascii="Sakkal Majalla" w:eastAsia="Sakkal Majalla" w:hAnsi="Sakkal Majalla" w:cs="Sakkal Majalla"/>
          <w:color w:val="1C1C1C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1C1C1C"/>
          <w:sz w:val="28"/>
          <w:szCs w:val="28"/>
          <w:rtl/>
        </w:rPr>
        <w:t>المستند</w:t>
      </w:r>
      <w:r>
        <w:rPr>
          <w:rFonts w:ascii="Sakkal Majalla" w:eastAsia="Sakkal Majalla" w:hAnsi="Sakkal Majalla" w:cs="Sakkal Majalla"/>
          <w:color w:val="1C1C1C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1C1C1C"/>
          <w:sz w:val="28"/>
          <w:szCs w:val="28"/>
          <w:rtl/>
        </w:rPr>
        <w:t>الذي</w:t>
      </w:r>
      <w:r>
        <w:rPr>
          <w:rFonts w:ascii="Sakkal Majalla" w:eastAsia="Sakkal Majalla" w:hAnsi="Sakkal Majalla" w:cs="Sakkal Majalla"/>
          <w:color w:val="1C1C1C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1C1C1C"/>
          <w:sz w:val="28"/>
          <w:szCs w:val="28"/>
          <w:rtl/>
        </w:rPr>
        <w:t>تم</w:t>
      </w:r>
      <w:r>
        <w:rPr>
          <w:rFonts w:ascii="Sakkal Majalla" w:eastAsia="Sakkal Majalla" w:hAnsi="Sakkal Majalla" w:cs="Sakkal Majalla"/>
          <w:color w:val="1C1C1C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1C1C1C"/>
          <w:sz w:val="28"/>
          <w:szCs w:val="28"/>
          <w:rtl/>
        </w:rPr>
        <w:t>عرضه</w:t>
      </w:r>
      <w:r>
        <w:rPr>
          <w:rFonts w:ascii="Sakkal Majalla" w:eastAsia="Sakkal Majalla" w:hAnsi="Sakkal Majalla" w:cs="Sakkal Majalla"/>
          <w:color w:val="1C1C1C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1C1C1C"/>
          <w:sz w:val="28"/>
          <w:szCs w:val="28"/>
          <w:rtl/>
        </w:rPr>
        <w:t>على</w:t>
      </w:r>
      <w:r>
        <w:rPr>
          <w:rFonts w:ascii="Sakkal Majalla" w:eastAsia="Sakkal Majalla" w:hAnsi="Sakkal Majalla" w:cs="Sakkal Majalla"/>
          <w:color w:val="1C1C1C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1C1C1C"/>
          <w:sz w:val="28"/>
          <w:szCs w:val="28"/>
          <w:rtl/>
        </w:rPr>
        <w:t>الشبكة</w:t>
      </w:r>
      <w:r>
        <w:rPr>
          <w:rFonts w:ascii="Sakkal Majalla" w:eastAsia="Sakkal Majalla" w:hAnsi="Sakkal Majalla" w:cs="Sakkal Majalla"/>
          <w:color w:val="1C1C1C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1C1C1C"/>
          <w:sz w:val="28"/>
          <w:szCs w:val="28"/>
          <w:rtl/>
        </w:rPr>
        <w:t>(إدخالات</w:t>
      </w:r>
      <w:r>
        <w:rPr>
          <w:rFonts w:ascii="Sakkal Majalla" w:eastAsia="Sakkal Majalla" w:hAnsi="Sakkal Majalla" w:cs="Sakkal Majalla"/>
          <w:color w:val="1C1C1C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1C1C1C"/>
          <w:sz w:val="28"/>
          <w:szCs w:val="28"/>
          <w:rtl/>
        </w:rPr>
        <w:t>في</w:t>
      </w:r>
      <w:r>
        <w:rPr>
          <w:rFonts w:ascii="Sakkal Majalla" w:eastAsia="Sakkal Majalla" w:hAnsi="Sakkal Majalla" w:cs="Sakkal Majalla"/>
          <w:color w:val="1C1C1C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1C1C1C"/>
          <w:sz w:val="28"/>
          <w:szCs w:val="28"/>
          <w:rtl/>
        </w:rPr>
        <w:t>موسوعة</w:t>
      </w:r>
      <w:r>
        <w:rPr>
          <w:rFonts w:ascii="Sakkal Majalla" w:eastAsia="Sakkal Majalla" w:hAnsi="Sakkal Majalla" w:cs="Sakkal Majalla"/>
          <w:color w:val="1C1C1C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1C1C1C"/>
          <w:sz w:val="28"/>
          <w:szCs w:val="28"/>
          <w:rtl/>
        </w:rPr>
        <w:t>أو</w:t>
      </w:r>
      <w:r>
        <w:rPr>
          <w:rFonts w:ascii="Sakkal Majalla" w:eastAsia="Sakkal Majalla" w:hAnsi="Sakkal Majalla" w:cs="Sakkal Majalla"/>
          <w:color w:val="1C1C1C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1C1C1C"/>
          <w:sz w:val="28"/>
          <w:szCs w:val="28"/>
          <w:rtl/>
        </w:rPr>
        <w:t>محتوى</w:t>
      </w:r>
      <w:r>
        <w:rPr>
          <w:rFonts w:ascii="Sakkal Majalla" w:eastAsia="Sakkal Majalla" w:hAnsi="Sakkal Majalla" w:cs="Sakkal Majalla"/>
          <w:color w:val="1C1C1C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1C1C1C"/>
          <w:sz w:val="28"/>
          <w:szCs w:val="28"/>
          <w:rtl/>
        </w:rPr>
        <w:t>على</w:t>
      </w:r>
      <w:r>
        <w:rPr>
          <w:rFonts w:ascii="Sakkal Majalla" w:eastAsia="Sakkal Majalla" w:hAnsi="Sakkal Majalla" w:cs="Sakkal Majalla"/>
          <w:color w:val="1C1C1C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1C1C1C"/>
          <w:sz w:val="28"/>
          <w:szCs w:val="28"/>
          <w:rtl/>
        </w:rPr>
        <w:t>مواقع</w:t>
      </w:r>
      <w:r>
        <w:rPr>
          <w:rFonts w:ascii="Sakkal Majalla" w:eastAsia="Sakkal Majalla" w:hAnsi="Sakkal Majalla" w:cs="Sakkal Majalla"/>
          <w:color w:val="1C1C1C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1C1C1C"/>
          <w:sz w:val="28"/>
          <w:szCs w:val="28"/>
          <w:rtl/>
        </w:rPr>
        <w:t>التواصل</w:t>
      </w:r>
      <w:r>
        <w:rPr>
          <w:rFonts w:ascii="Sakkal Majalla" w:eastAsia="Sakkal Majalla" w:hAnsi="Sakkal Majalla" w:cs="Sakkal Majalla"/>
          <w:color w:val="1C1C1C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1C1C1C"/>
          <w:sz w:val="28"/>
          <w:szCs w:val="28"/>
          <w:rtl/>
        </w:rPr>
        <w:t>الاجتماعية</w:t>
      </w:r>
      <w:r>
        <w:rPr>
          <w:rFonts w:ascii="Sakkal Majalla" w:eastAsia="Sakkal Majalla" w:hAnsi="Sakkal Majalla" w:cs="Sakkal Majalla"/>
          <w:color w:val="1C1C1C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1C1C1C"/>
          <w:sz w:val="28"/>
          <w:szCs w:val="28"/>
          <w:rtl/>
        </w:rPr>
        <w:t>على</w:t>
      </w:r>
      <w:r>
        <w:rPr>
          <w:rFonts w:ascii="Sakkal Majalla" w:eastAsia="Sakkal Majalla" w:hAnsi="Sakkal Majalla" w:cs="Sakkal Majalla"/>
          <w:color w:val="1C1C1C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1C1C1C"/>
          <w:sz w:val="28"/>
          <w:szCs w:val="28"/>
          <w:rtl/>
        </w:rPr>
        <w:t>سبيل</w:t>
      </w:r>
      <w:r>
        <w:rPr>
          <w:rFonts w:ascii="Sakkal Majalla" w:eastAsia="Sakkal Majalla" w:hAnsi="Sakkal Majalla" w:cs="Sakkal Majalla"/>
          <w:color w:val="1C1C1C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1C1C1C"/>
          <w:sz w:val="28"/>
          <w:szCs w:val="28"/>
          <w:rtl/>
        </w:rPr>
        <w:t>المثال).</w:t>
      </w:r>
    </w:p>
    <w:p w14:paraId="6B523955" w14:textId="77777777" w:rsidR="00014541" w:rsidRDefault="007B3677" w:rsidP="00D24CDD">
      <w:pPr>
        <w:pStyle w:val="Corpsdetexte"/>
        <w:numPr>
          <w:ilvl w:val="0"/>
          <w:numId w:val="5"/>
        </w:numPr>
        <w:tabs>
          <w:tab w:val="left" w:pos="615"/>
        </w:tabs>
        <w:bidi/>
        <w:spacing w:after="0" w:line="240" w:lineRule="auto"/>
        <w:ind w:left="142" w:hanging="227"/>
        <w:jc w:val="both"/>
        <w:rPr>
          <w:rFonts w:ascii="Sakkal Majalla" w:hAnsi="Sakkal Majalla" w:cs="Sakkal Majalla"/>
          <w:sz w:val="28"/>
          <w:szCs w:val="28"/>
          <w:rtl/>
        </w:rPr>
      </w:pPr>
      <w:r w:rsidRPr="000D354F">
        <w:rPr>
          <w:rStyle w:val="lev"/>
          <w:rFonts w:ascii="Sakkal Majalla" w:hAnsi="Sakkal Majalla" w:cs="Sakkal Majalla"/>
          <w:color w:val="1C1C1C"/>
          <w:sz w:val="28"/>
          <w:szCs w:val="28"/>
          <w:rtl/>
        </w:rPr>
        <w:t>من</w:t>
      </w:r>
      <w:r w:rsidRPr="000D354F">
        <w:rPr>
          <w:rStyle w:val="lev"/>
          <w:rFonts w:ascii="Sakkal Majalla" w:eastAsia="Sakkal Majalla" w:hAnsi="Sakkal Majalla" w:cs="Sakkal Majalla"/>
          <w:color w:val="1C1C1C"/>
          <w:sz w:val="28"/>
          <w:szCs w:val="28"/>
          <w:rtl/>
        </w:rPr>
        <w:t xml:space="preserve"> </w:t>
      </w:r>
      <w:r w:rsidRPr="000D354F">
        <w:rPr>
          <w:rStyle w:val="lev"/>
          <w:rFonts w:ascii="Sakkal Majalla" w:hAnsi="Sakkal Majalla" w:cs="Sakkal Majalla"/>
          <w:color w:val="1C1C1C"/>
          <w:sz w:val="28"/>
          <w:szCs w:val="28"/>
          <w:rtl/>
        </w:rPr>
        <w:t>2 إلى</w:t>
      </w:r>
      <w:r w:rsidRPr="000D354F">
        <w:rPr>
          <w:rStyle w:val="lev"/>
          <w:rFonts w:ascii="Sakkal Majalla" w:eastAsia="Sakkal Majalla" w:hAnsi="Sakkal Majalla" w:cs="Sakkal Majalla"/>
          <w:color w:val="1C1C1C"/>
          <w:sz w:val="28"/>
          <w:szCs w:val="28"/>
          <w:rtl/>
        </w:rPr>
        <w:t xml:space="preserve"> </w:t>
      </w:r>
      <w:r w:rsidRPr="000D354F">
        <w:rPr>
          <w:rStyle w:val="lev"/>
          <w:rFonts w:ascii="Sakkal Majalla" w:hAnsi="Sakkal Majalla" w:cs="Sakkal Majalla"/>
          <w:color w:val="1C1C1C"/>
          <w:sz w:val="28"/>
          <w:szCs w:val="28"/>
          <w:rtl/>
        </w:rPr>
        <w:t>20 مؤلفًا</w:t>
      </w:r>
      <w:r w:rsidRPr="000D354F">
        <w:rPr>
          <w:rStyle w:val="lev"/>
          <w:rFonts w:ascii="Sakkal Majalla" w:eastAsia="Sakkal Majalla" w:hAnsi="Sakkal Majalla" w:cs="Sakkal Majalla"/>
          <w:color w:val="1C1C1C"/>
          <w:sz w:val="28"/>
          <w:szCs w:val="28"/>
          <w:rtl/>
        </w:rPr>
        <w:t xml:space="preserve"> </w:t>
      </w:r>
      <w:proofErr w:type="gramStart"/>
      <w:r w:rsidRPr="000D354F">
        <w:rPr>
          <w:rStyle w:val="lev"/>
          <w:rFonts w:ascii="Sakkal Majalla" w:hAnsi="Sakkal Majalla" w:cs="Sakkal Majalla"/>
          <w:color w:val="1C1C1C"/>
          <w:sz w:val="28"/>
          <w:szCs w:val="28"/>
          <w:rtl/>
        </w:rPr>
        <w:t>مشاركًا</w:t>
      </w:r>
      <w:r>
        <w:rPr>
          <w:rStyle w:val="lev"/>
          <w:rFonts w:ascii="Sakkal Majalla" w:hAnsi="Sakkal Majalla" w:cs="Sakkal Majalla"/>
          <w:b w:val="0"/>
          <w:bCs w:val="0"/>
          <w:color w:val="1C1C1C"/>
          <w:sz w:val="28"/>
          <w:szCs w:val="28"/>
          <w:rtl/>
        </w:rPr>
        <w:t xml:space="preserve"> :</w:t>
      </w:r>
      <w:proofErr w:type="gramEnd"/>
      <w:r>
        <w:rPr>
          <w:rStyle w:val="lev"/>
          <w:rFonts w:ascii="Sakkal Majalla" w:hAnsi="Sakkal Majalla" w:cs="Sakkal Majalla"/>
          <w:b w:val="0"/>
          <w:bCs w:val="0"/>
          <w:color w:val="1C1C1C"/>
          <w:sz w:val="28"/>
          <w:szCs w:val="28"/>
          <w:rtl/>
        </w:rPr>
        <w:t xml:space="preserve"> الإشارة</w:t>
      </w:r>
      <w:r>
        <w:rPr>
          <w:rStyle w:val="lev"/>
          <w:rFonts w:ascii="Sakkal Majalla" w:eastAsia="Sakkal Majalla" w:hAnsi="Sakkal Majalla" w:cs="Sakkal Majalla"/>
          <w:b w:val="0"/>
          <w:bCs w:val="0"/>
          <w:color w:val="1C1C1C"/>
          <w:sz w:val="28"/>
          <w:szCs w:val="28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color w:val="1C1C1C"/>
          <w:sz w:val="28"/>
          <w:szCs w:val="28"/>
          <w:rtl/>
        </w:rPr>
        <w:t>إلى</w:t>
      </w:r>
      <w:r>
        <w:rPr>
          <w:rStyle w:val="lev"/>
          <w:rFonts w:ascii="Sakkal Majalla" w:eastAsia="Sakkal Majalla" w:hAnsi="Sakkal Majalla" w:cs="Sakkal Majalla"/>
          <w:b w:val="0"/>
          <w:bCs w:val="0"/>
          <w:color w:val="1C1C1C"/>
          <w:sz w:val="28"/>
          <w:szCs w:val="28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color w:val="1C1C1C"/>
          <w:sz w:val="28"/>
          <w:szCs w:val="28"/>
          <w:rtl/>
        </w:rPr>
        <w:t>أسماء</w:t>
      </w:r>
      <w:r>
        <w:rPr>
          <w:rStyle w:val="lev"/>
          <w:rFonts w:ascii="Sakkal Majalla" w:eastAsia="Sakkal Majalla" w:hAnsi="Sakkal Majalla" w:cs="Sakkal Majalla"/>
          <w:b w:val="0"/>
          <w:bCs w:val="0"/>
          <w:color w:val="1C1C1C"/>
          <w:sz w:val="28"/>
          <w:szCs w:val="28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color w:val="1C1C1C"/>
          <w:sz w:val="28"/>
          <w:szCs w:val="28"/>
          <w:rtl/>
        </w:rPr>
        <w:t>المؤلفين</w:t>
      </w:r>
      <w:r>
        <w:rPr>
          <w:rStyle w:val="lev"/>
          <w:rFonts w:ascii="Sakkal Majalla" w:eastAsia="Sakkal Majalla" w:hAnsi="Sakkal Majalla" w:cs="Sakkal Majalla"/>
          <w:b w:val="0"/>
          <w:bCs w:val="0"/>
          <w:color w:val="1C1C1C"/>
          <w:sz w:val="28"/>
          <w:szCs w:val="28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color w:val="1C1C1C"/>
          <w:sz w:val="28"/>
          <w:szCs w:val="28"/>
          <w:rtl/>
        </w:rPr>
        <w:t>العشرين</w:t>
      </w:r>
      <w:r>
        <w:rPr>
          <w:rStyle w:val="lev"/>
          <w:rFonts w:ascii="Sakkal Majalla" w:eastAsia="Sakkal Majalla" w:hAnsi="Sakkal Majalla" w:cs="Sakkal Majalla"/>
          <w:b w:val="0"/>
          <w:bCs w:val="0"/>
          <w:color w:val="1C1C1C"/>
          <w:sz w:val="28"/>
          <w:szCs w:val="28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color w:val="1C1C1C"/>
          <w:sz w:val="28"/>
          <w:szCs w:val="28"/>
          <w:rtl/>
        </w:rPr>
        <w:t>المشاركين،</w:t>
      </w:r>
      <w:r>
        <w:rPr>
          <w:rStyle w:val="lev"/>
          <w:rFonts w:ascii="Sakkal Majalla" w:eastAsia="Sakkal Majalla" w:hAnsi="Sakkal Majalla" w:cs="Sakkal Majalla"/>
          <w:b w:val="0"/>
          <w:bCs w:val="0"/>
          <w:color w:val="1C1C1C"/>
          <w:sz w:val="28"/>
          <w:szCs w:val="28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color w:val="1C1C1C"/>
          <w:sz w:val="28"/>
          <w:szCs w:val="28"/>
          <w:rtl/>
        </w:rPr>
        <w:t>والفصل</w:t>
      </w:r>
      <w:r>
        <w:rPr>
          <w:rStyle w:val="lev"/>
          <w:rFonts w:ascii="Sakkal Majalla" w:eastAsia="Sakkal Majalla" w:hAnsi="Sakkal Majalla" w:cs="Sakkal Majalla"/>
          <w:b w:val="0"/>
          <w:bCs w:val="0"/>
          <w:color w:val="1C1C1C"/>
          <w:sz w:val="28"/>
          <w:szCs w:val="28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color w:val="1C1C1C"/>
          <w:sz w:val="28"/>
          <w:szCs w:val="28"/>
          <w:rtl/>
        </w:rPr>
        <w:t>بينهم</w:t>
      </w:r>
      <w:r>
        <w:rPr>
          <w:rStyle w:val="lev"/>
          <w:rFonts w:ascii="Sakkal Majalla" w:eastAsia="Sakkal Majalla" w:hAnsi="Sakkal Majalla" w:cs="Sakkal Majalla"/>
          <w:b w:val="0"/>
          <w:bCs w:val="0"/>
          <w:color w:val="1C1C1C"/>
          <w:sz w:val="28"/>
          <w:szCs w:val="28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color w:val="1C1C1C"/>
          <w:sz w:val="28"/>
          <w:szCs w:val="28"/>
          <w:rtl/>
        </w:rPr>
        <w:t>بفاصلة</w:t>
      </w:r>
      <w:r>
        <w:rPr>
          <w:rStyle w:val="lev"/>
          <w:rFonts w:ascii="Sakkal Majalla" w:eastAsia="Sakkal Majalla" w:hAnsi="Sakkal Majalla" w:cs="Sakkal Majalla"/>
          <w:b w:val="0"/>
          <w:bCs w:val="0"/>
          <w:color w:val="1C1C1C"/>
          <w:sz w:val="28"/>
          <w:szCs w:val="28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color w:val="1C1C1C"/>
          <w:sz w:val="28"/>
          <w:szCs w:val="28"/>
          <w:rtl/>
        </w:rPr>
        <w:t>ووضع</w:t>
      </w:r>
      <w:r>
        <w:rPr>
          <w:rStyle w:val="lev"/>
          <w:rFonts w:ascii="Sakkal Majalla" w:eastAsia="Sakkal Majalla" w:hAnsi="Sakkal Majalla" w:cs="Sakkal Majalla"/>
          <w:b w:val="0"/>
          <w:bCs w:val="0"/>
          <w:color w:val="1C1C1C"/>
          <w:sz w:val="28"/>
          <w:szCs w:val="28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color w:val="1C1C1C"/>
          <w:sz w:val="28"/>
          <w:szCs w:val="28"/>
          <w:rtl/>
        </w:rPr>
        <w:t>علامة</w:t>
      </w:r>
      <w:r>
        <w:rPr>
          <w:rStyle w:val="lev"/>
          <w:rFonts w:ascii="Sakkal Majalla" w:eastAsia="Sakkal Majalla" w:hAnsi="Sakkal Majalla" w:cs="Sakkal Majalla"/>
          <w:b w:val="0"/>
          <w:bCs w:val="0"/>
          <w:color w:val="1C1C1C"/>
          <w:sz w:val="28"/>
          <w:szCs w:val="28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color w:val="1C1C1C"/>
          <w:sz w:val="28"/>
          <w:szCs w:val="28"/>
          <w:rtl/>
        </w:rPr>
        <w:t>العطف</w:t>
      </w:r>
      <w:r>
        <w:rPr>
          <w:rStyle w:val="lev"/>
          <w:rFonts w:ascii="Sakkal Majalla" w:eastAsia="Sakkal Majalla" w:hAnsi="Sakkal Majalla" w:cs="Sakkal Majalla"/>
          <w:b w:val="0"/>
          <w:bCs w:val="0"/>
          <w:color w:val="1C1C1C"/>
          <w:sz w:val="28"/>
          <w:szCs w:val="28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color w:val="1C1C1C"/>
          <w:sz w:val="28"/>
          <w:szCs w:val="28"/>
          <w:rtl/>
        </w:rPr>
        <w:t>(&amp;) قبل</w:t>
      </w:r>
      <w:r>
        <w:rPr>
          <w:rStyle w:val="lev"/>
          <w:rFonts w:ascii="Sakkal Majalla" w:eastAsia="Sakkal Majalla" w:hAnsi="Sakkal Majalla" w:cs="Sakkal Majalla"/>
          <w:b w:val="0"/>
          <w:bCs w:val="0"/>
          <w:color w:val="1C1C1C"/>
          <w:sz w:val="28"/>
          <w:szCs w:val="28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color w:val="1C1C1C"/>
          <w:sz w:val="28"/>
          <w:szCs w:val="28"/>
          <w:rtl/>
        </w:rPr>
        <w:t>اسم</w:t>
      </w:r>
      <w:r>
        <w:rPr>
          <w:rStyle w:val="lev"/>
          <w:rFonts w:ascii="Sakkal Majalla" w:eastAsia="Sakkal Majalla" w:hAnsi="Sakkal Majalla" w:cs="Sakkal Majalla"/>
          <w:b w:val="0"/>
          <w:bCs w:val="0"/>
          <w:color w:val="1C1C1C"/>
          <w:sz w:val="28"/>
          <w:szCs w:val="28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color w:val="1C1C1C"/>
          <w:sz w:val="28"/>
          <w:szCs w:val="28"/>
          <w:rtl/>
        </w:rPr>
        <w:t>المؤلف</w:t>
      </w:r>
      <w:r>
        <w:rPr>
          <w:rStyle w:val="lev"/>
          <w:rFonts w:ascii="Sakkal Majalla" w:eastAsia="Sakkal Majalla" w:hAnsi="Sakkal Majalla" w:cs="Sakkal Majalla"/>
          <w:b w:val="0"/>
          <w:bCs w:val="0"/>
          <w:color w:val="1C1C1C"/>
          <w:sz w:val="28"/>
          <w:szCs w:val="28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color w:val="1C1C1C"/>
          <w:sz w:val="28"/>
          <w:szCs w:val="28"/>
          <w:rtl/>
        </w:rPr>
        <w:t>المشارك</w:t>
      </w:r>
      <w:r>
        <w:rPr>
          <w:rStyle w:val="lev"/>
          <w:rFonts w:ascii="Sakkal Majalla" w:eastAsia="Sakkal Majalla" w:hAnsi="Sakkal Majalla" w:cs="Sakkal Majalla"/>
          <w:b w:val="0"/>
          <w:bCs w:val="0"/>
          <w:color w:val="1C1C1C"/>
          <w:sz w:val="28"/>
          <w:szCs w:val="28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color w:val="1C1C1C"/>
          <w:sz w:val="28"/>
          <w:szCs w:val="28"/>
          <w:rtl/>
        </w:rPr>
        <w:t>الأخير.</w:t>
      </w:r>
    </w:p>
    <w:p w14:paraId="4C6E5336" w14:textId="77777777" w:rsidR="00014541" w:rsidRDefault="007B3677" w:rsidP="00D24CDD">
      <w:pPr>
        <w:pStyle w:val="Corpsdetexte"/>
        <w:numPr>
          <w:ilvl w:val="0"/>
          <w:numId w:val="5"/>
        </w:numPr>
        <w:tabs>
          <w:tab w:val="left" w:pos="600"/>
        </w:tabs>
        <w:bidi/>
        <w:spacing w:after="0" w:line="240" w:lineRule="auto"/>
        <w:ind w:left="284" w:hanging="284"/>
        <w:jc w:val="both"/>
        <w:rPr>
          <w:rStyle w:val="lev"/>
          <w:rFonts w:ascii="Sakkal Majalla" w:hAnsi="Sakkal Majalla" w:cs="Sakkal Majalla"/>
          <w:color w:val="1C1C1C"/>
          <w:sz w:val="28"/>
          <w:szCs w:val="28"/>
          <w:rtl/>
        </w:rPr>
      </w:pPr>
      <w:r w:rsidRPr="003D006C">
        <w:rPr>
          <w:rFonts w:ascii="Sakkal Majalla" w:hAnsi="Sakkal Majalla" w:cs="Sakkal Majalla"/>
          <w:b/>
          <w:bCs/>
          <w:sz w:val="28"/>
          <w:szCs w:val="28"/>
          <w:rtl/>
        </w:rPr>
        <w:t>21 مؤلفًا</w:t>
      </w:r>
      <w:r w:rsidRPr="003D006C">
        <w:rPr>
          <w:rFonts w:ascii="Sakkal Majalla" w:eastAsia="Sakkal Majalla" w:hAnsi="Sakkal Majalla" w:cs="Sakkal Majalla"/>
          <w:b/>
          <w:bCs/>
          <w:sz w:val="28"/>
          <w:szCs w:val="28"/>
          <w:rtl/>
        </w:rPr>
        <w:t xml:space="preserve"> </w:t>
      </w:r>
      <w:r w:rsidRPr="003D006C">
        <w:rPr>
          <w:rFonts w:ascii="Sakkal Majalla" w:hAnsi="Sakkal Majalla" w:cs="Sakkal Majalla"/>
          <w:b/>
          <w:bCs/>
          <w:sz w:val="28"/>
          <w:szCs w:val="28"/>
          <w:rtl/>
        </w:rPr>
        <w:t>مشاركًا</w:t>
      </w:r>
      <w:r w:rsidRPr="003D006C">
        <w:rPr>
          <w:rFonts w:ascii="Sakkal Majalla" w:eastAsia="Sakkal Majalla" w:hAnsi="Sakkal Majalla" w:cs="Sakkal Majalla"/>
          <w:b/>
          <w:bCs/>
          <w:sz w:val="28"/>
          <w:szCs w:val="28"/>
          <w:rtl/>
        </w:rPr>
        <w:t xml:space="preserve"> </w:t>
      </w:r>
      <w:r w:rsidRPr="003D006C">
        <w:rPr>
          <w:rFonts w:ascii="Sakkal Majalla" w:hAnsi="Sakkal Majalla" w:cs="Sakkal Majalla"/>
          <w:b/>
          <w:bCs/>
          <w:sz w:val="28"/>
          <w:szCs w:val="28"/>
          <w:rtl/>
        </w:rPr>
        <w:t>وأكثر</w:t>
      </w:r>
      <w:r>
        <w:rPr>
          <w:rFonts w:ascii="Sakkal Majalla" w:hAnsi="Sakkal Majalla" w:cs="Sakkal Majalla"/>
          <w:sz w:val="28"/>
          <w:szCs w:val="28"/>
          <w:rtl/>
        </w:rPr>
        <w:t>: اذكر</w:t>
      </w:r>
      <w:r>
        <w:rPr>
          <w:rFonts w:ascii="Sakkal Majalla" w:eastAsia="Sakkal Majalla" w:hAnsi="Sakkal Majalla" w:cs="Sakkal Majalla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sz w:val="28"/>
          <w:szCs w:val="28"/>
          <w:rtl/>
        </w:rPr>
        <w:t>20 فقط</w:t>
      </w:r>
      <w:r>
        <w:rPr>
          <w:rFonts w:ascii="Sakkal Majalla" w:eastAsia="Sakkal Majalla" w:hAnsi="Sakkal Majalla" w:cs="Sakkal Majalla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sz w:val="28"/>
          <w:szCs w:val="28"/>
          <w:rtl/>
        </w:rPr>
        <w:t>على</w:t>
      </w:r>
      <w:r>
        <w:rPr>
          <w:rFonts w:ascii="Sakkal Majalla" w:eastAsia="Sakkal Majalla" w:hAnsi="Sakkal Majalla" w:cs="Sakkal Majalla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sz w:val="28"/>
          <w:szCs w:val="28"/>
          <w:rtl/>
        </w:rPr>
        <w:t>النحو</w:t>
      </w:r>
      <w:r>
        <w:rPr>
          <w:rFonts w:ascii="Sakkal Majalla" w:eastAsia="Sakkal Majalla" w:hAnsi="Sakkal Majalla" w:cs="Sakkal Majalla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sz w:val="28"/>
          <w:szCs w:val="28"/>
          <w:rtl/>
        </w:rPr>
        <w:t>التالي: اللقب،</w:t>
      </w:r>
      <w:r>
        <w:rPr>
          <w:rFonts w:ascii="Sakkal Majalla" w:eastAsia="Sakkal Majalla" w:hAnsi="Sakkal Majalla" w:cs="Sakkal Majalla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sz w:val="28"/>
          <w:szCs w:val="28"/>
          <w:rtl/>
        </w:rPr>
        <w:t>الحرف</w:t>
      </w:r>
      <w:r>
        <w:rPr>
          <w:rFonts w:ascii="Sakkal Majalla" w:eastAsia="Sakkal Majalla" w:hAnsi="Sakkal Majalla" w:cs="Sakkal Majalla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sz w:val="28"/>
          <w:szCs w:val="28"/>
          <w:rtl/>
        </w:rPr>
        <w:t>الأول</w:t>
      </w:r>
      <w:r>
        <w:rPr>
          <w:rFonts w:ascii="Sakkal Majalla" w:eastAsia="Sakkal Majalla" w:hAnsi="Sakkal Majalla" w:cs="Sakkal Majalla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sz w:val="28"/>
          <w:szCs w:val="28"/>
          <w:rtl/>
        </w:rPr>
        <w:t>من</w:t>
      </w:r>
      <w:r>
        <w:rPr>
          <w:rFonts w:ascii="Sakkal Majalla" w:eastAsia="Sakkal Majalla" w:hAnsi="Sakkal Majalla" w:cs="Sakkal Majalla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sz w:val="28"/>
          <w:szCs w:val="28"/>
          <w:rtl/>
        </w:rPr>
        <w:t>الاسم</w:t>
      </w:r>
      <w:r>
        <w:rPr>
          <w:rFonts w:ascii="Sakkal Majalla" w:eastAsia="Sakkal Majalla" w:hAnsi="Sakkal Majalla" w:cs="Sakkal Majalla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sz w:val="28"/>
          <w:szCs w:val="28"/>
          <w:rtl/>
        </w:rPr>
        <w:t>للمؤلفين</w:t>
      </w:r>
      <w:r>
        <w:rPr>
          <w:rFonts w:ascii="Sakkal Majalla" w:eastAsia="Sakkal Majalla" w:hAnsi="Sakkal Majalla" w:cs="Sakkal Majalla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sz w:val="28"/>
          <w:szCs w:val="28"/>
          <w:rtl/>
        </w:rPr>
        <w:t>19الأوائل،</w:t>
      </w:r>
      <w:r>
        <w:rPr>
          <w:rFonts w:ascii="Sakkal Majalla" w:eastAsia="Sakkal Majalla" w:hAnsi="Sakkal Majalla" w:cs="Sakkal Majalla"/>
          <w:sz w:val="28"/>
          <w:szCs w:val="28"/>
          <w:rtl/>
          <w:lang w:val="fr-FR"/>
        </w:rPr>
        <w:t xml:space="preserve"> </w:t>
      </w:r>
      <w:r>
        <w:rPr>
          <w:rFonts w:ascii="Sakkal Majalla" w:hAnsi="Sakkal Majalla" w:cs="Sakkal Majalla"/>
          <w:sz w:val="28"/>
          <w:szCs w:val="28"/>
          <w:rtl/>
        </w:rPr>
        <w:t>ثلاث</w:t>
      </w:r>
      <w:r>
        <w:rPr>
          <w:rFonts w:ascii="Sakkal Majalla" w:eastAsia="Sakkal Majalla" w:hAnsi="Sakkal Majalla" w:cs="Sakkal Majalla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sz w:val="28"/>
          <w:szCs w:val="28"/>
          <w:rtl/>
        </w:rPr>
        <w:t>نقط</w:t>
      </w:r>
      <w:r>
        <w:rPr>
          <w:rFonts w:ascii="Sakkal Majalla" w:eastAsia="Sakkal Majalla" w:hAnsi="Sakkal Majalla" w:cs="Sakkal Majalla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sz w:val="28"/>
          <w:szCs w:val="28"/>
          <w:rtl/>
        </w:rPr>
        <w:t>تبين</w:t>
      </w:r>
      <w:r>
        <w:rPr>
          <w:rFonts w:ascii="Sakkal Majalla" w:eastAsia="Sakkal Majalla" w:hAnsi="Sakkal Majalla" w:cs="Sakkal Majalla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sz w:val="28"/>
          <w:szCs w:val="28"/>
          <w:rtl/>
        </w:rPr>
        <w:t>الخذف،</w:t>
      </w:r>
      <w:r>
        <w:rPr>
          <w:rFonts w:ascii="Sakkal Majalla" w:eastAsia="Sakkal Majalla" w:hAnsi="Sakkal Majalla" w:cs="Sakkal Majalla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sz w:val="28"/>
          <w:szCs w:val="28"/>
          <w:rtl/>
        </w:rPr>
        <w:t>ثم</w:t>
      </w:r>
      <w:r>
        <w:rPr>
          <w:rFonts w:ascii="Sakkal Majalla" w:eastAsia="Sakkal Majalla" w:hAnsi="Sakkal Majalla" w:cs="Sakkal Majalla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sz w:val="28"/>
          <w:szCs w:val="28"/>
          <w:rtl/>
        </w:rPr>
        <w:t>تضع</w:t>
      </w:r>
      <w:r>
        <w:rPr>
          <w:rFonts w:ascii="Sakkal Majalla" w:eastAsia="Sakkal Majalla" w:hAnsi="Sakkal Majalla" w:cs="Sakkal Majalla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sz w:val="28"/>
          <w:szCs w:val="28"/>
          <w:rtl/>
        </w:rPr>
        <w:t>الاسم</w:t>
      </w:r>
      <w:r>
        <w:rPr>
          <w:rFonts w:ascii="Sakkal Majalla" w:eastAsia="Sakkal Majalla" w:hAnsi="Sakkal Majalla" w:cs="Sakkal Majalla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sz w:val="28"/>
          <w:szCs w:val="28"/>
          <w:rtl/>
        </w:rPr>
        <w:t>والحرف</w:t>
      </w:r>
      <w:r>
        <w:rPr>
          <w:rFonts w:ascii="Sakkal Majalla" w:eastAsia="Sakkal Majalla" w:hAnsi="Sakkal Majalla" w:cs="Sakkal Majalla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sz w:val="28"/>
          <w:szCs w:val="28"/>
          <w:rtl/>
        </w:rPr>
        <w:t>الأول</w:t>
      </w:r>
      <w:r>
        <w:rPr>
          <w:rFonts w:ascii="Sakkal Majalla" w:eastAsia="Sakkal Majalla" w:hAnsi="Sakkal Majalla" w:cs="Sakkal Majalla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sz w:val="28"/>
          <w:szCs w:val="28"/>
          <w:rtl/>
        </w:rPr>
        <w:t>من</w:t>
      </w:r>
      <w:r>
        <w:rPr>
          <w:rFonts w:ascii="Sakkal Majalla" w:eastAsia="Sakkal Majalla" w:hAnsi="Sakkal Majalla" w:cs="Sakkal Majalla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sz w:val="28"/>
          <w:szCs w:val="28"/>
          <w:rtl/>
        </w:rPr>
        <w:t>آخر</w:t>
      </w:r>
      <w:r>
        <w:rPr>
          <w:rFonts w:ascii="Sakkal Majalla" w:eastAsia="Sakkal Majalla" w:hAnsi="Sakkal Majalla" w:cs="Sakkal Majalla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sz w:val="28"/>
          <w:szCs w:val="28"/>
          <w:rtl/>
        </w:rPr>
        <w:t>مؤلف</w:t>
      </w:r>
      <w:r>
        <w:rPr>
          <w:rFonts w:ascii="Sakkal Majalla" w:eastAsia="Sakkal Majalla" w:hAnsi="Sakkal Majalla" w:cs="Sakkal Majalla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sz w:val="28"/>
          <w:szCs w:val="28"/>
          <w:rtl/>
        </w:rPr>
        <w:t>مشارك.</w:t>
      </w:r>
    </w:p>
    <w:p w14:paraId="3F7B16A9" w14:textId="77777777" w:rsidR="00014541" w:rsidRDefault="007B3677">
      <w:pPr>
        <w:pStyle w:val="Corpsdetexte"/>
        <w:bidi/>
        <w:spacing w:after="0" w:line="240" w:lineRule="auto"/>
        <w:jc w:val="both"/>
        <w:rPr>
          <w:rFonts w:ascii="Sakkal Majalla" w:hAnsi="Sakkal Majalla" w:cs="Sakkal Majalla"/>
          <w:sz w:val="28"/>
          <w:szCs w:val="28"/>
          <w:rtl/>
        </w:rPr>
      </w:pPr>
      <w:r>
        <w:rPr>
          <w:rStyle w:val="lev"/>
          <w:rFonts w:ascii="Sakkal Majalla" w:hAnsi="Sakkal Majalla" w:cs="Sakkal Majalla"/>
          <w:color w:val="1C1C1C"/>
          <w:sz w:val="28"/>
          <w:szCs w:val="28"/>
          <w:rtl/>
        </w:rPr>
        <w:t>العنوان:</w:t>
      </w:r>
      <w:r>
        <w:rPr>
          <w:rStyle w:val="lev"/>
          <w:rFonts w:ascii="Sakkal Majalla" w:hAnsi="Sakkal Majalla" w:cs="Sakkal Majalla" w:hint="cs"/>
          <w:color w:val="1C1C1C"/>
          <w:sz w:val="28"/>
          <w:szCs w:val="28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color w:val="1C1C1C"/>
          <w:sz w:val="28"/>
          <w:szCs w:val="28"/>
          <w:rtl/>
        </w:rPr>
        <w:t>إذا</w:t>
      </w:r>
      <w:r>
        <w:rPr>
          <w:rStyle w:val="lev"/>
          <w:rFonts w:ascii="Sakkal Majalla" w:eastAsia="Sakkal Majalla" w:hAnsi="Sakkal Majalla" w:cs="Sakkal Majalla"/>
          <w:b w:val="0"/>
          <w:bCs w:val="0"/>
          <w:color w:val="1C1C1C"/>
          <w:sz w:val="28"/>
          <w:szCs w:val="28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color w:val="1C1C1C"/>
          <w:sz w:val="28"/>
          <w:szCs w:val="28"/>
          <w:rtl/>
        </w:rPr>
        <w:t>كان</w:t>
      </w:r>
      <w:r>
        <w:rPr>
          <w:rStyle w:val="lev"/>
          <w:rFonts w:ascii="Sakkal Majalla" w:eastAsia="Sakkal Majalla" w:hAnsi="Sakkal Majalla" w:cs="Sakkal Majalla"/>
          <w:b w:val="0"/>
          <w:bCs w:val="0"/>
          <w:color w:val="1C1C1C"/>
          <w:sz w:val="28"/>
          <w:szCs w:val="28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color w:val="1C1C1C"/>
          <w:sz w:val="28"/>
          <w:szCs w:val="28"/>
          <w:rtl/>
        </w:rPr>
        <w:t>العنوان</w:t>
      </w:r>
      <w:r>
        <w:rPr>
          <w:rStyle w:val="lev"/>
          <w:rFonts w:ascii="Sakkal Majalla" w:eastAsia="Sakkal Majalla" w:hAnsi="Sakkal Majalla" w:cs="Sakkal Majalla"/>
          <w:b w:val="0"/>
          <w:bCs w:val="0"/>
          <w:color w:val="1C1C1C"/>
          <w:sz w:val="28"/>
          <w:szCs w:val="28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color w:val="1C1C1C"/>
          <w:sz w:val="28"/>
          <w:szCs w:val="28"/>
          <w:rtl/>
        </w:rPr>
        <w:t>في</w:t>
      </w:r>
      <w:r>
        <w:rPr>
          <w:rStyle w:val="lev"/>
          <w:rFonts w:ascii="Sakkal Majalla" w:eastAsia="Sakkal Majalla" w:hAnsi="Sakkal Majalla" w:cs="Sakkal Majalla"/>
          <w:b w:val="0"/>
          <w:bCs w:val="0"/>
          <w:color w:val="1C1C1C"/>
          <w:sz w:val="28"/>
          <w:szCs w:val="28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color w:val="1C1C1C"/>
          <w:sz w:val="28"/>
          <w:szCs w:val="28"/>
          <w:rtl/>
        </w:rPr>
        <w:t>مستويين،</w:t>
      </w:r>
      <w:r>
        <w:rPr>
          <w:rStyle w:val="lev"/>
          <w:rFonts w:ascii="Sakkal Majalla" w:eastAsia="Sakkal Majalla" w:hAnsi="Sakkal Majalla" w:cs="Sakkal Majalla"/>
          <w:b w:val="0"/>
          <w:bCs w:val="0"/>
          <w:color w:val="1C1C1C"/>
          <w:sz w:val="28"/>
          <w:szCs w:val="28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color w:val="1C1C1C"/>
          <w:sz w:val="28"/>
          <w:szCs w:val="28"/>
          <w:rtl/>
        </w:rPr>
        <w:t>فافصل</w:t>
      </w:r>
      <w:r>
        <w:rPr>
          <w:rStyle w:val="lev"/>
          <w:rFonts w:ascii="Sakkal Majalla" w:eastAsia="Sakkal Majalla" w:hAnsi="Sakkal Majalla" w:cs="Sakkal Majalla"/>
          <w:b w:val="0"/>
          <w:bCs w:val="0"/>
          <w:color w:val="1C1C1C"/>
          <w:sz w:val="28"/>
          <w:szCs w:val="28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color w:val="1C1C1C"/>
          <w:sz w:val="28"/>
          <w:szCs w:val="28"/>
          <w:rtl/>
        </w:rPr>
        <w:t>بينهما</w:t>
      </w:r>
      <w:r>
        <w:rPr>
          <w:rStyle w:val="lev"/>
          <w:rFonts w:ascii="Sakkal Majalla" w:eastAsia="Sakkal Majalla" w:hAnsi="Sakkal Majalla" w:cs="Sakkal Majalla"/>
          <w:b w:val="0"/>
          <w:bCs w:val="0"/>
          <w:color w:val="1C1C1C"/>
          <w:sz w:val="28"/>
          <w:szCs w:val="28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color w:val="1C1C1C"/>
          <w:sz w:val="28"/>
          <w:szCs w:val="28"/>
          <w:rtl/>
        </w:rPr>
        <w:t xml:space="preserve">بنقطتين. </w:t>
      </w:r>
    </w:p>
    <w:p w14:paraId="70211547" w14:textId="3A751357" w:rsidR="00014541" w:rsidRDefault="007B3677">
      <w:pPr>
        <w:pStyle w:val="Corpsdetexte"/>
        <w:numPr>
          <w:ilvl w:val="0"/>
          <w:numId w:val="5"/>
        </w:numPr>
        <w:tabs>
          <w:tab w:val="left" w:pos="585"/>
        </w:tabs>
        <w:bidi/>
        <w:spacing w:after="0" w:line="240" w:lineRule="auto"/>
        <w:ind w:left="379"/>
        <w:jc w:val="both"/>
        <w:rPr>
          <w:rFonts w:ascii="Sakkal Majalla" w:hAnsi="Sakkal Majalla" w:cs="Sakkal Majalla"/>
          <w:sz w:val="28"/>
          <w:szCs w:val="28"/>
          <w:rtl/>
        </w:rPr>
      </w:pPr>
      <w:r>
        <w:rPr>
          <w:rFonts w:ascii="Sakkal Majalla" w:hAnsi="Sakkal Majalla" w:cs="Sakkal Majalla"/>
          <w:sz w:val="28"/>
          <w:szCs w:val="28"/>
          <w:rtl/>
        </w:rPr>
        <w:t>يجب</w:t>
      </w:r>
      <w:r>
        <w:rPr>
          <w:rFonts w:ascii="Sakkal Majalla" w:eastAsia="Sakkal Majalla" w:hAnsi="Sakkal Majalla" w:cs="Sakkal Majalla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sz w:val="28"/>
          <w:szCs w:val="28"/>
          <w:rtl/>
        </w:rPr>
        <w:t>أن</w:t>
      </w:r>
      <w:r>
        <w:rPr>
          <w:rFonts w:ascii="Sakkal Majalla" w:eastAsia="Sakkal Majalla" w:hAnsi="Sakkal Majalla" w:cs="Sakkal Majalla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sz w:val="28"/>
          <w:szCs w:val="28"/>
          <w:rtl/>
        </w:rPr>
        <w:t>يكون</w:t>
      </w:r>
      <w:r>
        <w:rPr>
          <w:rFonts w:ascii="Sakkal Majalla" w:eastAsia="Sakkal Majalla" w:hAnsi="Sakkal Majalla" w:cs="Sakkal Majalla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sz w:val="28"/>
          <w:szCs w:val="28"/>
          <w:rtl/>
        </w:rPr>
        <w:t>عنوان</w:t>
      </w:r>
      <w:r>
        <w:rPr>
          <w:rFonts w:ascii="Sakkal Majalla" w:eastAsia="Sakkal Majalla" w:hAnsi="Sakkal Majalla" w:cs="Sakkal Majalla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sz w:val="28"/>
          <w:szCs w:val="28"/>
          <w:rtl/>
        </w:rPr>
        <w:t>الكتاب</w:t>
      </w:r>
      <w:r>
        <w:rPr>
          <w:rFonts w:ascii="Sakkal Majalla" w:eastAsia="Sakkal Majalla" w:hAnsi="Sakkal Majalla" w:cs="Sakkal Majalla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sz w:val="28"/>
          <w:szCs w:val="28"/>
          <w:rtl/>
        </w:rPr>
        <w:t>والمجلد</w:t>
      </w:r>
      <w:r>
        <w:rPr>
          <w:rFonts w:ascii="Sakkal Majalla" w:eastAsia="Sakkal Majalla" w:hAnsi="Sakkal Majalla" w:cs="Sakkal Majalla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sz w:val="28"/>
          <w:szCs w:val="28"/>
          <w:rtl/>
        </w:rPr>
        <w:t>مكتوبان</w:t>
      </w:r>
      <w:r>
        <w:rPr>
          <w:rFonts w:ascii="Sakkal Majalla" w:eastAsia="Sakkal Majalla" w:hAnsi="Sakkal Majalla" w:cs="Sakkal Majalla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sz w:val="28"/>
          <w:szCs w:val="28"/>
          <w:rtl/>
        </w:rPr>
        <w:t>بخط</w:t>
      </w:r>
      <w:r>
        <w:rPr>
          <w:rFonts w:ascii="Sakkal Majalla" w:eastAsia="Sakkal Majalla" w:hAnsi="Sakkal Majalla" w:cs="Sakkal Majalla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sz w:val="28"/>
          <w:szCs w:val="28"/>
          <w:rtl/>
        </w:rPr>
        <w:t>مائل. فيما</w:t>
      </w:r>
      <w:r>
        <w:rPr>
          <w:rFonts w:ascii="Sakkal Majalla" w:eastAsia="Sakkal Majalla" w:hAnsi="Sakkal Majalla" w:cs="Sakkal Majalla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sz w:val="28"/>
          <w:szCs w:val="28"/>
          <w:rtl/>
        </w:rPr>
        <w:t>لا</w:t>
      </w:r>
      <w:r>
        <w:rPr>
          <w:rFonts w:ascii="Sakkal Majalla" w:eastAsia="Sakkal Majalla" w:hAnsi="Sakkal Majalla" w:cs="Sakkal Majalla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sz w:val="28"/>
          <w:szCs w:val="28"/>
          <w:rtl/>
        </w:rPr>
        <w:t>يكون</w:t>
      </w:r>
      <w:r>
        <w:rPr>
          <w:rFonts w:ascii="Sakkal Majalla" w:eastAsia="Sakkal Majalla" w:hAnsi="Sakkal Majalla" w:cs="Sakkal Majalla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sz w:val="28"/>
          <w:szCs w:val="28"/>
          <w:rtl/>
        </w:rPr>
        <w:t>عنوان</w:t>
      </w:r>
      <w:r>
        <w:rPr>
          <w:rFonts w:ascii="Sakkal Majalla" w:eastAsia="Sakkal Majalla" w:hAnsi="Sakkal Majalla" w:cs="Sakkal Majalla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sz w:val="28"/>
          <w:szCs w:val="28"/>
          <w:rtl/>
        </w:rPr>
        <w:t>المقال</w:t>
      </w:r>
      <w:r>
        <w:rPr>
          <w:rFonts w:ascii="Sakkal Majalla" w:eastAsia="Sakkal Majalla" w:hAnsi="Sakkal Majalla" w:cs="Sakkal Majalla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sz w:val="28"/>
          <w:szCs w:val="28"/>
          <w:rtl/>
        </w:rPr>
        <w:t>مائلا</w:t>
      </w:r>
      <w:r w:rsidR="003D006C">
        <w:rPr>
          <w:rFonts w:ascii="Sakkal Majalla" w:hAnsi="Sakkal Majalla" w:cs="Sakkal Majalla"/>
          <w:sz w:val="28"/>
          <w:szCs w:val="28"/>
          <w:lang w:val="fr-FR"/>
        </w:rPr>
        <w:t>.</w:t>
      </w:r>
    </w:p>
    <w:p w14:paraId="403A345D" w14:textId="77777777" w:rsidR="00014541" w:rsidRDefault="007B3677">
      <w:pPr>
        <w:pStyle w:val="Corpsdetexte"/>
        <w:numPr>
          <w:ilvl w:val="0"/>
          <w:numId w:val="5"/>
        </w:numPr>
        <w:tabs>
          <w:tab w:val="left" w:pos="570"/>
        </w:tabs>
        <w:bidi/>
        <w:spacing w:after="0" w:line="240" w:lineRule="auto"/>
        <w:ind w:left="379"/>
        <w:jc w:val="both"/>
        <w:rPr>
          <w:rStyle w:val="lev"/>
          <w:rFonts w:ascii="Sakkal Majalla" w:hAnsi="Sakkal Majalla" w:cs="Sakkal Majalla"/>
          <w:color w:val="1C1C1C"/>
          <w:sz w:val="28"/>
          <w:szCs w:val="28"/>
          <w:rtl/>
          <w:lang w:val="en-US"/>
        </w:rPr>
      </w:pPr>
      <w:r>
        <w:rPr>
          <w:rFonts w:ascii="Sakkal Majalla" w:hAnsi="Sakkal Majalla" w:cs="Sakkal Majalla"/>
          <w:sz w:val="28"/>
          <w:szCs w:val="28"/>
          <w:rtl/>
        </w:rPr>
        <w:t>مكان</w:t>
      </w:r>
      <w:r>
        <w:rPr>
          <w:rFonts w:ascii="Sakkal Majalla" w:eastAsia="Sakkal Majalla" w:hAnsi="Sakkal Majalla" w:cs="Sakkal Majalla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sz w:val="28"/>
          <w:szCs w:val="28"/>
          <w:rtl/>
        </w:rPr>
        <w:t>النشر</w:t>
      </w:r>
      <w:r>
        <w:rPr>
          <w:rFonts w:ascii="Sakkal Majalla" w:eastAsia="Sakkal Majalla" w:hAnsi="Sakkal Majalla" w:cs="Sakkal Majalla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sz w:val="28"/>
          <w:szCs w:val="28"/>
          <w:rtl/>
        </w:rPr>
        <w:t>والمؤشرات</w:t>
      </w:r>
      <w:r>
        <w:rPr>
          <w:rFonts w:ascii="Sakkal Majalla" w:eastAsia="Sakkal Majalla" w:hAnsi="Sakkal Majalla" w:cs="Sakkal Majalla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sz w:val="28"/>
          <w:szCs w:val="28"/>
          <w:rtl/>
        </w:rPr>
        <w:t>المرتبطة</w:t>
      </w:r>
      <w:r>
        <w:rPr>
          <w:rFonts w:ascii="Sakkal Majalla" w:eastAsia="Sakkal Majalla" w:hAnsi="Sakkal Majalla" w:cs="Sakkal Majalla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sz w:val="28"/>
          <w:szCs w:val="28"/>
          <w:rtl/>
        </w:rPr>
        <w:t>بدور</w:t>
      </w:r>
      <w:r>
        <w:rPr>
          <w:rFonts w:ascii="Sakkal Majalla" w:eastAsia="Sakkal Majalla" w:hAnsi="Sakkal Majalla" w:cs="Sakkal Majalla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sz w:val="28"/>
          <w:szCs w:val="28"/>
          <w:rtl/>
        </w:rPr>
        <w:t>النشر</w:t>
      </w:r>
      <w:r>
        <w:rPr>
          <w:rFonts w:ascii="Sakkal Majalla" w:eastAsia="Sakkal Majalla" w:hAnsi="Sakkal Majalla" w:cs="Sakkal Majalla"/>
          <w:sz w:val="28"/>
          <w:szCs w:val="28"/>
          <w:rtl/>
        </w:rPr>
        <w:t xml:space="preserve"> </w:t>
      </w:r>
      <w:proofErr w:type="gramStart"/>
      <w:r>
        <w:rPr>
          <w:rFonts w:ascii="Sakkal Majalla" w:hAnsi="Sakkal Majalla" w:cs="Sakkal Majalla"/>
          <w:sz w:val="28"/>
          <w:szCs w:val="28"/>
          <w:rtl/>
        </w:rPr>
        <w:t xml:space="preserve">( </w:t>
      </w:r>
      <w:proofErr w:type="spellStart"/>
      <w:r>
        <w:rPr>
          <w:rFonts w:ascii="Sakkal Majalla" w:hAnsi="Sakkal Majalla" w:cs="Sakkal Majalla"/>
          <w:sz w:val="28"/>
          <w:szCs w:val="28"/>
          <w:rtl/>
        </w:rPr>
        <w:t>Inc</w:t>
      </w:r>
      <w:proofErr w:type="spellEnd"/>
      <w:proofErr w:type="gramEnd"/>
      <w:r>
        <w:rPr>
          <w:rFonts w:ascii="Sakkal Majalla" w:hAnsi="Sakkal Majalla" w:cs="Sakkal Majalla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sz w:val="28"/>
          <w:szCs w:val="28"/>
          <w:rtl/>
          <w:cs/>
        </w:rPr>
        <w:t>،</w:t>
      </w:r>
      <w:r>
        <w:rPr>
          <w:rFonts w:ascii="Sakkal Majalla" w:eastAsia="Sakkal Majalla" w:hAnsi="Sakkal Majalla" w:cs="Sakkal Majalla"/>
          <w:sz w:val="28"/>
          <w:szCs w:val="28"/>
          <w:rtl/>
          <w:cs/>
        </w:rPr>
        <w:t xml:space="preserve"> </w:t>
      </w:r>
      <w:proofErr w:type="spellStart"/>
      <w:r>
        <w:rPr>
          <w:rFonts w:ascii="Sakkal Majalla" w:hAnsi="Sakkal Majalla" w:cs="Sakkal Majalla"/>
          <w:sz w:val="28"/>
          <w:szCs w:val="28"/>
          <w:rtl/>
        </w:rPr>
        <w:t>Ltd</w:t>
      </w:r>
      <w:proofErr w:type="spellEnd"/>
      <w:r>
        <w:rPr>
          <w:rFonts w:ascii="Sakkal Majalla" w:hAnsi="Sakkal Majalla" w:cs="Sakkal Majalla"/>
          <w:sz w:val="28"/>
          <w:szCs w:val="28"/>
          <w:rtl/>
          <w:cs/>
        </w:rPr>
        <w:t>،</w:t>
      </w:r>
      <w:r>
        <w:rPr>
          <w:rFonts w:ascii="Sakkal Majalla" w:eastAsia="Sakkal Majalla" w:hAnsi="Sakkal Majalla" w:cs="Sakkal Majalla"/>
          <w:sz w:val="28"/>
          <w:szCs w:val="28"/>
          <w:rtl/>
          <w:cs/>
        </w:rPr>
        <w:t xml:space="preserve"> </w:t>
      </w:r>
      <w:r>
        <w:rPr>
          <w:rFonts w:ascii="Sakkal Majalla" w:hAnsi="Sakkal Majalla" w:cs="Sakkal Majalla"/>
          <w:sz w:val="28"/>
          <w:szCs w:val="28"/>
          <w:rtl/>
        </w:rPr>
        <w:t>LLC،</w:t>
      </w:r>
      <w:r>
        <w:rPr>
          <w:rFonts w:ascii="Sakkal Majalla" w:eastAsia="Sakkal Majalla" w:hAnsi="Sakkal Majalla" w:cs="Sakkal Majalla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sz w:val="28"/>
          <w:szCs w:val="28"/>
          <w:rtl/>
        </w:rPr>
        <w:t>إلخ) ليست</w:t>
      </w:r>
      <w:r>
        <w:rPr>
          <w:rFonts w:ascii="Sakkal Majalla" w:eastAsia="Sakkal Majalla" w:hAnsi="Sakkal Majalla" w:cs="Sakkal Majalla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sz w:val="28"/>
          <w:szCs w:val="28"/>
          <w:rtl/>
        </w:rPr>
        <w:t>ضرورية.</w:t>
      </w:r>
    </w:p>
    <w:p w14:paraId="13F79919" w14:textId="77777777" w:rsidR="00014541" w:rsidRDefault="007B3677" w:rsidP="003D006C">
      <w:pPr>
        <w:pStyle w:val="Corpsdetexte"/>
        <w:bidi/>
        <w:spacing w:before="120" w:after="0" w:line="240" w:lineRule="auto"/>
        <w:jc w:val="both"/>
        <w:rPr>
          <w:rStyle w:val="lev"/>
          <w:rFonts w:ascii="Sakkal Majalla" w:hAnsi="Sakkal Majalla" w:cs="Sakkal Majalla"/>
          <w:color w:val="1C1C1C"/>
          <w:sz w:val="28"/>
          <w:szCs w:val="28"/>
          <w:rtl/>
        </w:rPr>
      </w:pPr>
      <w:r>
        <w:rPr>
          <w:rStyle w:val="lev"/>
          <w:rFonts w:ascii="Sakkal Majalla" w:hAnsi="Sakkal Majalla" w:cs="Sakkal Majalla"/>
          <w:color w:val="1C1C1C"/>
          <w:sz w:val="28"/>
          <w:szCs w:val="28"/>
          <w:rtl/>
          <w:lang w:val="en-US"/>
        </w:rPr>
        <w:t>الكتب</w:t>
      </w:r>
      <w:r>
        <w:rPr>
          <w:rStyle w:val="lev"/>
          <w:rFonts w:ascii="Sakkal Majalla" w:eastAsia="Sakkal Majalla" w:hAnsi="Sakkal Majalla" w:cs="Sakkal Majalla"/>
          <w:color w:val="1C1C1C"/>
          <w:sz w:val="28"/>
          <w:szCs w:val="28"/>
          <w:rtl/>
          <w:lang w:val="en-US"/>
        </w:rPr>
        <w:t xml:space="preserve"> </w:t>
      </w:r>
      <w:r>
        <w:rPr>
          <w:rStyle w:val="lev"/>
          <w:rFonts w:ascii="Sakkal Majalla" w:hAnsi="Sakkal Majalla" w:cs="Sakkal Majalla"/>
          <w:color w:val="1C1C1C"/>
          <w:sz w:val="28"/>
          <w:szCs w:val="28"/>
          <w:rtl/>
          <w:lang w:val="en-US"/>
        </w:rPr>
        <w:t xml:space="preserve">(الأعمال) </w:t>
      </w:r>
    </w:p>
    <w:p w14:paraId="1CB9083C" w14:textId="77777777" w:rsidR="00014541" w:rsidRDefault="007B3677" w:rsidP="00D24CDD">
      <w:pPr>
        <w:pStyle w:val="Corpsdetexte"/>
        <w:numPr>
          <w:ilvl w:val="0"/>
          <w:numId w:val="9"/>
        </w:numPr>
        <w:tabs>
          <w:tab w:val="left" w:pos="435"/>
        </w:tabs>
        <w:bidi/>
        <w:spacing w:after="0" w:line="240" w:lineRule="auto"/>
        <w:ind w:left="237" w:hanging="95"/>
        <w:jc w:val="both"/>
        <w:rPr>
          <w:rFonts w:ascii="Sakkal Majalla" w:hAnsi="Sakkal Majalla" w:cs="Sakkal Majalla"/>
          <w:b/>
          <w:bCs/>
          <w:sz w:val="28"/>
          <w:szCs w:val="28"/>
          <w:rtl/>
        </w:rPr>
      </w:pPr>
      <w:r>
        <w:rPr>
          <w:rStyle w:val="lev"/>
          <w:rFonts w:ascii="Sakkal Majalla" w:hAnsi="Sakkal Majalla" w:cs="Sakkal Majalla"/>
          <w:color w:val="1C1C1C"/>
          <w:sz w:val="28"/>
          <w:szCs w:val="28"/>
          <w:rtl/>
        </w:rPr>
        <w:t>الطبعة</w:t>
      </w:r>
      <w:r>
        <w:rPr>
          <w:rStyle w:val="lev"/>
          <w:rFonts w:ascii="Sakkal Majalla" w:eastAsia="Sakkal Majalla" w:hAnsi="Sakkal Majalla" w:cs="Sakkal Majalla"/>
          <w:color w:val="1C1C1C"/>
          <w:sz w:val="28"/>
          <w:szCs w:val="28"/>
          <w:rtl/>
        </w:rPr>
        <w:t xml:space="preserve"> </w:t>
      </w:r>
      <w:proofErr w:type="gramStart"/>
      <w:r>
        <w:rPr>
          <w:rStyle w:val="lev"/>
          <w:rFonts w:ascii="Sakkal Majalla" w:hAnsi="Sakkal Majalla" w:cs="Sakkal Majalla"/>
          <w:color w:val="1C1C1C"/>
          <w:sz w:val="28"/>
          <w:szCs w:val="28"/>
          <w:rtl/>
        </w:rPr>
        <w:t>الورقية</w:t>
      </w:r>
      <w:r>
        <w:rPr>
          <w:rStyle w:val="lev"/>
          <w:rFonts w:ascii="Sakkal Majalla" w:eastAsia="Sakkal Majalla" w:hAnsi="Sakkal Majalla" w:cs="Sakkal Majalla"/>
          <w:color w:val="1C1C1C"/>
          <w:sz w:val="28"/>
          <w:szCs w:val="28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sz w:val="28"/>
          <w:szCs w:val="28"/>
          <w:rtl/>
        </w:rPr>
        <w:t>:</w:t>
      </w:r>
      <w:proofErr w:type="gramEnd"/>
      <w:r>
        <w:rPr>
          <w:rStyle w:val="lev"/>
          <w:rFonts w:ascii="Sakkal Majalla" w:hAnsi="Sakkal Majalla" w:cs="Sakkal Majalla"/>
          <w:b w:val="0"/>
          <w:bCs w:val="0"/>
          <w:sz w:val="28"/>
          <w:szCs w:val="28"/>
          <w:rtl/>
        </w:rPr>
        <w:t xml:space="preserve"> </w:t>
      </w:r>
      <w:bookmarkStart w:id="39" w:name="_Hlk159874407"/>
      <w:r>
        <w:rPr>
          <w:rStyle w:val="lev"/>
          <w:rFonts w:ascii="Sakkal Majalla" w:hAnsi="Sakkal Majalla" w:cs="Sakkal Majalla"/>
          <w:b w:val="0"/>
          <w:bCs w:val="0"/>
          <w:sz w:val="28"/>
          <w:szCs w:val="28"/>
          <w:rtl/>
        </w:rPr>
        <w:t>اللقب،</w:t>
      </w:r>
      <w:r>
        <w:rPr>
          <w:rStyle w:val="lev"/>
          <w:rFonts w:ascii="Sakkal Majalla" w:eastAsia="Sakkal Majalla" w:hAnsi="Sakkal Majalla" w:cs="Sakkal Majalla"/>
          <w:b w:val="0"/>
          <w:bCs w:val="0"/>
          <w:sz w:val="28"/>
          <w:szCs w:val="28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sz w:val="28"/>
          <w:szCs w:val="28"/>
          <w:rtl/>
        </w:rPr>
        <w:t>الحرف</w:t>
      </w:r>
      <w:r>
        <w:rPr>
          <w:rStyle w:val="lev"/>
          <w:rFonts w:ascii="Sakkal Majalla" w:eastAsia="Sakkal Majalla" w:hAnsi="Sakkal Majalla" w:cs="Sakkal Majalla"/>
          <w:b w:val="0"/>
          <w:bCs w:val="0"/>
          <w:sz w:val="28"/>
          <w:szCs w:val="28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sz w:val="28"/>
          <w:szCs w:val="28"/>
          <w:rtl/>
        </w:rPr>
        <w:t>الاول</w:t>
      </w:r>
      <w:r>
        <w:rPr>
          <w:rStyle w:val="lev"/>
          <w:rFonts w:ascii="Sakkal Majalla" w:eastAsia="Sakkal Majalla" w:hAnsi="Sakkal Majalla" w:cs="Sakkal Majalla"/>
          <w:b w:val="0"/>
          <w:bCs w:val="0"/>
          <w:sz w:val="28"/>
          <w:szCs w:val="28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sz w:val="28"/>
          <w:szCs w:val="28"/>
          <w:rtl/>
        </w:rPr>
        <w:t>من</w:t>
      </w:r>
      <w:r>
        <w:rPr>
          <w:rStyle w:val="lev"/>
          <w:rFonts w:ascii="Sakkal Majalla" w:eastAsia="Sakkal Majalla" w:hAnsi="Sakkal Majalla" w:cs="Sakkal Majalla"/>
          <w:b w:val="0"/>
          <w:bCs w:val="0"/>
          <w:sz w:val="28"/>
          <w:szCs w:val="28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sz w:val="28"/>
          <w:szCs w:val="28"/>
          <w:rtl/>
        </w:rPr>
        <w:t xml:space="preserve">الاسم. </w:t>
      </w:r>
      <w:r>
        <w:rPr>
          <w:rFonts w:ascii="Sakkal Majalla" w:hAnsi="Sakkal Majalla" w:cs="Sakkal Majalla"/>
          <w:sz w:val="28"/>
          <w:szCs w:val="28"/>
          <w:rtl/>
        </w:rPr>
        <w:t xml:space="preserve">(السنة). </w:t>
      </w:r>
      <w:r>
        <w:rPr>
          <w:rFonts w:ascii="Sakkal Majalla" w:hAnsi="Sakkal Majalla" w:cs="Sakkal Majalla"/>
          <w:i/>
          <w:iCs/>
          <w:sz w:val="28"/>
          <w:szCs w:val="28"/>
          <w:rtl/>
        </w:rPr>
        <w:t>عنوان</w:t>
      </w:r>
      <w:r>
        <w:rPr>
          <w:rFonts w:ascii="Sakkal Majalla" w:eastAsia="Sakkal Majalla" w:hAnsi="Sakkal Majalla" w:cs="Sakkal Majalla"/>
          <w:i/>
          <w:iCs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i/>
          <w:iCs/>
          <w:sz w:val="28"/>
          <w:szCs w:val="28"/>
          <w:rtl/>
        </w:rPr>
        <w:t>الكتاب: العنوان</w:t>
      </w:r>
      <w:r>
        <w:rPr>
          <w:rFonts w:ascii="Sakkal Majalla" w:eastAsia="Sakkal Majalla" w:hAnsi="Sakkal Majalla" w:cs="Sakkal Majalla"/>
          <w:i/>
          <w:iCs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i/>
          <w:iCs/>
          <w:sz w:val="28"/>
          <w:szCs w:val="28"/>
          <w:rtl/>
        </w:rPr>
        <w:t>الفرعي</w:t>
      </w:r>
      <w:r>
        <w:rPr>
          <w:rFonts w:ascii="Sakkal Majalla" w:eastAsia="Sakkal Majalla" w:hAnsi="Sakkal Majalla" w:cs="Sakkal Majalla"/>
          <w:i/>
          <w:iCs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sz w:val="28"/>
          <w:szCs w:val="28"/>
          <w:rtl/>
        </w:rPr>
        <w:t>(الطبعة،</w:t>
      </w:r>
      <w:r>
        <w:rPr>
          <w:rFonts w:ascii="Sakkal Majalla" w:eastAsia="Sakkal Majalla" w:hAnsi="Sakkal Majalla" w:cs="Sakkal Majalla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i/>
          <w:iCs/>
          <w:sz w:val="28"/>
          <w:szCs w:val="28"/>
          <w:rtl/>
        </w:rPr>
        <w:t>المجلد)</w:t>
      </w:r>
      <w:r>
        <w:rPr>
          <w:rFonts w:ascii="Sakkal Majalla" w:hAnsi="Sakkal Majalla" w:cs="Sakkal Majalla"/>
          <w:sz w:val="28"/>
          <w:szCs w:val="28"/>
          <w:rtl/>
        </w:rPr>
        <w:t>. دار</w:t>
      </w:r>
      <w:r>
        <w:rPr>
          <w:rFonts w:ascii="Sakkal Majalla" w:eastAsia="Sakkal Majalla" w:hAnsi="Sakkal Majalla" w:cs="Sakkal Majalla"/>
          <w:sz w:val="28"/>
          <w:szCs w:val="28"/>
          <w:rtl/>
        </w:rPr>
        <w:t xml:space="preserve"> </w:t>
      </w:r>
      <w:bookmarkEnd w:id="39"/>
      <w:r>
        <w:rPr>
          <w:rFonts w:ascii="Sakkal Majalla" w:hAnsi="Sakkal Majalla" w:cs="Sakkal Majalla"/>
          <w:sz w:val="28"/>
          <w:szCs w:val="28"/>
          <w:rtl/>
        </w:rPr>
        <w:t xml:space="preserve">نشر. </w:t>
      </w:r>
      <w:r>
        <w:rPr>
          <w:rFonts w:ascii="Sakkal Majalla" w:hAnsi="Sakkal Majalla" w:cs="Sakkal Majalla"/>
          <w:color w:val="FF0000"/>
          <w:sz w:val="28"/>
          <w:szCs w:val="28"/>
          <w:rtl/>
        </w:rPr>
        <w:t>(إذا</w:t>
      </w:r>
      <w:r>
        <w:rPr>
          <w:rFonts w:ascii="Sakkal Majalla" w:eastAsia="Sakkal Majalla" w:hAnsi="Sakkal Majalla" w:cs="Sakkal Majalla"/>
          <w:color w:val="FF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FF0000"/>
          <w:sz w:val="28"/>
          <w:szCs w:val="28"/>
          <w:rtl/>
        </w:rPr>
        <w:t>كان</w:t>
      </w:r>
      <w:r>
        <w:rPr>
          <w:rFonts w:ascii="Sakkal Majalla" w:eastAsia="Sakkal Majalla" w:hAnsi="Sakkal Majalla" w:cs="Sakkal Majalla"/>
          <w:color w:val="FF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FF0000"/>
          <w:sz w:val="28"/>
          <w:szCs w:val="28"/>
          <w:rtl/>
        </w:rPr>
        <w:t>هناك</w:t>
      </w:r>
      <w:r>
        <w:rPr>
          <w:rFonts w:ascii="Sakkal Majalla" w:eastAsia="Sakkal Majalla" w:hAnsi="Sakkal Majalla" w:cs="Sakkal Majalla"/>
          <w:color w:val="FF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FF0000"/>
          <w:sz w:val="28"/>
          <w:szCs w:val="28"/>
          <w:rtl/>
        </w:rPr>
        <w:t>عدة</w:t>
      </w:r>
      <w:r>
        <w:rPr>
          <w:rFonts w:ascii="Sakkal Majalla" w:eastAsia="Sakkal Majalla" w:hAnsi="Sakkal Majalla" w:cs="Sakkal Majalla"/>
          <w:color w:val="FF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FF0000"/>
          <w:sz w:val="28"/>
          <w:szCs w:val="28"/>
          <w:rtl/>
        </w:rPr>
        <w:t>دور</w:t>
      </w:r>
      <w:r>
        <w:rPr>
          <w:rFonts w:ascii="Sakkal Majalla" w:eastAsia="Sakkal Majalla" w:hAnsi="Sakkal Majalla" w:cs="Sakkal Majalla"/>
          <w:color w:val="FF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FF0000"/>
          <w:sz w:val="28"/>
          <w:szCs w:val="28"/>
          <w:rtl/>
        </w:rPr>
        <w:t>نشر،</w:t>
      </w:r>
      <w:r>
        <w:rPr>
          <w:rFonts w:ascii="Sakkal Majalla" w:eastAsia="Sakkal Majalla" w:hAnsi="Sakkal Majalla" w:cs="Sakkal Majalla"/>
          <w:color w:val="FF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FF0000"/>
          <w:sz w:val="28"/>
          <w:szCs w:val="28"/>
          <w:rtl/>
        </w:rPr>
        <w:t>فافصل</w:t>
      </w:r>
      <w:r>
        <w:rPr>
          <w:rFonts w:ascii="Sakkal Majalla" w:eastAsia="Sakkal Majalla" w:hAnsi="Sakkal Majalla" w:cs="Sakkal Majalla"/>
          <w:color w:val="FF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FF0000"/>
          <w:sz w:val="28"/>
          <w:szCs w:val="28"/>
          <w:rtl/>
        </w:rPr>
        <w:t>بينها</w:t>
      </w:r>
      <w:r>
        <w:rPr>
          <w:rFonts w:ascii="Sakkal Majalla" w:eastAsia="Sakkal Majalla" w:hAnsi="Sakkal Majalla" w:cs="Sakkal Majalla"/>
          <w:color w:val="FF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FF0000"/>
          <w:sz w:val="28"/>
          <w:szCs w:val="28"/>
          <w:rtl/>
        </w:rPr>
        <w:lastRenderedPageBreak/>
        <w:t>بفاصلة</w:t>
      </w:r>
      <w:r>
        <w:rPr>
          <w:rFonts w:ascii="Sakkal Majalla" w:eastAsia="Sakkal Majalla" w:hAnsi="Sakkal Majalla" w:cs="Sakkal Majalla"/>
          <w:color w:val="FF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FF0000"/>
          <w:sz w:val="28"/>
          <w:szCs w:val="28"/>
          <w:rtl/>
        </w:rPr>
        <w:t>منقوطة).</w:t>
      </w:r>
      <w:r>
        <w:rPr>
          <w:rFonts w:ascii="Sakkal Majalla" w:hAnsi="Sakkal Majalla" w:cs="Sakkal Majalla"/>
          <w:sz w:val="28"/>
          <w:szCs w:val="28"/>
          <w:rtl/>
        </w:rPr>
        <w:t xml:space="preserve"> مثال: السويدي،</w:t>
      </w:r>
      <w:r>
        <w:rPr>
          <w:rFonts w:ascii="Sakkal Majalla" w:eastAsia="Sakkal Majalla" w:hAnsi="Sakkal Majalla" w:cs="Sakkal Majalla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sz w:val="28"/>
          <w:szCs w:val="28"/>
          <w:rtl/>
        </w:rPr>
        <w:t>م. (1990).</w:t>
      </w:r>
      <w:r>
        <w:rPr>
          <w:rFonts w:ascii="Sakkal Majalla" w:hAnsi="Sakkal Majalla" w:cs="Sakkal Majalla"/>
          <w:i/>
          <w:iCs/>
          <w:sz w:val="28"/>
          <w:szCs w:val="28"/>
          <w:rtl/>
        </w:rPr>
        <w:t xml:space="preserve"> مقدمة</w:t>
      </w:r>
      <w:r>
        <w:rPr>
          <w:rFonts w:ascii="Sakkal Majalla" w:eastAsia="Sakkal Majalla" w:hAnsi="Sakkal Majalla" w:cs="Sakkal Majalla"/>
          <w:i/>
          <w:iCs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i/>
          <w:iCs/>
          <w:sz w:val="28"/>
          <w:szCs w:val="28"/>
          <w:rtl/>
        </w:rPr>
        <w:t>في</w:t>
      </w:r>
      <w:r>
        <w:rPr>
          <w:rFonts w:ascii="Sakkal Majalla" w:eastAsia="Sakkal Majalla" w:hAnsi="Sakkal Majalla" w:cs="Sakkal Majalla"/>
          <w:i/>
          <w:iCs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i/>
          <w:iCs/>
          <w:sz w:val="28"/>
          <w:szCs w:val="28"/>
          <w:rtl/>
        </w:rPr>
        <w:t>دراسة</w:t>
      </w:r>
      <w:r>
        <w:rPr>
          <w:rFonts w:ascii="Sakkal Majalla" w:eastAsia="Sakkal Majalla" w:hAnsi="Sakkal Majalla" w:cs="Sakkal Majalla"/>
          <w:i/>
          <w:iCs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i/>
          <w:iCs/>
          <w:sz w:val="28"/>
          <w:szCs w:val="28"/>
          <w:rtl/>
        </w:rPr>
        <w:t>المجتمع</w:t>
      </w:r>
      <w:r>
        <w:rPr>
          <w:rFonts w:ascii="Sakkal Majalla" w:eastAsia="Sakkal Majalla" w:hAnsi="Sakkal Majalla" w:cs="Sakkal Majalla"/>
          <w:i/>
          <w:iCs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i/>
          <w:iCs/>
          <w:sz w:val="28"/>
          <w:szCs w:val="28"/>
          <w:rtl/>
        </w:rPr>
        <w:t>الجزائري</w:t>
      </w:r>
      <w:r>
        <w:rPr>
          <w:rFonts w:ascii="Sakkal Majalla" w:eastAsia="Sakkal Majalla" w:hAnsi="Sakkal Majalla" w:cs="Sakkal Majalla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sz w:val="28"/>
          <w:szCs w:val="28"/>
          <w:rtl/>
        </w:rPr>
        <w:t>(الطبعة</w:t>
      </w:r>
      <w:r>
        <w:rPr>
          <w:rFonts w:ascii="Sakkal Majalla" w:eastAsia="Sakkal Majalla" w:hAnsi="Sakkal Majalla" w:cs="Sakkal Majalla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sz w:val="28"/>
          <w:szCs w:val="28"/>
          <w:rtl/>
        </w:rPr>
        <w:t>الاولى). ديوان</w:t>
      </w:r>
      <w:r>
        <w:rPr>
          <w:rFonts w:ascii="Sakkal Majalla" w:eastAsia="Sakkal Majalla" w:hAnsi="Sakkal Majalla" w:cs="Sakkal Majalla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sz w:val="28"/>
          <w:szCs w:val="28"/>
          <w:rtl/>
        </w:rPr>
        <w:t>المطبوعات</w:t>
      </w:r>
      <w:r>
        <w:rPr>
          <w:rFonts w:ascii="Sakkal Majalla" w:eastAsia="Sakkal Majalla" w:hAnsi="Sakkal Majalla" w:cs="Sakkal Majalla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sz w:val="28"/>
          <w:szCs w:val="28"/>
          <w:rtl/>
        </w:rPr>
        <w:t>الجامعية.</w:t>
      </w:r>
    </w:p>
    <w:p w14:paraId="017DA976" w14:textId="77777777" w:rsidR="00014541" w:rsidRDefault="007B3677" w:rsidP="00D24CDD">
      <w:pPr>
        <w:pStyle w:val="Corpsdetexte"/>
        <w:numPr>
          <w:ilvl w:val="0"/>
          <w:numId w:val="9"/>
        </w:numPr>
        <w:tabs>
          <w:tab w:val="left" w:pos="465"/>
        </w:tabs>
        <w:bidi/>
        <w:spacing w:after="0" w:line="240" w:lineRule="auto"/>
        <w:ind w:left="237" w:hanging="95"/>
        <w:jc w:val="both"/>
        <w:rPr>
          <w:rFonts w:ascii="Sakkal Majalla" w:hAnsi="Sakkal Majalla" w:cs="Sakkal Majalla"/>
          <w:b/>
          <w:bCs/>
          <w:sz w:val="28"/>
          <w:szCs w:val="28"/>
          <w:rtl/>
        </w:rPr>
      </w:pPr>
      <w:r>
        <w:rPr>
          <w:rFonts w:ascii="Sakkal Majalla" w:hAnsi="Sakkal Majalla" w:cs="Sakkal Majalla"/>
          <w:b/>
          <w:bCs/>
          <w:sz w:val="28"/>
          <w:szCs w:val="28"/>
          <w:rtl/>
        </w:rPr>
        <w:t>كتاب</w:t>
      </w:r>
      <w:r>
        <w:rPr>
          <w:rFonts w:ascii="Sakkal Majalla" w:eastAsia="Sakkal Majalla" w:hAnsi="Sakkal Majalla" w:cs="Sakkal Majalla"/>
          <w:b/>
          <w:bCs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b/>
          <w:bCs/>
          <w:sz w:val="28"/>
          <w:szCs w:val="28"/>
          <w:rtl/>
        </w:rPr>
        <w:t>مع</w:t>
      </w:r>
      <w:r>
        <w:rPr>
          <w:rFonts w:ascii="Sakkal Majalla" w:eastAsia="Sakkal Majalla" w:hAnsi="Sakkal Majalla" w:cs="Sakkal Majalla"/>
          <w:b/>
          <w:bCs/>
          <w:sz w:val="28"/>
          <w:szCs w:val="28"/>
          <w:rtl/>
        </w:rPr>
        <w:t xml:space="preserve"> </w:t>
      </w:r>
      <w:proofErr w:type="gramStart"/>
      <w:r>
        <w:rPr>
          <w:rFonts w:ascii="Sakkal Majalla" w:hAnsi="Sakkal Majalla" w:cs="Sakkal Majalla"/>
          <w:b/>
          <w:bCs/>
          <w:sz w:val="28"/>
          <w:szCs w:val="28"/>
          <w:rtl/>
        </w:rPr>
        <w:t>مؤلِفين</w:t>
      </w:r>
      <w:r>
        <w:rPr>
          <w:rFonts w:ascii="Sakkal Majalla" w:eastAsia="Sakkal Majalla" w:hAnsi="Sakkal Majalla" w:cs="Sakkal Majalla"/>
          <w:b/>
          <w:bCs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sz w:val="28"/>
          <w:szCs w:val="28"/>
          <w:rtl/>
        </w:rPr>
        <w:t>:</w:t>
      </w:r>
      <w:proofErr w:type="gramEnd"/>
      <w:r>
        <w:rPr>
          <w:rFonts w:ascii="Sakkal Majalla" w:hAnsi="Sakkal Majalla" w:cs="Sakkal Majalla"/>
          <w:b/>
          <w:bCs/>
          <w:sz w:val="28"/>
          <w:szCs w:val="28"/>
          <w:rtl/>
        </w:rPr>
        <w:t xml:space="preserve"> </w:t>
      </w:r>
      <w:bookmarkStart w:id="40" w:name="_Hlk159874407_Copie_1"/>
      <w:r>
        <w:rPr>
          <w:rStyle w:val="lev"/>
          <w:rFonts w:ascii="Sakkal Majalla" w:hAnsi="Sakkal Majalla" w:cs="Sakkal Majalla"/>
          <w:b w:val="0"/>
          <w:bCs w:val="0"/>
          <w:sz w:val="28"/>
          <w:szCs w:val="28"/>
          <w:rtl/>
        </w:rPr>
        <w:t>اللقب،</w:t>
      </w:r>
      <w:r>
        <w:rPr>
          <w:rStyle w:val="lev"/>
          <w:rFonts w:ascii="Sakkal Majalla" w:eastAsia="Sakkal Majalla" w:hAnsi="Sakkal Majalla" w:cs="Sakkal Majalla"/>
          <w:b w:val="0"/>
          <w:bCs w:val="0"/>
          <w:sz w:val="28"/>
          <w:szCs w:val="28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sz w:val="28"/>
          <w:szCs w:val="28"/>
          <w:rtl/>
        </w:rPr>
        <w:t>الحرف</w:t>
      </w:r>
      <w:r>
        <w:rPr>
          <w:rStyle w:val="lev"/>
          <w:rFonts w:ascii="Sakkal Majalla" w:eastAsia="Sakkal Majalla" w:hAnsi="Sakkal Majalla" w:cs="Sakkal Majalla"/>
          <w:b w:val="0"/>
          <w:bCs w:val="0"/>
          <w:sz w:val="28"/>
          <w:szCs w:val="28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sz w:val="28"/>
          <w:szCs w:val="28"/>
          <w:rtl/>
        </w:rPr>
        <w:t>الأول</w:t>
      </w:r>
      <w:r>
        <w:rPr>
          <w:rStyle w:val="lev"/>
          <w:rFonts w:ascii="Sakkal Majalla" w:eastAsia="Sakkal Majalla" w:hAnsi="Sakkal Majalla" w:cs="Sakkal Majalla"/>
          <w:b w:val="0"/>
          <w:bCs w:val="0"/>
          <w:sz w:val="28"/>
          <w:szCs w:val="28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sz w:val="28"/>
          <w:szCs w:val="28"/>
          <w:rtl/>
        </w:rPr>
        <w:t>من</w:t>
      </w:r>
      <w:r>
        <w:rPr>
          <w:rStyle w:val="lev"/>
          <w:rFonts w:ascii="Sakkal Majalla" w:eastAsia="Sakkal Majalla" w:hAnsi="Sakkal Majalla" w:cs="Sakkal Majalla"/>
          <w:b w:val="0"/>
          <w:bCs w:val="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sz w:val="28"/>
          <w:szCs w:val="28"/>
          <w:rtl/>
        </w:rPr>
        <w:t>الاسم</w:t>
      </w:r>
      <w:r>
        <w:rPr>
          <w:rFonts w:ascii="Sakkal Majalla" w:hAnsi="Sakkal Majalla" w:cs="Sakkal Majalla"/>
          <w:sz w:val="28"/>
          <w:szCs w:val="28"/>
          <w:rtl/>
          <w:lang w:val="fr-FR"/>
        </w:rPr>
        <w:t>.</w:t>
      </w:r>
      <w:r>
        <w:rPr>
          <w:rStyle w:val="lev"/>
          <w:rFonts w:ascii="Sakkal Majalla" w:eastAsia="Sakkal Majalla" w:hAnsi="Sakkal Majalla" w:cs="Sakkal Majalla"/>
          <w:b w:val="0"/>
          <w:bCs w:val="0"/>
          <w:sz w:val="28"/>
          <w:szCs w:val="28"/>
          <w:rtl/>
        </w:rPr>
        <w:t xml:space="preserve"> </w:t>
      </w:r>
      <w:r>
        <w:rPr>
          <w:rStyle w:val="lev"/>
          <w:rFonts w:ascii="Sakkal Majalla" w:eastAsia="Sakkal Majalla" w:hAnsi="Sakkal Majalla" w:cs="Sakkal Majalla"/>
          <w:b w:val="0"/>
          <w:bCs w:val="0"/>
          <w:sz w:val="28"/>
          <w:szCs w:val="28"/>
          <w:rtl/>
          <w:lang w:val="fr-FR"/>
        </w:rPr>
        <w:t xml:space="preserve"> </w:t>
      </w:r>
      <w:r>
        <w:rPr>
          <w:rStyle w:val="lev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  <w:rtl/>
        </w:rPr>
        <w:t xml:space="preserve">&amp; </w:t>
      </w:r>
      <w:r>
        <w:rPr>
          <w:rStyle w:val="lev"/>
          <w:rFonts w:ascii="Sakkal Majalla" w:hAnsi="Sakkal Majalla" w:cs="Sakkal Majalla"/>
          <w:b w:val="0"/>
          <w:bCs w:val="0"/>
          <w:sz w:val="28"/>
          <w:szCs w:val="28"/>
          <w:shd w:val="clear" w:color="auto" w:fill="FFFFFF"/>
          <w:rtl/>
        </w:rPr>
        <w:t>اللقب،</w:t>
      </w:r>
      <w:r>
        <w:rPr>
          <w:rStyle w:val="lev"/>
          <w:rFonts w:ascii="Sakkal Majalla" w:eastAsia="Sakkal Majalla" w:hAnsi="Sakkal Majalla" w:cs="Sakkal Majalla"/>
          <w:b w:val="0"/>
          <w:bCs w:val="0"/>
          <w:sz w:val="28"/>
          <w:szCs w:val="28"/>
          <w:shd w:val="clear" w:color="auto" w:fill="FFFFFF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sz w:val="28"/>
          <w:szCs w:val="28"/>
          <w:shd w:val="clear" w:color="auto" w:fill="FFFFFF"/>
          <w:rtl/>
        </w:rPr>
        <w:t>الحرف</w:t>
      </w:r>
      <w:r>
        <w:rPr>
          <w:rStyle w:val="lev"/>
          <w:rFonts w:ascii="Sakkal Majalla" w:eastAsia="Sakkal Majalla" w:hAnsi="Sakkal Majalla" w:cs="Sakkal Majalla"/>
          <w:b w:val="0"/>
          <w:bCs w:val="0"/>
          <w:sz w:val="28"/>
          <w:szCs w:val="28"/>
          <w:shd w:val="clear" w:color="auto" w:fill="FFFFFF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sz w:val="28"/>
          <w:szCs w:val="28"/>
          <w:shd w:val="clear" w:color="auto" w:fill="FFFFFF"/>
          <w:rtl/>
        </w:rPr>
        <w:t>الأول</w:t>
      </w:r>
      <w:r>
        <w:rPr>
          <w:rStyle w:val="lev"/>
          <w:rFonts w:ascii="Sakkal Majalla" w:eastAsia="Sakkal Majalla" w:hAnsi="Sakkal Majalla" w:cs="Sakkal Majalla"/>
          <w:b w:val="0"/>
          <w:bCs w:val="0"/>
          <w:sz w:val="28"/>
          <w:szCs w:val="28"/>
          <w:shd w:val="clear" w:color="auto" w:fill="FFFFFF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sz w:val="28"/>
          <w:szCs w:val="28"/>
          <w:shd w:val="clear" w:color="auto" w:fill="FFFFFF"/>
          <w:rtl/>
        </w:rPr>
        <w:t>من</w:t>
      </w:r>
      <w:r>
        <w:rPr>
          <w:rStyle w:val="lev"/>
          <w:rFonts w:ascii="Sakkal Majalla" w:eastAsia="Sakkal Majalla" w:hAnsi="Sakkal Majalla" w:cs="Sakkal Majalla"/>
          <w:b w:val="0"/>
          <w:bCs w:val="0"/>
          <w:sz w:val="28"/>
          <w:szCs w:val="28"/>
          <w:shd w:val="clear" w:color="auto" w:fill="FFFFFF"/>
          <w:rtl/>
        </w:rPr>
        <w:t xml:space="preserve"> </w:t>
      </w:r>
      <w:r>
        <w:rPr>
          <w:rFonts w:ascii="Sakkal Majalla" w:hAnsi="Sakkal Majalla" w:cs="Sakkal Majalla"/>
          <w:sz w:val="28"/>
          <w:szCs w:val="28"/>
          <w:rtl/>
        </w:rPr>
        <w:t>الاسم</w:t>
      </w:r>
      <w:r>
        <w:rPr>
          <w:rFonts w:ascii="Sakkal Majalla" w:hAnsi="Sakkal Majalla" w:cs="Sakkal Majalla"/>
          <w:sz w:val="28"/>
          <w:szCs w:val="28"/>
          <w:rtl/>
          <w:lang w:val="fr-FR"/>
        </w:rPr>
        <w:t>.</w:t>
      </w:r>
      <w:r>
        <w:rPr>
          <w:rStyle w:val="lev"/>
          <w:rFonts w:ascii="Sakkal Majalla" w:hAnsi="Sakkal Majalla" w:cs="Sakkal Majalla"/>
          <w:b w:val="0"/>
          <w:bCs w:val="0"/>
          <w:sz w:val="28"/>
          <w:szCs w:val="28"/>
          <w:shd w:val="clear" w:color="auto" w:fill="FFFFFF"/>
          <w:rtl/>
        </w:rPr>
        <w:t xml:space="preserve"> </w:t>
      </w:r>
      <w:r>
        <w:rPr>
          <w:rFonts w:ascii="Sakkal Majalla" w:hAnsi="Sakkal Majalla" w:cs="Sakkal Majalla"/>
          <w:sz w:val="28"/>
          <w:szCs w:val="28"/>
          <w:rtl/>
        </w:rPr>
        <w:t xml:space="preserve">(السنة). </w:t>
      </w:r>
      <w:r>
        <w:rPr>
          <w:rFonts w:ascii="Sakkal Majalla" w:hAnsi="Sakkal Majalla" w:cs="Sakkal Majalla"/>
          <w:i/>
          <w:iCs/>
          <w:sz w:val="28"/>
          <w:szCs w:val="28"/>
          <w:rtl/>
        </w:rPr>
        <w:t>عنوان</w:t>
      </w:r>
      <w:r>
        <w:rPr>
          <w:rFonts w:ascii="Sakkal Majalla" w:eastAsia="Sakkal Majalla" w:hAnsi="Sakkal Majalla" w:cs="Sakkal Majalla"/>
          <w:i/>
          <w:iCs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i/>
          <w:iCs/>
          <w:sz w:val="28"/>
          <w:szCs w:val="28"/>
          <w:rtl/>
        </w:rPr>
        <w:t>الكتاب: العنوان</w:t>
      </w:r>
      <w:r>
        <w:rPr>
          <w:rFonts w:ascii="Sakkal Majalla" w:eastAsia="Sakkal Majalla" w:hAnsi="Sakkal Majalla" w:cs="Sakkal Majalla"/>
          <w:i/>
          <w:iCs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i/>
          <w:iCs/>
          <w:sz w:val="28"/>
          <w:szCs w:val="28"/>
          <w:rtl/>
        </w:rPr>
        <w:t>الفرعي</w:t>
      </w:r>
      <w:r>
        <w:rPr>
          <w:rFonts w:ascii="Sakkal Majalla" w:eastAsia="Sakkal Majalla" w:hAnsi="Sakkal Majalla" w:cs="Sakkal Majalla"/>
          <w:i/>
          <w:iCs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sz w:val="28"/>
          <w:szCs w:val="28"/>
          <w:rtl/>
        </w:rPr>
        <w:t>(الطبعة،</w:t>
      </w:r>
      <w:r>
        <w:rPr>
          <w:rFonts w:ascii="Sakkal Majalla" w:eastAsia="Sakkal Majalla" w:hAnsi="Sakkal Majalla" w:cs="Sakkal Majalla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i/>
          <w:iCs/>
          <w:sz w:val="28"/>
          <w:szCs w:val="28"/>
          <w:rtl/>
        </w:rPr>
        <w:t>المجلد)</w:t>
      </w:r>
      <w:r>
        <w:rPr>
          <w:rFonts w:ascii="Sakkal Majalla" w:hAnsi="Sakkal Majalla" w:cs="Sakkal Majalla"/>
          <w:sz w:val="28"/>
          <w:szCs w:val="28"/>
          <w:rtl/>
        </w:rPr>
        <w:t>. دار</w:t>
      </w:r>
      <w:r>
        <w:rPr>
          <w:rFonts w:ascii="Sakkal Majalla" w:eastAsia="Sakkal Majalla" w:hAnsi="Sakkal Majalla" w:cs="Sakkal Majalla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sz w:val="28"/>
          <w:szCs w:val="28"/>
          <w:rtl/>
        </w:rPr>
        <w:t>نشر.</w:t>
      </w:r>
      <w:bookmarkEnd w:id="40"/>
      <w:r>
        <w:rPr>
          <w:rFonts w:ascii="Sakkal Majalla" w:hAnsi="Sakkal Majalla" w:cs="Sakkal Majalla"/>
          <w:sz w:val="28"/>
          <w:szCs w:val="28"/>
          <w:rtl/>
        </w:rPr>
        <w:t xml:space="preserve"> </w:t>
      </w:r>
    </w:p>
    <w:p w14:paraId="003DEB39" w14:textId="77777777" w:rsidR="00014541" w:rsidRDefault="007B3677">
      <w:pPr>
        <w:pStyle w:val="Corpsdetexte"/>
        <w:numPr>
          <w:ilvl w:val="0"/>
          <w:numId w:val="5"/>
        </w:numPr>
        <w:tabs>
          <w:tab w:val="left" w:pos="510"/>
        </w:tabs>
        <w:bidi/>
        <w:spacing w:after="0" w:line="240" w:lineRule="auto"/>
        <w:ind w:left="237" w:hanging="219"/>
        <w:jc w:val="both"/>
        <w:rPr>
          <w:rFonts w:ascii="Sakkal Majalla" w:hAnsi="Sakkal Majalla" w:cs="Sakkal Majalla"/>
          <w:b/>
          <w:bCs/>
          <w:sz w:val="28"/>
          <w:szCs w:val="28"/>
          <w:rtl/>
        </w:rPr>
      </w:pPr>
      <w:r>
        <w:rPr>
          <w:rFonts w:ascii="Sakkal Majalla" w:hAnsi="Sakkal Majalla" w:cs="Sakkal Majalla"/>
          <w:b/>
          <w:bCs/>
          <w:sz w:val="28"/>
          <w:szCs w:val="28"/>
          <w:rtl/>
        </w:rPr>
        <w:t>العمل</w:t>
      </w:r>
      <w:r>
        <w:rPr>
          <w:rFonts w:ascii="Sakkal Majalla" w:eastAsia="Sakkal Majalla" w:hAnsi="Sakkal Majalla" w:cs="Sakkal Majalla"/>
          <w:b/>
          <w:bCs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b/>
          <w:bCs/>
          <w:sz w:val="28"/>
          <w:szCs w:val="28"/>
          <w:rtl/>
        </w:rPr>
        <w:t>الجماعي:</w:t>
      </w:r>
      <w:r>
        <w:rPr>
          <w:rFonts w:ascii="Sakkal Majalla" w:hAnsi="Sakkal Majalla" w:cs="Sakkal Majalla"/>
          <w:sz w:val="28"/>
          <w:szCs w:val="28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sz w:val="28"/>
          <w:szCs w:val="28"/>
          <w:rtl/>
        </w:rPr>
        <w:t>اللقب،</w:t>
      </w:r>
      <w:r>
        <w:rPr>
          <w:rStyle w:val="lev"/>
          <w:rFonts w:ascii="Sakkal Majalla" w:eastAsia="Sakkal Majalla" w:hAnsi="Sakkal Majalla" w:cs="Sakkal Majalla"/>
          <w:b w:val="0"/>
          <w:bCs w:val="0"/>
          <w:sz w:val="28"/>
          <w:szCs w:val="28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sz w:val="28"/>
          <w:szCs w:val="28"/>
          <w:rtl/>
        </w:rPr>
        <w:t>الحرف</w:t>
      </w:r>
      <w:r>
        <w:rPr>
          <w:rStyle w:val="lev"/>
          <w:rFonts w:ascii="Sakkal Majalla" w:eastAsia="Sakkal Majalla" w:hAnsi="Sakkal Majalla" w:cs="Sakkal Majalla"/>
          <w:b w:val="0"/>
          <w:bCs w:val="0"/>
          <w:sz w:val="28"/>
          <w:szCs w:val="28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sz w:val="28"/>
          <w:szCs w:val="28"/>
          <w:rtl/>
        </w:rPr>
        <w:t>الأول</w:t>
      </w:r>
      <w:r>
        <w:rPr>
          <w:rStyle w:val="lev"/>
          <w:rFonts w:ascii="Sakkal Majalla" w:eastAsia="Sakkal Majalla" w:hAnsi="Sakkal Majalla" w:cs="Sakkal Majalla"/>
          <w:b w:val="0"/>
          <w:bCs w:val="0"/>
          <w:sz w:val="28"/>
          <w:szCs w:val="28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sz w:val="28"/>
          <w:szCs w:val="28"/>
          <w:rtl/>
        </w:rPr>
        <w:t>من</w:t>
      </w:r>
      <w:r>
        <w:rPr>
          <w:rStyle w:val="lev"/>
          <w:rFonts w:ascii="Sakkal Majalla" w:eastAsia="Sakkal Majalla" w:hAnsi="Sakkal Majalla" w:cs="Sakkal Majalla"/>
          <w:b w:val="0"/>
          <w:bCs w:val="0"/>
          <w:sz w:val="28"/>
          <w:szCs w:val="28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sz w:val="28"/>
          <w:szCs w:val="28"/>
          <w:rtl/>
        </w:rPr>
        <w:t>اسم</w:t>
      </w:r>
      <w:r>
        <w:rPr>
          <w:rFonts w:cs="Calibri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sz w:val="28"/>
          <w:szCs w:val="28"/>
          <w:rtl/>
        </w:rPr>
        <w:t>المنسق</w:t>
      </w:r>
      <w:r>
        <w:rPr>
          <w:rStyle w:val="lev"/>
          <w:rFonts w:ascii="Sakkal Majalla" w:eastAsia="Sakkal Majalla" w:hAnsi="Sakkal Majalla" w:cs="Sakkal Majalla"/>
          <w:b w:val="0"/>
          <w:bCs w:val="0"/>
          <w:sz w:val="28"/>
          <w:szCs w:val="28"/>
          <w:rtl/>
          <w:lang w:val="fr-FR"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sz w:val="28"/>
          <w:szCs w:val="28"/>
          <w:rtl/>
        </w:rPr>
        <w:t>(المنسق)</w:t>
      </w:r>
      <w:r>
        <w:rPr>
          <w:rStyle w:val="lev"/>
          <w:rFonts w:ascii="Sakkal Majalla" w:hAnsi="Sakkal Majalla" w:cs="Sakkal Majalla"/>
          <w:b w:val="0"/>
          <w:bCs w:val="0"/>
          <w:sz w:val="28"/>
          <w:szCs w:val="28"/>
          <w:rtl/>
          <w:lang w:val="fr-FR"/>
        </w:rPr>
        <w:t>.</w:t>
      </w:r>
      <w:r>
        <w:rPr>
          <w:rStyle w:val="lev"/>
          <w:rFonts w:ascii="Sakkal Majalla" w:hAnsi="Sakkal Majalla" w:cs="Sakkal Majalla"/>
          <w:b w:val="0"/>
          <w:bCs w:val="0"/>
          <w:sz w:val="28"/>
          <w:szCs w:val="28"/>
          <w:rtl/>
        </w:rPr>
        <w:t xml:space="preserve"> (السنة). </w:t>
      </w:r>
      <w:r>
        <w:rPr>
          <w:rStyle w:val="lev"/>
          <w:rFonts w:ascii="Sakkal Majalla" w:hAnsi="Sakkal Majalla" w:cs="Sakkal Majalla"/>
          <w:b w:val="0"/>
          <w:bCs w:val="0"/>
          <w:i/>
          <w:iCs/>
          <w:sz w:val="28"/>
          <w:szCs w:val="28"/>
          <w:rtl/>
        </w:rPr>
        <w:t>عنوان</w:t>
      </w:r>
      <w:r>
        <w:rPr>
          <w:rStyle w:val="lev"/>
          <w:rFonts w:ascii="Sakkal Majalla" w:eastAsia="Sakkal Majalla" w:hAnsi="Sakkal Majalla" w:cs="Sakkal Majalla"/>
          <w:b w:val="0"/>
          <w:bCs w:val="0"/>
          <w:i/>
          <w:iCs/>
          <w:sz w:val="28"/>
          <w:szCs w:val="28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i/>
          <w:iCs/>
          <w:sz w:val="28"/>
          <w:szCs w:val="28"/>
          <w:rtl/>
        </w:rPr>
        <w:t>العمل</w:t>
      </w:r>
      <w:r>
        <w:rPr>
          <w:rStyle w:val="lev"/>
          <w:rFonts w:ascii="Sakkal Majalla" w:eastAsia="Sakkal Majalla" w:hAnsi="Sakkal Majalla" w:cs="Sakkal Majalla"/>
          <w:b w:val="0"/>
          <w:bCs w:val="0"/>
          <w:i/>
          <w:iCs/>
          <w:sz w:val="28"/>
          <w:szCs w:val="28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i/>
          <w:iCs/>
          <w:sz w:val="28"/>
          <w:szCs w:val="28"/>
          <w:rtl/>
        </w:rPr>
        <w:t>الجماعي.</w:t>
      </w:r>
      <w:r>
        <w:rPr>
          <w:rStyle w:val="lev"/>
          <w:rFonts w:ascii="Sakkal Majalla" w:hAnsi="Sakkal Majalla" w:cs="Sakkal Majalla"/>
          <w:b w:val="0"/>
          <w:bCs w:val="0"/>
          <w:sz w:val="28"/>
          <w:szCs w:val="28"/>
          <w:rtl/>
        </w:rPr>
        <w:t xml:space="preserve"> دار</w:t>
      </w:r>
      <w:r>
        <w:rPr>
          <w:rStyle w:val="lev"/>
          <w:rFonts w:ascii="Sakkal Majalla" w:eastAsia="Sakkal Majalla" w:hAnsi="Sakkal Majalla" w:cs="Sakkal Majalla"/>
          <w:b w:val="0"/>
          <w:bCs w:val="0"/>
          <w:sz w:val="28"/>
          <w:szCs w:val="28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sz w:val="28"/>
          <w:szCs w:val="28"/>
          <w:rtl/>
        </w:rPr>
        <w:t xml:space="preserve">النشر. </w:t>
      </w:r>
      <w:proofErr w:type="spellStart"/>
      <w:r>
        <w:rPr>
          <w:rStyle w:val="lev"/>
          <w:rFonts w:ascii="Times New Roman" w:hAnsi="Times New Roman" w:cs="Times New Roman"/>
          <w:b w:val="0"/>
          <w:bCs w:val="0"/>
          <w:sz w:val="24"/>
          <w:szCs w:val="24"/>
          <w:rtl/>
        </w:rPr>
        <w:t>Doi</w:t>
      </w:r>
      <w:proofErr w:type="spellEnd"/>
    </w:p>
    <w:p w14:paraId="6275A13A" w14:textId="77777777" w:rsidR="00014541" w:rsidRDefault="007B3677">
      <w:pPr>
        <w:pStyle w:val="Corpsdetexte"/>
        <w:numPr>
          <w:ilvl w:val="0"/>
          <w:numId w:val="5"/>
        </w:numPr>
        <w:tabs>
          <w:tab w:val="left" w:pos="495"/>
        </w:tabs>
        <w:bidi/>
        <w:spacing w:after="0" w:line="240" w:lineRule="auto"/>
        <w:ind w:left="237" w:hanging="219"/>
        <w:jc w:val="both"/>
        <w:rPr>
          <w:rFonts w:ascii="Sakkal Majalla" w:hAnsi="Sakkal Majalla" w:cs="Sakkal Majalla"/>
          <w:color w:val="FF0000"/>
          <w:sz w:val="28"/>
          <w:szCs w:val="28"/>
          <w:rtl/>
        </w:rPr>
      </w:pPr>
      <w:r>
        <w:rPr>
          <w:rFonts w:ascii="Sakkal Majalla" w:hAnsi="Sakkal Majalla" w:cs="Sakkal Majalla"/>
          <w:b/>
          <w:bCs/>
          <w:sz w:val="28"/>
          <w:szCs w:val="28"/>
          <w:rtl/>
        </w:rPr>
        <w:t>فصل</w:t>
      </w:r>
      <w:r>
        <w:rPr>
          <w:rFonts w:ascii="Sakkal Majalla" w:eastAsia="Sakkal Majalla" w:hAnsi="Sakkal Majalla" w:cs="Sakkal Majalla"/>
          <w:b/>
          <w:bCs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b/>
          <w:bCs/>
          <w:sz w:val="28"/>
          <w:szCs w:val="28"/>
          <w:rtl/>
        </w:rPr>
        <w:t>في</w:t>
      </w:r>
      <w:r>
        <w:rPr>
          <w:rFonts w:ascii="Sakkal Majalla" w:eastAsia="Sakkal Majalla" w:hAnsi="Sakkal Majalla" w:cs="Sakkal Majalla"/>
          <w:b/>
          <w:bCs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b/>
          <w:bCs/>
          <w:sz w:val="28"/>
          <w:szCs w:val="28"/>
          <w:rtl/>
        </w:rPr>
        <w:t>كتاب</w:t>
      </w:r>
      <w:r>
        <w:rPr>
          <w:rFonts w:ascii="Sakkal Majalla" w:eastAsia="Sakkal Majalla" w:hAnsi="Sakkal Majalla" w:cs="Sakkal Majalla"/>
          <w:b/>
          <w:bCs/>
          <w:sz w:val="28"/>
          <w:szCs w:val="28"/>
          <w:rtl/>
        </w:rPr>
        <w:t xml:space="preserve"> </w:t>
      </w:r>
      <w:proofErr w:type="gramStart"/>
      <w:r>
        <w:rPr>
          <w:rFonts w:ascii="Sakkal Majalla" w:hAnsi="Sakkal Majalla" w:cs="Sakkal Majalla"/>
          <w:b/>
          <w:bCs/>
          <w:sz w:val="28"/>
          <w:szCs w:val="28"/>
          <w:rtl/>
        </w:rPr>
        <w:t>جماعي</w:t>
      </w:r>
      <w:r>
        <w:rPr>
          <w:rFonts w:ascii="Sakkal Majalla" w:eastAsia="Sakkal Majalla" w:hAnsi="Sakkal Majalla" w:cs="Sakkal Majalla"/>
          <w:b/>
          <w:bCs/>
          <w:sz w:val="28"/>
          <w:szCs w:val="28"/>
          <w:rtl/>
        </w:rPr>
        <w:t xml:space="preserve"> </w:t>
      </w:r>
      <w:r>
        <w:rPr>
          <w:rStyle w:val="lev"/>
          <w:rFonts w:ascii="Sakkal Majalla" w:hAnsi="Sakkal Majalla" w:cs="Sakkal Majalla"/>
          <w:sz w:val="28"/>
          <w:szCs w:val="28"/>
          <w:rtl/>
        </w:rPr>
        <w:t>:</w:t>
      </w:r>
      <w:proofErr w:type="gramEnd"/>
      <w:r>
        <w:rPr>
          <w:rStyle w:val="lev"/>
          <w:rFonts w:ascii="Sakkal Majalla" w:hAnsi="Sakkal Majalla" w:cs="Sakkal Majalla"/>
          <w:b w:val="0"/>
          <w:bCs w:val="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sz w:val="28"/>
          <w:szCs w:val="28"/>
          <w:rtl/>
        </w:rPr>
        <w:t>اللقب،</w:t>
      </w:r>
      <w:r>
        <w:rPr>
          <w:rFonts w:ascii="Sakkal Majalla" w:eastAsia="Sakkal Majalla" w:hAnsi="Sakkal Majalla" w:cs="Sakkal Majalla"/>
          <w:sz w:val="28"/>
          <w:szCs w:val="28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sz w:val="28"/>
          <w:szCs w:val="28"/>
          <w:rtl/>
        </w:rPr>
        <w:t>الحرف</w:t>
      </w:r>
      <w:r>
        <w:rPr>
          <w:rStyle w:val="lev"/>
          <w:rFonts w:ascii="Sakkal Majalla" w:eastAsia="Sakkal Majalla" w:hAnsi="Sakkal Majalla" w:cs="Sakkal Majalla"/>
          <w:b w:val="0"/>
          <w:bCs w:val="0"/>
          <w:sz w:val="28"/>
          <w:szCs w:val="28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sz w:val="28"/>
          <w:szCs w:val="28"/>
          <w:rtl/>
        </w:rPr>
        <w:t>الأول</w:t>
      </w:r>
      <w:r>
        <w:rPr>
          <w:rStyle w:val="lev"/>
          <w:rFonts w:ascii="Sakkal Majalla" w:eastAsia="Sakkal Majalla" w:hAnsi="Sakkal Majalla" w:cs="Sakkal Majalla"/>
          <w:b w:val="0"/>
          <w:bCs w:val="0"/>
          <w:sz w:val="28"/>
          <w:szCs w:val="28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sz w:val="28"/>
          <w:szCs w:val="28"/>
          <w:rtl/>
        </w:rPr>
        <w:t>من</w:t>
      </w:r>
      <w:r>
        <w:rPr>
          <w:rStyle w:val="lev"/>
          <w:rFonts w:ascii="Sakkal Majalla" w:eastAsia="Sakkal Majalla" w:hAnsi="Sakkal Majalla" w:cs="Sakkal Majalla"/>
          <w:b w:val="0"/>
          <w:bCs w:val="0"/>
          <w:sz w:val="28"/>
          <w:szCs w:val="28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sz w:val="28"/>
          <w:szCs w:val="28"/>
          <w:rtl/>
        </w:rPr>
        <w:t>اسم</w:t>
      </w:r>
      <w:r>
        <w:rPr>
          <w:rStyle w:val="lev"/>
          <w:rFonts w:ascii="Sakkal Majalla" w:eastAsia="Sakkal Majalla" w:hAnsi="Sakkal Majalla" w:cs="Sakkal Majalla"/>
          <w:b w:val="0"/>
          <w:bCs w:val="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sz w:val="28"/>
          <w:szCs w:val="28"/>
          <w:rtl/>
        </w:rPr>
        <w:t>مؤلف</w:t>
      </w:r>
      <w:r>
        <w:rPr>
          <w:rFonts w:ascii="Sakkal Majalla" w:eastAsia="Sakkal Majalla" w:hAnsi="Sakkal Majalla" w:cs="Sakkal Majalla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sz w:val="28"/>
          <w:szCs w:val="28"/>
          <w:rtl/>
        </w:rPr>
        <w:t>الفصل. (السنة). عنوان</w:t>
      </w:r>
      <w:r>
        <w:rPr>
          <w:rFonts w:ascii="Sakkal Majalla" w:eastAsia="Sakkal Majalla" w:hAnsi="Sakkal Majalla" w:cs="Sakkal Majalla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sz w:val="28"/>
          <w:szCs w:val="28"/>
          <w:rtl/>
        </w:rPr>
        <w:t>الفصل.</w:t>
      </w:r>
      <w:r>
        <w:rPr>
          <w:rFonts w:ascii="Sakkal Majalla" w:hAnsi="Sakkal Majalla" w:cs="Sakkal Majalla"/>
          <w:sz w:val="28"/>
          <w:szCs w:val="28"/>
          <w:rtl/>
          <w:lang w:val="fr-FR"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sz w:val="28"/>
          <w:szCs w:val="28"/>
          <w:rtl/>
        </w:rPr>
        <w:t>في</w:t>
      </w:r>
      <w:r>
        <w:rPr>
          <w:rStyle w:val="lev"/>
          <w:rFonts w:ascii="Sakkal Majalla" w:eastAsia="Sakkal Majalla" w:hAnsi="Sakkal Majalla" w:cs="Sakkal Majalla"/>
          <w:b w:val="0"/>
          <w:bCs w:val="0"/>
          <w:color w:val="00B050"/>
          <w:sz w:val="28"/>
          <w:szCs w:val="28"/>
          <w:rtl/>
          <w:lang w:val="fr-FR"/>
        </w:rPr>
        <w:t xml:space="preserve"> </w:t>
      </w:r>
      <w:r>
        <w:rPr>
          <w:rFonts w:ascii="Sakkal Majalla" w:hAnsi="Sakkal Majalla" w:cs="Sakkal Majalla"/>
          <w:sz w:val="28"/>
          <w:szCs w:val="28"/>
          <w:rtl/>
        </w:rPr>
        <w:t>الحرف</w:t>
      </w:r>
      <w:r>
        <w:rPr>
          <w:rStyle w:val="lev"/>
          <w:rFonts w:ascii="Sakkal Majalla" w:eastAsia="Sakkal Majalla" w:hAnsi="Sakkal Majalla" w:cs="Sakkal Majalla"/>
          <w:b w:val="0"/>
          <w:bCs w:val="0"/>
          <w:sz w:val="28"/>
          <w:szCs w:val="28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sz w:val="28"/>
          <w:szCs w:val="28"/>
          <w:rtl/>
        </w:rPr>
        <w:t>الأول</w:t>
      </w:r>
      <w:r>
        <w:rPr>
          <w:rStyle w:val="lev"/>
          <w:rFonts w:ascii="Sakkal Majalla" w:eastAsia="Sakkal Majalla" w:hAnsi="Sakkal Majalla" w:cs="Sakkal Majalla"/>
          <w:b w:val="0"/>
          <w:bCs w:val="0"/>
          <w:sz w:val="28"/>
          <w:szCs w:val="28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sz w:val="28"/>
          <w:szCs w:val="28"/>
          <w:rtl/>
        </w:rPr>
        <w:t>من</w:t>
      </w:r>
      <w:r>
        <w:rPr>
          <w:rStyle w:val="lev"/>
          <w:rFonts w:ascii="Sakkal Majalla" w:eastAsia="Sakkal Majalla" w:hAnsi="Sakkal Majalla" w:cs="Sakkal Majalla"/>
          <w:b w:val="0"/>
          <w:bCs w:val="0"/>
          <w:sz w:val="28"/>
          <w:szCs w:val="28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sz w:val="28"/>
          <w:szCs w:val="28"/>
          <w:rtl/>
        </w:rPr>
        <w:t>الاسم،</w:t>
      </w:r>
      <w:r>
        <w:rPr>
          <w:rStyle w:val="lev"/>
          <w:rFonts w:ascii="Sakkal Majalla" w:eastAsia="Sakkal Majalla" w:hAnsi="Sakkal Majalla" w:cs="Sakkal Majalla"/>
          <w:b w:val="0"/>
          <w:bCs w:val="0"/>
          <w:sz w:val="28"/>
          <w:szCs w:val="28"/>
          <w:rtl/>
          <w:lang w:val="fr-FR"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sz w:val="28"/>
          <w:szCs w:val="28"/>
          <w:rtl/>
        </w:rPr>
        <w:t>لقب</w:t>
      </w:r>
      <w:r>
        <w:rPr>
          <w:rFonts w:ascii="Sakkal Majalla" w:eastAsia="Sakkal Majalla" w:hAnsi="Sakkal Majalla" w:cs="Sakkal Majalla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sz w:val="28"/>
          <w:szCs w:val="28"/>
          <w:rtl/>
          <w:lang w:val="fr-FR"/>
        </w:rPr>
        <w:t>المؤلف</w:t>
      </w:r>
      <w:r>
        <w:rPr>
          <w:rFonts w:ascii="Sakkal Majalla" w:eastAsia="Sakkal Majalla" w:hAnsi="Sakkal Majalla" w:cs="Sakkal Majalla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sz w:val="28"/>
          <w:szCs w:val="28"/>
          <w:rtl/>
        </w:rPr>
        <w:t>أو</w:t>
      </w:r>
      <w:r>
        <w:rPr>
          <w:rFonts w:ascii="Sakkal Majalla" w:eastAsia="Sakkal Majalla" w:hAnsi="Sakkal Majalla" w:cs="Sakkal Majalla"/>
          <w:sz w:val="28"/>
          <w:szCs w:val="28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sz w:val="28"/>
          <w:szCs w:val="28"/>
          <w:rtl/>
        </w:rPr>
        <w:t>منسق</w:t>
      </w:r>
      <w:r>
        <w:rPr>
          <w:rFonts w:ascii="Sakkal Majalla" w:eastAsia="Sakkal Majalla" w:hAnsi="Sakkal Majalla" w:cs="Sakkal Majalla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sz w:val="28"/>
          <w:szCs w:val="28"/>
          <w:rtl/>
        </w:rPr>
        <w:t>الكتاب</w:t>
      </w:r>
      <w:r>
        <w:rPr>
          <w:rFonts w:ascii="Sakkal Majalla" w:eastAsia="Sakkal Majalla" w:hAnsi="Sakkal Majalla" w:cs="Sakkal Majalla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>(</w:t>
      </w:r>
      <w:r>
        <w:rPr>
          <w:rStyle w:val="lev"/>
          <w:rFonts w:ascii="Sakkal Majalla" w:hAnsi="Sakkal Majalla" w:cs="Sakkal Majalla"/>
          <w:b w:val="0"/>
          <w:bCs w:val="0"/>
          <w:color w:val="000000"/>
          <w:sz w:val="28"/>
          <w:szCs w:val="28"/>
          <w:rtl/>
        </w:rPr>
        <w:t>المنسق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>)،</w:t>
      </w:r>
      <w:r>
        <w:rPr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i/>
          <w:iCs/>
          <w:sz w:val="28"/>
          <w:szCs w:val="28"/>
          <w:rtl/>
        </w:rPr>
        <w:t>عنوان</w:t>
      </w:r>
      <w:r>
        <w:rPr>
          <w:rFonts w:ascii="Sakkal Majalla" w:eastAsia="Sakkal Majalla" w:hAnsi="Sakkal Majalla" w:cs="Sakkal Majalla"/>
          <w:i/>
          <w:iCs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i/>
          <w:iCs/>
          <w:sz w:val="28"/>
          <w:szCs w:val="28"/>
          <w:rtl/>
        </w:rPr>
        <w:t>العمل</w:t>
      </w:r>
      <w:r>
        <w:rPr>
          <w:rFonts w:ascii="Sakkal Majalla" w:eastAsia="Sakkal Majalla" w:hAnsi="Sakkal Majalla" w:cs="Sakkal Majalla"/>
          <w:i/>
          <w:iCs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sz w:val="28"/>
          <w:szCs w:val="28"/>
          <w:rtl/>
        </w:rPr>
        <w:t>(الطبعة.</w:t>
      </w:r>
      <w:r>
        <w:rPr>
          <w:rFonts w:ascii="Sakkal Majalla" w:hAnsi="Sakkal Majalla" w:cs="Sakkal Majalla"/>
          <w:i/>
          <w:iCs/>
          <w:sz w:val="28"/>
          <w:szCs w:val="28"/>
          <w:rtl/>
        </w:rPr>
        <w:t>،</w:t>
      </w:r>
      <w:r>
        <w:rPr>
          <w:rFonts w:ascii="Sakkal Majalla" w:eastAsia="Sakkal Majalla" w:hAnsi="Sakkal Majalla" w:cs="Sakkal Majalla"/>
          <w:i/>
          <w:iCs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sz w:val="28"/>
          <w:szCs w:val="28"/>
          <w:rtl/>
        </w:rPr>
        <w:t>ا</w:t>
      </w:r>
      <w:r>
        <w:rPr>
          <w:rFonts w:ascii="Sakkal Majalla" w:hAnsi="Sakkal Majalla" w:cs="Sakkal Majalla"/>
          <w:i/>
          <w:iCs/>
          <w:sz w:val="28"/>
          <w:szCs w:val="28"/>
          <w:rtl/>
        </w:rPr>
        <w:t>لمجلد</w:t>
      </w:r>
      <w:r>
        <w:rPr>
          <w:rFonts w:ascii="Sakkal Majalla" w:hAnsi="Sakkal Majalla" w:cs="Sakkal Majalla"/>
          <w:sz w:val="28"/>
          <w:szCs w:val="28"/>
          <w:rtl/>
        </w:rPr>
        <w:t>،</w:t>
      </w:r>
      <w:r>
        <w:rPr>
          <w:rFonts w:ascii="Sakkal Majalla" w:eastAsia="Sakkal Majalla" w:hAnsi="Sakkal Majalla" w:cs="Sakkal Majalla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sz w:val="28"/>
          <w:szCs w:val="28"/>
          <w:rtl/>
        </w:rPr>
        <w:t>ص ص.)</w:t>
      </w:r>
      <w:r>
        <w:rPr>
          <w:rFonts w:ascii="Sakkal Majalla" w:hAnsi="Sakkal Majalla" w:cs="Sakkal Majalla"/>
          <w:i/>
          <w:iCs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sz w:val="28"/>
          <w:szCs w:val="28"/>
          <w:rtl/>
        </w:rPr>
        <w:t>دار</w:t>
      </w:r>
      <w:r>
        <w:rPr>
          <w:rFonts w:ascii="Sakkal Majalla" w:eastAsia="Sakkal Majalla" w:hAnsi="Sakkal Majalla" w:cs="Sakkal Majalla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sz w:val="28"/>
          <w:szCs w:val="28"/>
          <w:rtl/>
        </w:rPr>
        <w:t xml:space="preserve">نشر. </w:t>
      </w:r>
      <w:proofErr w:type="spellStart"/>
      <w:r>
        <w:rPr>
          <w:rFonts w:ascii="Times New Roman" w:hAnsi="Times New Roman" w:cs="Times New Roman"/>
          <w:sz w:val="24"/>
          <w:szCs w:val="24"/>
          <w:rtl/>
        </w:rPr>
        <w:t>Doi</w:t>
      </w:r>
      <w:proofErr w:type="spellEnd"/>
      <w:r>
        <w:rPr>
          <w:rFonts w:ascii="Sakkal Majalla" w:hAnsi="Sakkal Majalla" w:cs="Sakkal Majalla"/>
          <w:sz w:val="28"/>
          <w:szCs w:val="28"/>
          <w:rtl/>
        </w:rPr>
        <w:t xml:space="preserve"> أو</w:t>
      </w:r>
      <w:r>
        <w:rPr>
          <w:rFonts w:ascii="Sakkal Majalla" w:eastAsia="Sakkal Majalla" w:hAnsi="Sakkal Majalla" w:cs="Sakkal Majalla"/>
          <w:sz w:val="28"/>
          <w:szCs w:val="28"/>
          <w:rtl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rtl/>
        </w:rPr>
        <w:t>url</w:t>
      </w:r>
      <w:proofErr w:type="spellEnd"/>
    </w:p>
    <w:p w14:paraId="55B71EC3" w14:textId="77777777" w:rsidR="00014541" w:rsidRDefault="007B3677">
      <w:pPr>
        <w:pStyle w:val="Corpsdetexte"/>
        <w:bidi/>
        <w:spacing w:after="0" w:line="240" w:lineRule="auto"/>
        <w:ind w:left="237"/>
        <w:jc w:val="both"/>
        <w:rPr>
          <w:rStyle w:val="lev"/>
          <w:rFonts w:ascii="Sakkal Majalla" w:hAnsi="Sakkal Majalla" w:cs="Sakkal Majalla"/>
          <w:sz w:val="28"/>
          <w:szCs w:val="28"/>
          <w:rtl/>
        </w:rPr>
      </w:pPr>
      <w:r>
        <w:rPr>
          <w:rFonts w:ascii="Sakkal Majalla" w:hAnsi="Sakkal Majalla" w:cs="Sakkal Majalla"/>
          <w:color w:val="FF0000"/>
          <w:sz w:val="28"/>
          <w:szCs w:val="28"/>
          <w:rtl/>
        </w:rPr>
        <w:t>يستشهد</w:t>
      </w:r>
      <w:r>
        <w:rPr>
          <w:rFonts w:ascii="Sakkal Majalla" w:eastAsia="Sakkal Majalla" w:hAnsi="Sakkal Majalla" w:cs="Sakkal Majalla"/>
          <w:color w:val="FF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FF0000"/>
          <w:sz w:val="28"/>
          <w:szCs w:val="28"/>
          <w:rtl/>
        </w:rPr>
        <w:t>في</w:t>
      </w:r>
      <w:r>
        <w:rPr>
          <w:rFonts w:ascii="Sakkal Majalla" w:eastAsia="Sakkal Majalla" w:hAnsi="Sakkal Majalla" w:cs="Sakkal Majalla"/>
          <w:color w:val="FF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FF0000"/>
          <w:sz w:val="28"/>
          <w:szCs w:val="28"/>
          <w:rtl/>
        </w:rPr>
        <w:t>النص</w:t>
      </w:r>
      <w:r>
        <w:rPr>
          <w:rFonts w:ascii="Sakkal Majalla" w:eastAsia="Sakkal Majalla" w:hAnsi="Sakkal Majalla" w:cs="Sakkal Majalla"/>
          <w:color w:val="FF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FF0000"/>
          <w:sz w:val="28"/>
          <w:szCs w:val="28"/>
          <w:rtl/>
        </w:rPr>
        <w:t>بصاحب</w:t>
      </w:r>
      <w:r>
        <w:rPr>
          <w:rFonts w:ascii="Sakkal Majalla" w:eastAsia="Sakkal Majalla" w:hAnsi="Sakkal Majalla" w:cs="Sakkal Majalla"/>
          <w:color w:val="FF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FF0000"/>
          <w:sz w:val="28"/>
          <w:szCs w:val="28"/>
          <w:rtl/>
        </w:rPr>
        <w:t>الفصل.</w:t>
      </w:r>
      <w:r>
        <w:rPr>
          <w:rFonts w:ascii="Sakkal Majalla" w:hAnsi="Sakkal Majalla" w:cs="Sakkal Majalla"/>
          <w:color w:val="FF0000"/>
          <w:sz w:val="28"/>
          <w:szCs w:val="28"/>
          <w:rtl/>
          <w:lang w:val="fr-FR"/>
        </w:rPr>
        <w:t xml:space="preserve"> </w:t>
      </w:r>
      <w:r>
        <w:rPr>
          <w:rFonts w:ascii="Sakkal Majalla" w:hAnsi="Sakkal Majalla" w:cs="Sakkal Majalla"/>
          <w:color w:val="FF0000"/>
          <w:sz w:val="28"/>
          <w:szCs w:val="28"/>
          <w:rtl/>
        </w:rPr>
        <w:t>والإشارة</w:t>
      </w:r>
      <w:r>
        <w:rPr>
          <w:rFonts w:ascii="Sakkal Majalla" w:eastAsia="Sakkal Majalla" w:hAnsi="Sakkal Majalla" w:cs="Sakkal Majalla"/>
          <w:color w:val="FF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FF0000"/>
          <w:sz w:val="28"/>
          <w:szCs w:val="28"/>
          <w:rtl/>
        </w:rPr>
        <w:t>بـ</w:t>
      </w:r>
      <w:r>
        <w:rPr>
          <w:rFonts w:ascii="Sakkal Majalla" w:eastAsia="Sakkal Majalla" w:hAnsi="Sakkal Majalla" w:cs="Sakkal Majalla"/>
          <w:color w:val="FF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FF0000"/>
          <w:sz w:val="28"/>
          <w:szCs w:val="28"/>
          <w:rtl/>
        </w:rPr>
        <w:t>ص</w:t>
      </w:r>
      <w:r>
        <w:rPr>
          <w:rFonts w:ascii="Sakkal Majalla" w:eastAsia="Sakkal Majalla" w:hAnsi="Sakkal Majalla" w:cs="Sakkal Majalla"/>
          <w:color w:val="FF0000"/>
          <w:sz w:val="28"/>
          <w:szCs w:val="28"/>
          <w:rtl/>
        </w:rPr>
        <w:t xml:space="preserve"> </w:t>
      </w:r>
      <w:proofErr w:type="spellStart"/>
      <w:r>
        <w:rPr>
          <w:rFonts w:ascii="Sakkal Majalla" w:hAnsi="Sakkal Majalla" w:cs="Sakkal Majalla"/>
          <w:color w:val="FF0000"/>
          <w:sz w:val="28"/>
          <w:szCs w:val="28"/>
          <w:rtl/>
        </w:rPr>
        <w:t>ص</w:t>
      </w:r>
      <w:proofErr w:type="spellEnd"/>
      <w:r>
        <w:rPr>
          <w:rFonts w:ascii="Sakkal Majalla" w:hAnsi="Sakkal Majalla" w:cs="Sakkal Majalla"/>
          <w:color w:val="FF0000"/>
          <w:sz w:val="28"/>
          <w:szCs w:val="28"/>
          <w:rtl/>
        </w:rPr>
        <w:t>. يجب</w:t>
      </w:r>
      <w:r>
        <w:rPr>
          <w:rFonts w:ascii="Sakkal Majalla" w:eastAsia="Sakkal Majalla" w:hAnsi="Sakkal Majalla" w:cs="Sakkal Majalla"/>
          <w:color w:val="FF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FF0000"/>
          <w:sz w:val="28"/>
          <w:szCs w:val="28"/>
          <w:rtl/>
        </w:rPr>
        <w:t>أن</w:t>
      </w:r>
      <w:r>
        <w:rPr>
          <w:rFonts w:ascii="Sakkal Majalla" w:eastAsia="Sakkal Majalla" w:hAnsi="Sakkal Majalla" w:cs="Sakkal Majalla"/>
          <w:color w:val="FF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FF0000"/>
          <w:sz w:val="28"/>
          <w:szCs w:val="28"/>
          <w:rtl/>
        </w:rPr>
        <w:t>تظهر.</w:t>
      </w:r>
    </w:p>
    <w:p w14:paraId="6D240E41" w14:textId="77777777" w:rsidR="00014541" w:rsidRDefault="007B3677" w:rsidP="00D24CDD">
      <w:pPr>
        <w:pStyle w:val="Corpsdetexte"/>
        <w:numPr>
          <w:ilvl w:val="0"/>
          <w:numId w:val="5"/>
        </w:numPr>
        <w:tabs>
          <w:tab w:val="left" w:pos="495"/>
        </w:tabs>
        <w:bidi/>
        <w:spacing w:after="0" w:line="240" w:lineRule="auto"/>
        <w:ind w:left="237" w:hanging="237"/>
        <w:jc w:val="both"/>
        <w:rPr>
          <w:rStyle w:val="lev"/>
          <w:rFonts w:ascii="Sakkal Majalla" w:hAnsi="Sakkal Majalla" w:cs="Sakkal Majalla"/>
          <w:sz w:val="28"/>
          <w:szCs w:val="28"/>
          <w:rtl/>
        </w:rPr>
      </w:pPr>
      <w:r>
        <w:rPr>
          <w:rStyle w:val="lev"/>
          <w:rFonts w:ascii="Sakkal Majalla" w:hAnsi="Sakkal Majalla" w:cs="Sakkal Majalla"/>
          <w:sz w:val="28"/>
          <w:szCs w:val="28"/>
          <w:rtl/>
        </w:rPr>
        <w:t xml:space="preserve">القاموس/ </w:t>
      </w:r>
      <w:proofErr w:type="gramStart"/>
      <w:r>
        <w:rPr>
          <w:rStyle w:val="lev"/>
          <w:rFonts w:ascii="Sakkal Majalla" w:hAnsi="Sakkal Majalla" w:cs="Sakkal Majalla"/>
          <w:sz w:val="28"/>
          <w:szCs w:val="28"/>
          <w:rtl/>
        </w:rPr>
        <w:t>الموسوعة</w:t>
      </w:r>
      <w:r>
        <w:rPr>
          <w:rStyle w:val="lev"/>
          <w:rFonts w:ascii="Sakkal Majalla" w:eastAsia="Sakkal Majalla" w:hAnsi="Sakkal Majalla" w:cs="Sakkal Majalla"/>
          <w:sz w:val="28"/>
          <w:szCs w:val="28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sz w:val="28"/>
          <w:szCs w:val="28"/>
          <w:rtl/>
        </w:rPr>
        <w:t>:</w:t>
      </w:r>
      <w:proofErr w:type="gramEnd"/>
    </w:p>
    <w:p w14:paraId="1B43D7A4" w14:textId="77777777" w:rsidR="00014541" w:rsidRDefault="007B3677">
      <w:pPr>
        <w:pStyle w:val="Corpsdetexte"/>
        <w:numPr>
          <w:ilvl w:val="0"/>
          <w:numId w:val="5"/>
        </w:numPr>
        <w:tabs>
          <w:tab w:val="left" w:pos="690"/>
        </w:tabs>
        <w:bidi/>
        <w:spacing w:after="0" w:line="240" w:lineRule="auto"/>
        <w:ind w:left="521" w:hanging="219"/>
        <w:jc w:val="both"/>
        <w:rPr>
          <w:rStyle w:val="lev"/>
          <w:rFonts w:ascii="Sakkal Majalla" w:hAnsi="Sakkal Majalla" w:cs="Sakkal Majalla"/>
          <w:sz w:val="28"/>
          <w:szCs w:val="28"/>
          <w:rtl/>
        </w:rPr>
      </w:pPr>
      <w:r>
        <w:rPr>
          <w:rStyle w:val="lev"/>
          <w:rFonts w:ascii="Sakkal Majalla" w:hAnsi="Sakkal Majalla" w:cs="Sakkal Majalla"/>
          <w:sz w:val="28"/>
          <w:szCs w:val="28"/>
          <w:rtl/>
        </w:rPr>
        <w:t>الطبعة</w:t>
      </w:r>
      <w:r>
        <w:rPr>
          <w:rStyle w:val="lev"/>
          <w:rFonts w:ascii="Sakkal Majalla" w:eastAsia="Sakkal Majalla" w:hAnsi="Sakkal Majalla" w:cs="Sakkal Majalla"/>
          <w:sz w:val="28"/>
          <w:szCs w:val="28"/>
          <w:rtl/>
        </w:rPr>
        <w:t xml:space="preserve"> </w:t>
      </w:r>
      <w:r>
        <w:rPr>
          <w:rStyle w:val="lev"/>
          <w:rFonts w:ascii="Sakkal Majalla" w:hAnsi="Sakkal Majalla" w:cs="Sakkal Majalla"/>
          <w:sz w:val="28"/>
          <w:szCs w:val="28"/>
          <w:rtl/>
        </w:rPr>
        <w:t>الورقية:</w:t>
      </w:r>
      <w:r>
        <w:rPr>
          <w:rStyle w:val="lev"/>
          <w:rFonts w:ascii="Sakkal Majalla" w:hAnsi="Sakkal Majalla" w:cs="Sakkal Majalla"/>
          <w:b w:val="0"/>
          <w:bCs w:val="0"/>
          <w:sz w:val="28"/>
          <w:szCs w:val="28"/>
          <w:rtl/>
        </w:rPr>
        <w:t xml:space="preserve"> اللقب،</w:t>
      </w:r>
      <w:r>
        <w:rPr>
          <w:rStyle w:val="lev"/>
          <w:rFonts w:ascii="Sakkal Majalla" w:eastAsia="Sakkal Majalla" w:hAnsi="Sakkal Majalla" w:cs="Sakkal Majalla"/>
          <w:b w:val="0"/>
          <w:bCs w:val="0"/>
          <w:sz w:val="28"/>
          <w:szCs w:val="28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sz w:val="28"/>
          <w:szCs w:val="28"/>
          <w:rtl/>
        </w:rPr>
        <w:t>الحرف</w:t>
      </w:r>
      <w:r>
        <w:rPr>
          <w:rStyle w:val="lev"/>
          <w:rFonts w:ascii="Sakkal Majalla" w:eastAsia="Sakkal Majalla" w:hAnsi="Sakkal Majalla" w:cs="Sakkal Majalla"/>
          <w:b w:val="0"/>
          <w:bCs w:val="0"/>
          <w:sz w:val="28"/>
          <w:szCs w:val="28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sz w:val="28"/>
          <w:szCs w:val="28"/>
          <w:rtl/>
        </w:rPr>
        <w:t>الأول</w:t>
      </w:r>
      <w:r>
        <w:rPr>
          <w:rStyle w:val="lev"/>
          <w:rFonts w:ascii="Sakkal Majalla" w:eastAsia="Sakkal Majalla" w:hAnsi="Sakkal Majalla" w:cs="Sakkal Majalla"/>
          <w:b w:val="0"/>
          <w:bCs w:val="0"/>
          <w:sz w:val="28"/>
          <w:szCs w:val="28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sz w:val="28"/>
          <w:szCs w:val="28"/>
          <w:rtl/>
        </w:rPr>
        <w:t>من</w:t>
      </w:r>
      <w:r>
        <w:rPr>
          <w:rStyle w:val="lev"/>
          <w:rFonts w:ascii="Sakkal Majalla" w:eastAsia="Sakkal Majalla" w:hAnsi="Sakkal Majalla" w:cs="Sakkal Majalla"/>
          <w:b w:val="0"/>
          <w:bCs w:val="0"/>
          <w:sz w:val="28"/>
          <w:szCs w:val="28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sz w:val="28"/>
          <w:szCs w:val="28"/>
          <w:rtl/>
        </w:rPr>
        <w:t>اسم</w:t>
      </w:r>
      <w:r>
        <w:rPr>
          <w:rStyle w:val="lev"/>
          <w:rFonts w:ascii="Sakkal Majalla" w:eastAsia="Sakkal Majalla" w:hAnsi="Sakkal Majalla" w:cs="Sakkal Majalla"/>
          <w:b w:val="0"/>
          <w:bCs w:val="0"/>
          <w:sz w:val="28"/>
          <w:szCs w:val="28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sz w:val="28"/>
          <w:szCs w:val="28"/>
          <w:rtl/>
        </w:rPr>
        <w:t xml:space="preserve">المؤلف. (السنة). </w:t>
      </w:r>
      <w:r>
        <w:rPr>
          <w:rStyle w:val="lev"/>
          <w:rFonts w:ascii="Sakkal Majalla" w:hAnsi="Sakkal Majalla" w:cs="Sakkal Majalla"/>
          <w:b w:val="0"/>
          <w:bCs w:val="0"/>
          <w:color w:val="000000"/>
          <w:sz w:val="28"/>
          <w:szCs w:val="28"/>
          <w:rtl/>
        </w:rPr>
        <w:t>الكلمة</w:t>
      </w:r>
      <w:r>
        <w:rPr>
          <w:rStyle w:val="lev"/>
          <w:rFonts w:ascii="Sakkal Majalla" w:eastAsia="Sakkal Majalla" w:hAnsi="Sakkal Majalla" w:cs="Sakkal Majalla"/>
          <w:b w:val="0"/>
          <w:bCs w:val="0"/>
          <w:color w:val="000000"/>
          <w:sz w:val="28"/>
          <w:szCs w:val="28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color w:val="000000"/>
          <w:sz w:val="28"/>
          <w:szCs w:val="28"/>
          <w:rtl/>
        </w:rPr>
        <w:t>التي</w:t>
      </w:r>
      <w:r>
        <w:rPr>
          <w:rStyle w:val="lev"/>
          <w:rFonts w:ascii="Sakkal Majalla" w:eastAsia="Sakkal Majalla" w:hAnsi="Sakkal Majalla" w:cs="Sakkal Majalla"/>
          <w:b w:val="0"/>
          <w:bCs w:val="0"/>
          <w:color w:val="000000"/>
          <w:sz w:val="28"/>
          <w:szCs w:val="28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color w:val="000000"/>
          <w:sz w:val="28"/>
          <w:szCs w:val="28"/>
          <w:rtl/>
        </w:rPr>
        <w:t>تم</w:t>
      </w:r>
      <w:r>
        <w:rPr>
          <w:rStyle w:val="lev"/>
          <w:rFonts w:ascii="Sakkal Majalla" w:eastAsia="Sakkal Majalla" w:hAnsi="Sakkal Majalla" w:cs="Sakkal Majalla"/>
          <w:b w:val="0"/>
          <w:bCs w:val="0"/>
          <w:color w:val="000000"/>
          <w:sz w:val="28"/>
          <w:szCs w:val="28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color w:val="000000"/>
          <w:sz w:val="28"/>
          <w:szCs w:val="28"/>
          <w:rtl/>
        </w:rPr>
        <w:t>الرجوع</w:t>
      </w:r>
      <w:r>
        <w:rPr>
          <w:rStyle w:val="lev"/>
          <w:rFonts w:ascii="Sakkal Majalla" w:eastAsia="Sakkal Majalla" w:hAnsi="Sakkal Majalla" w:cs="Sakkal Majalla"/>
          <w:b w:val="0"/>
          <w:bCs w:val="0"/>
          <w:color w:val="000000"/>
          <w:sz w:val="28"/>
          <w:szCs w:val="28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color w:val="000000"/>
          <w:sz w:val="28"/>
          <w:szCs w:val="28"/>
          <w:rtl/>
        </w:rPr>
        <w:t>إليها.</w:t>
      </w:r>
      <w:r>
        <w:rPr>
          <w:rStyle w:val="lev"/>
          <w:rFonts w:ascii="Sakkal Majalla" w:hAnsi="Sakkal Majalla" w:cs="Sakkal Majalla"/>
          <w:b w:val="0"/>
          <w:bCs w:val="0"/>
          <w:sz w:val="28"/>
          <w:szCs w:val="28"/>
          <w:rtl/>
        </w:rPr>
        <w:t xml:space="preserve">  في</w:t>
      </w:r>
      <w:r>
        <w:rPr>
          <w:rStyle w:val="lev"/>
          <w:rFonts w:ascii="Sakkal Majalla" w:eastAsia="Sakkal Majalla" w:hAnsi="Sakkal Majalla" w:cs="Sakkal Majalla"/>
          <w:b w:val="0"/>
          <w:bCs w:val="0"/>
          <w:sz w:val="28"/>
          <w:szCs w:val="28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sz w:val="28"/>
          <w:szCs w:val="28"/>
          <w:rtl/>
        </w:rPr>
        <w:t>الحرف</w:t>
      </w:r>
      <w:r>
        <w:rPr>
          <w:rStyle w:val="lev"/>
          <w:rFonts w:ascii="Sakkal Majalla" w:eastAsia="Sakkal Majalla" w:hAnsi="Sakkal Majalla" w:cs="Sakkal Majalla"/>
          <w:b w:val="0"/>
          <w:bCs w:val="0"/>
          <w:sz w:val="28"/>
          <w:szCs w:val="28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sz w:val="28"/>
          <w:szCs w:val="28"/>
          <w:rtl/>
        </w:rPr>
        <w:t>الأول</w:t>
      </w:r>
      <w:r>
        <w:rPr>
          <w:rStyle w:val="lev"/>
          <w:rFonts w:ascii="Sakkal Majalla" w:eastAsia="Sakkal Majalla" w:hAnsi="Sakkal Majalla" w:cs="Sakkal Majalla"/>
          <w:b w:val="0"/>
          <w:bCs w:val="0"/>
          <w:sz w:val="28"/>
          <w:szCs w:val="28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sz w:val="28"/>
          <w:szCs w:val="28"/>
          <w:rtl/>
        </w:rPr>
        <w:t>من</w:t>
      </w:r>
      <w:r>
        <w:rPr>
          <w:rStyle w:val="lev"/>
          <w:rFonts w:ascii="Sakkal Majalla" w:eastAsia="Sakkal Majalla" w:hAnsi="Sakkal Majalla" w:cs="Sakkal Majalla"/>
          <w:b w:val="0"/>
          <w:bCs w:val="0"/>
          <w:sz w:val="28"/>
          <w:szCs w:val="28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sz w:val="28"/>
          <w:szCs w:val="28"/>
          <w:rtl/>
        </w:rPr>
        <w:t>الاسم،</w:t>
      </w:r>
      <w:r>
        <w:rPr>
          <w:rStyle w:val="lev"/>
          <w:rFonts w:ascii="Sakkal Majalla" w:eastAsia="Sakkal Majalla" w:hAnsi="Sakkal Majalla" w:cs="Sakkal Majalla"/>
          <w:b w:val="0"/>
          <w:bCs w:val="0"/>
          <w:sz w:val="28"/>
          <w:szCs w:val="28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sz w:val="28"/>
          <w:szCs w:val="28"/>
          <w:rtl/>
        </w:rPr>
        <w:t>اللقب</w:t>
      </w:r>
      <w:r>
        <w:rPr>
          <w:rStyle w:val="lev"/>
          <w:rFonts w:ascii="Sakkal Majalla" w:eastAsia="Sakkal Majalla" w:hAnsi="Sakkal Majalla" w:cs="Sakkal Majalla"/>
          <w:b w:val="0"/>
          <w:bCs w:val="0"/>
          <w:sz w:val="28"/>
          <w:szCs w:val="28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sz w:val="28"/>
          <w:szCs w:val="28"/>
          <w:rtl/>
        </w:rPr>
        <w:t>(المنسق)،</w:t>
      </w:r>
      <w:r>
        <w:rPr>
          <w:rStyle w:val="lev"/>
          <w:rFonts w:ascii="Sakkal Majalla" w:eastAsia="Sakkal Majalla" w:hAnsi="Sakkal Majalla" w:cs="Sakkal Majalla"/>
          <w:b w:val="0"/>
          <w:bCs w:val="0"/>
          <w:sz w:val="28"/>
          <w:szCs w:val="28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i/>
          <w:iCs/>
          <w:sz w:val="28"/>
          <w:szCs w:val="28"/>
          <w:rtl/>
        </w:rPr>
        <w:t>اسم</w:t>
      </w:r>
      <w:r>
        <w:rPr>
          <w:rStyle w:val="lev"/>
          <w:rFonts w:ascii="Sakkal Majalla" w:eastAsia="Sakkal Majalla" w:hAnsi="Sakkal Majalla" w:cs="Sakkal Majalla"/>
          <w:b w:val="0"/>
          <w:bCs w:val="0"/>
          <w:i/>
          <w:iCs/>
          <w:sz w:val="28"/>
          <w:szCs w:val="28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i/>
          <w:iCs/>
          <w:sz w:val="28"/>
          <w:szCs w:val="28"/>
          <w:rtl/>
        </w:rPr>
        <w:t>القاموس</w:t>
      </w:r>
      <w:r>
        <w:rPr>
          <w:rStyle w:val="lev"/>
          <w:rFonts w:ascii="Sakkal Majalla" w:eastAsia="Sakkal Majalla" w:hAnsi="Sakkal Majalla" w:cs="Sakkal Majalla"/>
          <w:b w:val="0"/>
          <w:bCs w:val="0"/>
          <w:i/>
          <w:iCs/>
          <w:sz w:val="28"/>
          <w:szCs w:val="28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sz w:val="28"/>
          <w:szCs w:val="28"/>
          <w:rtl/>
        </w:rPr>
        <w:t>(</w:t>
      </w:r>
      <w:r>
        <w:rPr>
          <w:rStyle w:val="lev"/>
          <w:rFonts w:ascii="Sakkal Majalla" w:hAnsi="Sakkal Majalla" w:cs="Sakkal Majalla"/>
          <w:b w:val="0"/>
          <w:bCs w:val="0"/>
          <w:i/>
          <w:iCs/>
          <w:sz w:val="28"/>
          <w:szCs w:val="28"/>
          <w:rtl/>
        </w:rPr>
        <w:t>المجلد،</w:t>
      </w:r>
      <w:r>
        <w:rPr>
          <w:rStyle w:val="lev"/>
          <w:rFonts w:ascii="Sakkal Majalla" w:eastAsia="Sakkal Majalla" w:hAnsi="Sakkal Majalla" w:cs="Sakkal Majalla"/>
          <w:b w:val="0"/>
          <w:bCs w:val="0"/>
          <w:sz w:val="28"/>
          <w:szCs w:val="28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sz w:val="28"/>
          <w:szCs w:val="28"/>
          <w:rtl/>
        </w:rPr>
        <w:t>ص</w:t>
      </w:r>
      <w:r>
        <w:rPr>
          <w:rStyle w:val="lev"/>
          <w:rFonts w:ascii="Sakkal Majalla" w:eastAsia="Sakkal Majalla" w:hAnsi="Sakkal Majalla" w:cs="Sakkal Majalla"/>
          <w:b w:val="0"/>
          <w:bCs w:val="0"/>
          <w:sz w:val="28"/>
          <w:szCs w:val="28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sz w:val="28"/>
          <w:szCs w:val="28"/>
          <w:rtl/>
        </w:rPr>
        <w:t>ص.). الناشر.</w:t>
      </w:r>
    </w:p>
    <w:p w14:paraId="14B46428" w14:textId="77777777" w:rsidR="00014541" w:rsidRDefault="007B3677">
      <w:pPr>
        <w:pStyle w:val="Corpsdetexte"/>
        <w:numPr>
          <w:ilvl w:val="0"/>
          <w:numId w:val="5"/>
        </w:numPr>
        <w:tabs>
          <w:tab w:val="left" w:pos="630"/>
        </w:tabs>
        <w:bidi/>
        <w:spacing w:after="0" w:line="240" w:lineRule="auto"/>
        <w:ind w:left="379"/>
        <w:jc w:val="both"/>
        <w:rPr>
          <w:rFonts w:ascii="Sakkal Majalla" w:hAnsi="Sakkal Majalla" w:cs="Sakkal Majalla"/>
          <w:color w:val="FF0000"/>
          <w:sz w:val="28"/>
          <w:szCs w:val="28"/>
          <w:rtl/>
        </w:rPr>
      </w:pPr>
      <w:r>
        <w:rPr>
          <w:rStyle w:val="lev"/>
          <w:rFonts w:ascii="Sakkal Majalla" w:hAnsi="Sakkal Majalla" w:cs="Sakkal Majalla"/>
          <w:sz w:val="28"/>
          <w:szCs w:val="28"/>
          <w:rtl/>
        </w:rPr>
        <w:t>مقالات</w:t>
      </w:r>
      <w:r>
        <w:rPr>
          <w:rStyle w:val="lev"/>
          <w:rFonts w:ascii="Sakkal Majalla" w:eastAsia="Sakkal Majalla" w:hAnsi="Sakkal Majalla" w:cs="Sakkal Majalla"/>
          <w:sz w:val="28"/>
          <w:szCs w:val="28"/>
          <w:rtl/>
        </w:rPr>
        <w:t xml:space="preserve"> </w:t>
      </w:r>
      <w:proofErr w:type="gramStart"/>
      <w:r>
        <w:rPr>
          <w:rStyle w:val="lev"/>
          <w:rFonts w:ascii="Sakkal Majalla" w:hAnsi="Sakkal Majalla" w:cs="Sakkal Majalla"/>
          <w:sz w:val="28"/>
          <w:szCs w:val="28"/>
          <w:rtl/>
        </w:rPr>
        <w:t>المجلة</w:t>
      </w:r>
      <w:r>
        <w:rPr>
          <w:rStyle w:val="lev"/>
          <w:rFonts w:ascii="Sakkal Majalla" w:eastAsia="Sakkal Majalla" w:hAnsi="Sakkal Majalla" w:cs="Sakkal Majalla"/>
          <w:sz w:val="28"/>
          <w:szCs w:val="28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sz w:val="28"/>
          <w:szCs w:val="28"/>
          <w:rtl/>
        </w:rPr>
        <w:t>:</w:t>
      </w:r>
      <w:proofErr w:type="gramEnd"/>
      <w:r>
        <w:rPr>
          <w:rStyle w:val="lev"/>
          <w:rFonts w:ascii="Sakkal Majalla" w:hAnsi="Sakkal Majalla" w:cs="Sakkal Majalla"/>
          <w:b w:val="0"/>
          <w:bCs w:val="0"/>
          <w:sz w:val="28"/>
          <w:szCs w:val="28"/>
          <w:rtl/>
        </w:rPr>
        <w:t xml:space="preserve"> اللقب،</w:t>
      </w:r>
      <w:r>
        <w:rPr>
          <w:rStyle w:val="lev"/>
          <w:rFonts w:ascii="Sakkal Majalla" w:eastAsia="Sakkal Majalla" w:hAnsi="Sakkal Majalla" w:cs="Sakkal Majalla"/>
          <w:b w:val="0"/>
          <w:bCs w:val="0"/>
          <w:sz w:val="28"/>
          <w:szCs w:val="28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sz w:val="28"/>
          <w:szCs w:val="28"/>
          <w:rtl/>
        </w:rPr>
        <w:t>الحرف</w:t>
      </w:r>
      <w:r>
        <w:rPr>
          <w:rStyle w:val="lev"/>
          <w:rFonts w:ascii="Sakkal Majalla" w:eastAsia="Sakkal Majalla" w:hAnsi="Sakkal Majalla" w:cs="Sakkal Majalla"/>
          <w:b w:val="0"/>
          <w:bCs w:val="0"/>
          <w:sz w:val="28"/>
          <w:szCs w:val="28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sz w:val="28"/>
          <w:szCs w:val="28"/>
          <w:rtl/>
        </w:rPr>
        <w:t>الاول</w:t>
      </w:r>
      <w:r>
        <w:rPr>
          <w:rStyle w:val="lev"/>
          <w:rFonts w:ascii="Sakkal Majalla" w:eastAsia="Sakkal Majalla" w:hAnsi="Sakkal Majalla" w:cs="Sakkal Majalla"/>
          <w:b w:val="0"/>
          <w:bCs w:val="0"/>
          <w:sz w:val="28"/>
          <w:szCs w:val="28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sz w:val="28"/>
          <w:szCs w:val="28"/>
          <w:rtl/>
        </w:rPr>
        <w:t>من</w:t>
      </w:r>
      <w:r>
        <w:rPr>
          <w:rStyle w:val="lev"/>
          <w:rFonts w:ascii="Sakkal Majalla" w:eastAsia="Sakkal Majalla" w:hAnsi="Sakkal Majalla" w:cs="Sakkal Majalla"/>
          <w:b w:val="0"/>
          <w:bCs w:val="0"/>
          <w:sz w:val="28"/>
          <w:szCs w:val="28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sz w:val="28"/>
          <w:szCs w:val="28"/>
          <w:rtl/>
        </w:rPr>
        <w:t>اسم</w:t>
      </w:r>
      <w:r>
        <w:rPr>
          <w:rStyle w:val="lev"/>
          <w:rFonts w:ascii="Sakkal Majalla" w:eastAsia="Sakkal Majalla" w:hAnsi="Sakkal Majalla" w:cs="Sakkal Majalla"/>
          <w:b w:val="0"/>
          <w:bCs w:val="0"/>
          <w:sz w:val="28"/>
          <w:szCs w:val="28"/>
          <w:rtl/>
        </w:rPr>
        <w:t xml:space="preserve"> </w:t>
      </w:r>
      <w:r>
        <w:rPr>
          <w:rStyle w:val="lev"/>
          <w:rFonts w:ascii="Sakkal Majalla" w:hAnsi="Sakkal Majalla" w:cs="Sakkal Majalla"/>
          <w:b w:val="0"/>
          <w:bCs w:val="0"/>
          <w:sz w:val="28"/>
          <w:szCs w:val="28"/>
          <w:rtl/>
        </w:rPr>
        <w:t xml:space="preserve">المؤلف. </w:t>
      </w:r>
      <w:r>
        <w:rPr>
          <w:rFonts w:ascii="Sakkal Majalla" w:hAnsi="Sakkal Majalla" w:cs="Sakkal Majalla"/>
          <w:sz w:val="28"/>
          <w:szCs w:val="28"/>
          <w:rtl/>
        </w:rPr>
        <w:t>(السنة). عنوان</w:t>
      </w:r>
      <w:r>
        <w:rPr>
          <w:rFonts w:ascii="Sakkal Majalla" w:eastAsia="Sakkal Majalla" w:hAnsi="Sakkal Majalla" w:cs="Sakkal Majalla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sz w:val="28"/>
          <w:szCs w:val="28"/>
          <w:rtl/>
        </w:rPr>
        <w:t>المقال: العنوان</w:t>
      </w:r>
      <w:r>
        <w:rPr>
          <w:rFonts w:ascii="Sakkal Majalla" w:eastAsia="Sakkal Majalla" w:hAnsi="Sakkal Majalla" w:cs="Sakkal Majalla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sz w:val="28"/>
          <w:szCs w:val="28"/>
          <w:rtl/>
        </w:rPr>
        <w:t xml:space="preserve">الفرعي. </w:t>
      </w:r>
      <w:r>
        <w:rPr>
          <w:rFonts w:ascii="Sakkal Majalla" w:hAnsi="Sakkal Majalla" w:cs="Sakkal Majalla"/>
          <w:i/>
          <w:iCs/>
          <w:sz w:val="28"/>
          <w:szCs w:val="28"/>
          <w:rtl/>
          <w:lang w:val="en-US"/>
        </w:rPr>
        <w:t>اسم</w:t>
      </w:r>
      <w:r>
        <w:rPr>
          <w:rFonts w:ascii="Sakkal Majalla" w:eastAsia="Sakkal Majalla" w:hAnsi="Sakkal Majalla" w:cs="Sakkal Majalla"/>
          <w:i/>
          <w:iCs/>
          <w:sz w:val="28"/>
          <w:szCs w:val="28"/>
          <w:rtl/>
          <w:lang w:val="en-US"/>
        </w:rPr>
        <w:t xml:space="preserve"> </w:t>
      </w:r>
      <w:r>
        <w:rPr>
          <w:rFonts w:ascii="Sakkal Majalla" w:hAnsi="Sakkal Majalla" w:cs="Sakkal Majalla"/>
          <w:i/>
          <w:iCs/>
          <w:sz w:val="28"/>
          <w:szCs w:val="28"/>
          <w:rtl/>
          <w:lang w:val="en-US"/>
        </w:rPr>
        <w:t>الدورية،</w:t>
      </w:r>
      <w:r>
        <w:rPr>
          <w:rFonts w:ascii="Sakkal Majalla" w:eastAsia="Sakkal Majalla" w:hAnsi="Sakkal Majalla" w:cs="Sakkal Majalla"/>
          <w:i/>
          <w:iCs/>
          <w:sz w:val="28"/>
          <w:szCs w:val="28"/>
          <w:rtl/>
          <w:lang w:val="en-US"/>
        </w:rPr>
        <w:t xml:space="preserve"> </w:t>
      </w:r>
      <w:proofErr w:type="gramStart"/>
      <w:r>
        <w:rPr>
          <w:rFonts w:ascii="Sakkal Majalla" w:hAnsi="Sakkal Majalla" w:cs="Sakkal Majalla"/>
          <w:i/>
          <w:iCs/>
          <w:sz w:val="28"/>
          <w:szCs w:val="28"/>
          <w:rtl/>
          <w:lang w:val="en-US"/>
        </w:rPr>
        <w:t>المجلد</w:t>
      </w:r>
      <w:r>
        <w:rPr>
          <w:rFonts w:ascii="Sakkal Majalla" w:hAnsi="Sakkal Majalla" w:cs="Sakkal Majalla"/>
          <w:sz w:val="28"/>
          <w:szCs w:val="28"/>
          <w:rtl/>
          <w:lang w:val="en-US"/>
        </w:rPr>
        <w:t>.(</w:t>
      </w:r>
      <w:proofErr w:type="gramEnd"/>
      <w:r>
        <w:rPr>
          <w:rFonts w:ascii="Sakkal Majalla" w:hAnsi="Sakkal Majalla" w:cs="Sakkal Majalla"/>
          <w:sz w:val="28"/>
          <w:szCs w:val="28"/>
          <w:rtl/>
          <w:lang w:val="en-US"/>
        </w:rPr>
        <w:t>العد</w:t>
      </w:r>
      <w:r>
        <w:rPr>
          <w:rFonts w:ascii="Sakkal Majalla" w:hAnsi="Sakkal Majalla" w:cs="Sakkal Majalla"/>
          <w:sz w:val="28"/>
          <w:szCs w:val="28"/>
          <w:rtl/>
          <w:lang w:val="en-US" w:bidi="ar-DZ"/>
        </w:rPr>
        <w:t>د)،</w:t>
      </w:r>
      <w:r>
        <w:rPr>
          <w:rFonts w:ascii="Sakkal Majalla" w:eastAsia="Sakkal Majalla" w:hAnsi="Sakkal Majalla" w:cs="Sakkal Majalla"/>
          <w:sz w:val="28"/>
          <w:szCs w:val="28"/>
          <w:rtl/>
          <w:lang w:val="en-US" w:bidi="ar-DZ"/>
        </w:rPr>
        <w:t xml:space="preserve"> </w:t>
      </w:r>
      <w:r>
        <w:rPr>
          <w:rFonts w:ascii="Sakkal Majalla" w:hAnsi="Sakkal Majalla" w:cs="Sakkal Majalla"/>
          <w:sz w:val="28"/>
          <w:szCs w:val="28"/>
          <w:rtl/>
          <w:lang w:val="en-US" w:bidi="ar-DZ"/>
        </w:rPr>
        <w:t>ص</w:t>
      </w:r>
      <w:r>
        <w:rPr>
          <w:rFonts w:ascii="Sakkal Majalla" w:hAnsi="Sakkal Majalla" w:cs="Sakkal Majalla"/>
          <w:i/>
          <w:iCs/>
          <w:sz w:val="28"/>
          <w:szCs w:val="28"/>
          <w:rtl/>
          <w:lang w:val="en-US"/>
        </w:rPr>
        <w:t>-</w:t>
      </w:r>
      <w:r>
        <w:rPr>
          <w:rFonts w:ascii="Sakkal Majalla" w:hAnsi="Sakkal Majalla" w:cs="Sakkal Majalla"/>
          <w:sz w:val="28"/>
          <w:szCs w:val="28"/>
          <w:rtl/>
          <w:lang w:val="en-US"/>
        </w:rPr>
        <w:t xml:space="preserve">ص. </w:t>
      </w:r>
      <w:r>
        <w:rPr>
          <w:rFonts w:ascii="Times New Roman" w:hAnsi="Times New Roman" w:cs="Times New Roman"/>
          <w:sz w:val="24"/>
          <w:szCs w:val="24"/>
          <w:lang w:val="en-US"/>
        </w:rPr>
        <w:t>Doi</w:t>
      </w:r>
      <w:bookmarkStart w:id="41" w:name="_Hlk160186793"/>
      <w:bookmarkEnd w:id="41"/>
      <w:r>
        <w:fldChar w:fldCharType="begin"/>
      </w:r>
      <w:r>
        <w:rPr>
          <w:rFonts w:cs="Calibri"/>
          <w:rtl/>
        </w:rPr>
        <w:instrText xml:space="preserve"> HYPERLINK "https://doi.org/10.3406/remmm.1966.934"</w:instrText>
      </w:r>
      <w:r>
        <w:fldChar w:fldCharType="separate"/>
      </w:r>
      <w:r>
        <w:rPr>
          <w:rStyle w:val="Lienhypertexte"/>
          <w:rFonts w:ascii="Sakkal Majalla" w:hAnsi="Sakkal Majalla" w:cs="Sakkal Majalla"/>
          <w:sz w:val="28"/>
          <w:szCs w:val="28"/>
          <w:rtl/>
        </w:rPr>
        <w:t xml:space="preserve"> </w:t>
      </w:r>
      <w:r>
        <w:fldChar w:fldCharType="end"/>
      </w:r>
    </w:p>
    <w:p w14:paraId="67730122" w14:textId="77777777" w:rsidR="00014541" w:rsidRDefault="007B3677">
      <w:pPr>
        <w:pStyle w:val="Corpsdetexte"/>
        <w:bidi/>
        <w:spacing w:after="0" w:line="240" w:lineRule="auto"/>
        <w:ind w:left="379"/>
        <w:jc w:val="both"/>
        <w:rPr>
          <w:rFonts w:ascii="Sakkal Majalla" w:hAnsi="Sakkal Majalla" w:cs="Sakkal Majalla"/>
          <w:b/>
          <w:bCs/>
          <w:sz w:val="28"/>
          <w:szCs w:val="28"/>
          <w:rtl/>
        </w:rPr>
      </w:pPr>
      <w:r>
        <w:rPr>
          <w:rFonts w:ascii="Sakkal Majalla" w:hAnsi="Sakkal Majalla" w:cs="Sakkal Majalla"/>
          <w:color w:val="FF0000"/>
          <w:sz w:val="28"/>
          <w:szCs w:val="28"/>
          <w:rtl/>
        </w:rPr>
        <w:t>(الإشارة</w:t>
      </w:r>
      <w:r>
        <w:rPr>
          <w:rFonts w:ascii="Sakkal Majalla" w:eastAsia="Sakkal Majalla" w:hAnsi="Sakkal Majalla" w:cs="Sakkal Majalla"/>
          <w:color w:val="FF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FF0000"/>
          <w:sz w:val="28"/>
          <w:szCs w:val="28"/>
          <w:rtl/>
        </w:rPr>
        <w:t>الى</w:t>
      </w:r>
      <w:r>
        <w:rPr>
          <w:rFonts w:ascii="Sakkal Majalla" w:eastAsia="Sakkal Majalla" w:hAnsi="Sakkal Majalla" w:cs="Sakkal Majalla"/>
          <w:color w:val="FF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FF0000"/>
          <w:sz w:val="28"/>
          <w:szCs w:val="28"/>
          <w:rtl/>
        </w:rPr>
        <w:t>ص</w:t>
      </w:r>
      <w:r>
        <w:rPr>
          <w:rFonts w:ascii="Sakkal Majalla" w:eastAsia="Sakkal Majalla" w:hAnsi="Sakkal Majalla" w:cs="Sakkal Majalla"/>
          <w:color w:val="FF0000"/>
          <w:sz w:val="28"/>
          <w:szCs w:val="28"/>
          <w:rtl/>
        </w:rPr>
        <w:t xml:space="preserve"> </w:t>
      </w:r>
      <w:proofErr w:type="spellStart"/>
      <w:r>
        <w:rPr>
          <w:rFonts w:ascii="Sakkal Majalla" w:hAnsi="Sakkal Majalla" w:cs="Sakkal Majalla"/>
          <w:color w:val="FF0000"/>
          <w:sz w:val="28"/>
          <w:szCs w:val="28"/>
          <w:rtl/>
        </w:rPr>
        <w:t>ص</w:t>
      </w:r>
      <w:proofErr w:type="spellEnd"/>
      <w:r>
        <w:rPr>
          <w:rFonts w:ascii="Sakkal Majalla" w:hAnsi="Sakkal Majalla" w:cs="Sakkal Majalla"/>
          <w:color w:val="FF0000"/>
          <w:sz w:val="28"/>
          <w:szCs w:val="28"/>
          <w:rtl/>
        </w:rPr>
        <w:t>. تظهر</w:t>
      </w:r>
      <w:r>
        <w:rPr>
          <w:rFonts w:ascii="Sakkal Majalla" w:eastAsia="Sakkal Majalla" w:hAnsi="Sakkal Majalla" w:cs="Sakkal Majalla"/>
          <w:color w:val="FF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FF0000"/>
          <w:sz w:val="28"/>
          <w:szCs w:val="28"/>
          <w:rtl/>
        </w:rPr>
        <w:t>فقط</w:t>
      </w:r>
      <w:r>
        <w:rPr>
          <w:rFonts w:ascii="Sakkal Majalla" w:eastAsia="Sakkal Majalla" w:hAnsi="Sakkal Majalla" w:cs="Sakkal Majalla"/>
          <w:color w:val="FF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FF0000"/>
          <w:sz w:val="28"/>
          <w:szCs w:val="28"/>
          <w:rtl/>
        </w:rPr>
        <w:t>في</w:t>
      </w:r>
      <w:r>
        <w:rPr>
          <w:rFonts w:ascii="Sakkal Majalla" w:eastAsia="Sakkal Majalla" w:hAnsi="Sakkal Majalla" w:cs="Sakkal Majalla"/>
          <w:color w:val="FF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FF0000"/>
          <w:sz w:val="28"/>
          <w:szCs w:val="28"/>
          <w:rtl/>
        </w:rPr>
        <w:t>غياب</w:t>
      </w:r>
      <w:r>
        <w:rPr>
          <w:rFonts w:ascii="Sakkal Majalla" w:eastAsia="Sakkal Majalla" w:hAnsi="Sakkal Majalla" w:cs="Sakkal Majalla"/>
          <w:color w:val="FF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FF0000"/>
          <w:sz w:val="28"/>
          <w:szCs w:val="28"/>
          <w:rtl/>
        </w:rPr>
        <w:t>رقم</w:t>
      </w:r>
      <w:r>
        <w:rPr>
          <w:rFonts w:ascii="Sakkal Majalla" w:eastAsia="Sakkal Majalla" w:hAnsi="Sakkal Majalla" w:cs="Sakkal Majalla"/>
          <w:color w:val="FF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FF0000"/>
          <w:sz w:val="28"/>
          <w:szCs w:val="28"/>
          <w:rtl/>
        </w:rPr>
        <w:t>المجلد).</w:t>
      </w:r>
    </w:p>
    <w:p w14:paraId="41FF74CE" w14:textId="77777777" w:rsidR="00014541" w:rsidRDefault="007B3677" w:rsidP="00D24CDD">
      <w:pPr>
        <w:pStyle w:val="Corpsdetexte"/>
        <w:numPr>
          <w:ilvl w:val="0"/>
          <w:numId w:val="8"/>
        </w:numPr>
        <w:tabs>
          <w:tab w:val="left" w:pos="555"/>
        </w:tabs>
        <w:bidi/>
        <w:spacing w:after="0" w:line="240" w:lineRule="auto"/>
        <w:ind w:left="237" w:hanging="95"/>
        <w:jc w:val="both"/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</w:pPr>
      <w:r>
        <w:rPr>
          <w:rFonts w:ascii="Sakkal Majalla" w:hAnsi="Sakkal Majalla" w:cs="Sakkal Majalla"/>
          <w:b/>
          <w:bCs/>
          <w:sz w:val="28"/>
          <w:szCs w:val="28"/>
          <w:rtl/>
        </w:rPr>
        <w:t>أطروحات</w:t>
      </w:r>
      <w:r>
        <w:rPr>
          <w:rFonts w:ascii="Sakkal Majalla" w:eastAsia="Sakkal Majalla" w:hAnsi="Sakkal Majalla" w:cs="Sakkal Majalla"/>
          <w:b/>
          <w:bCs/>
          <w:sz w:val="28"/>
          <w:szCs w:val="28"/>
          <w:rtl/>
        </w:rPr>
        <w:t xml:space="preserve"> </w:t>
      </w:r>
      <w:proofErr w:type="gramStart"/>
      <w:r>
        <w:rPr>
          <w:rFonts w:ascii="Sakkal Majalla" w:hAnsi="Sakkal Majalla" w:cs="Sakkal Majalla"/>
          <w:b/>
          <w:bCs/>
          <w:sz w:val="28"/>
          <w:szCs w:val="28"/>
          <w:rtl/>
        </w:rPr>
        <w:t>و</w:t>
      </w:r>
      <w:r>
        <w:rPr>
          <w:rFonts w:ascii="Sakkal Majalla" w:eastAsia="Sakkal Majalla" w:hAnsi="Sakkal Majalla" w:cs="Sakkal Majalla"/>
          <w:b/>
          <w:bCs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b/>
          <w:bCs/>
          <w:sz w:val="28"/>
          <w:szCs w:val="28"/>
          <w:rtl/>
        </w:rPr>
        <w:t>رسائل</w:t>
      </w:r>
      <w:proofErr w:type="gramEnd"/>
      <w:r>
        <w:rPr>
          <w:rFonts w:ascii="Sakkal Majalla" w:eastAsia="Sakkal Majalla" w:hAnsi="Sakkal Majalla" w:cs="Sakkal Majalla"/>
          <w:b/>
          <w:bCs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b/>
          <w:bCs/>
          <w:sz w:val="28"/>
          <w:szCs w:val="28"/>
          <w:rtl/>
        </w:rPr>
        <w:t>جامعية</w:t>
      </w:r>
      <w:r>
        <w:rPr>
          <w:rFonts w:ascii="Sakkal Majalla" w:eastAsia="Sakkal Majalla" w:hAnsi="Sakkal Majalla" w:cs="Sakkal Majalla"/>
          <w:b/>
          <w:bCs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b/>
          <w:bCs/>
          <w:sz w:val="28"/>
          <w:szCs w:val="28"/>
          <w:rtl/>
        </w:rPr>
        <w:t>(نسخة</w:t>
      </w:r>
      <w:r>
        <w:rPr>
          <w:rFonts w:ascii="Sakkal Majalla" w:eastAsia="Sakkal Majalla" w:hAnsi="Sakkal Majalla" w:cs="Sakkal Majalla"/>
          <w:b/>
          <w:bCs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b/>
          <w:bCs/>
          <w:sz w:val="28"/>
          <w:szCs w:val="28"/>
          <w:rtl/>
        </w:rPr>
        <w:t>إلكترونية</w:t>
      </w:r>
      <w:proofErr w:type="gramStart"/>
      <w:r>
        <w:rPr>
          <w:rFonts w:ascii="Sakkal Majalla" w:hAnsi="Sakkal Majalla" w:cs="Sakkal Majalla"/>
          <w:b/>
          <w:bCs/>
          <w:sz w:val="28"/>
          <w:szCs w:val="28"/>
          <w:rtl/>
        </w:rPr>
        <w:t xml:space="preserve">) </w:t>
      </w:r>
      <w:r>
        <w:rPr>
          <w:rFonts w:ascii="Sakkal Majalla" w:hAnsi="Sakkal Majalla" w:cs="Sakkal Majalla"/>
          <w:sz w:val="28"/>
          <w:szCs w:val="28"/>
          <w:rtl/>
        </w:rPr>
        <w:t>:</w:t>
      </w:r>
      <w:proofErr w:type="gramEnd"/>
      <w:r>
        <w:rPr>
          <w:rFonts w:ascii="Sakkal Majalla" w:hAnsi="Sakkal Majalla" w:cs="Sakkal Majalla"/>
          <w:sz w:val="28"/>
          <w:szCs w:val="28"/>
          <w:rtl/>
        </w:rPr>
        <w:t xml:space="preserve"> </w:t>
      </w:r>
      <w:bookmarkStart w:id="42" w:name="_Hlk159879807"/>
      <w:r>
        <w:rPr>
          <w:rFonts w:ascii="Sakkal Majalla" w:hAnsi="Sakkal Majalla" w:cs="Sakkal Majalla"/>
          <w:sz w:val="28"/>
          <w:szCs w:val="28"/>
          <w:rtl/>
        </w:rPr>
        <w:t>اللقب،</w:t>
      </w:r>
      <w:r>
        <w:rPr>
          <w:rFonts w:ascii="Sakkal Majalla" w:eastAsia="Sakkal Majalla" w:hAnsi="Sakkal Majalla" w:cs="Sakkal Majalla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sz w:val="28"/>
          <w:szCs w:val="28"/>
          <w:rtl/>
        </w:rPr>
        <w:t>الحرف</w:t>
      </w:r>
      <w:r>
        <w:rPr>
          <w:rFonts w:ascii="Sakkal Majalla" w:eastAsia="Sakkal Majalla" w:hAnsi="Sakkal Majalla" w:cs="Sakkal Majalla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sz w:val="28"/>
          <w:szCs w:val="28"/>
          <w:rtl/>
        </w:rPr>
        <w:t>الأول</w:t>
      </w:r>
      <w:r>
        <w:rPr>
          <w:rFonts w:ascii="Sakkal Majalla" w:eastAsia="Sakkal Majalla" w:hAnsi="Sakkal Majalla" w:cs="Sakkal Majalla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sz w:val="28"/>
          <w:szCs w:val="28"/>
          <w:rtl/>
        </w:rPr>
        <w:t>من</w:t>
      </w:r>
      <w:r>
        <w:rPr>
          <w:rFonts w:ascii="Sakkal Majalla" w:eastAsia="Sakkal Majalla" w:hAnsi="Sakkal Majalla" w:cs="Sakkal Majalla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sz w:val="28"/>
          <w:szCs w:val="28"/>
          <w:rtl/>
        </w:rPr>
        <w:t>اسم</w:t>
      </w:r>
      <w:r>
        <w:rPr>
          <w:rFonts w:ascii="Sakkal Majalla" w:eastAsia="Sakkal Majalla" w:hAnsi="Sakkal Majalla" w:cs="Sakkal Majalla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sz w:val="28"/>
          <w:szCs w:val="28"/>
          <w:rtl/>
        </w:rPr>
        <w:t>المؤلف. (سنة</w:t>
      </w:r>
      <w:r>
        <w:rPr>
          <w:rFonts w:ascii="Sakkal Majalla" w:eastAsia="Sakkal Majalla" w:hAnsi="Sakkal Majalla" w:cs="Sakkal Majalla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sz w:val="28"/>
          <w:szCs w:val="28"/>
          <w:rtl/>
        </w:rPr>
        <w:t xml:space="preserve">النشر). </w:t>
      </w:r>
      <w:r>
        <w:rPr>
          <w:rFonts w:ascii="Sakkal Majalla" w:hAnsi="Sakkal Majalla" w:cs="Sakkal Majalla"/>
          <w:i/>
          <w:iCs/>
          <w:sz w:val="28"/>
          <w:szCs w:val="28"/>
          <w:rtl/>
        </w:rPr>
        <w:t>عنوان</w:t>
      </w:r>
      <w:r>
        <w:rPr>
          <w:rFonts w:ascii="Sakkal Majalla" w:eastAsia="Sakkal Majalla" w:hAnsi="Sakkal Majalla" w:cs="Sakkal Majalla"/>
          <w:i/>
          <w:iCs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i/>
          <w:iCs/>
          <w:sz w:val="28"/>
          <w:szCs w:val="28"/>
          <w:rtl/>
        </w:rPr>
        <w:t>الرسالة</w:t>
      </w:r>
      <w:r>
        <w:rPr>
          <w:rFonts w:ascii="Sakkal Majalla" w:eastAsia="Sakkal Majalla" w:hAnsi="Sakkal Majalla" w:cs="Sakkal Majalla"/>
          <w:i/>
          <w:iCs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sz w:val="28"/>
          <w:szCs w:val="28"/>
          <w:rtl/>
        </w:rPr>
        <w:t>[رسالة</w:t>
      </w:r>
      <w:r>
        <w:rPr>
          <w:rFonts w:ascii="Sakkal Majalla" w:eastAsia="Sakkal Majalla" w:hAnsi="Sakkal Majalla" w:cs="Sakkal Majalla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sz w:val="28"/>
          <w:szCs w:val="28"/>
          <w:rtl/>
        </w:rPr>
        <w:t>دكتوراه،</w:t>
      </w:r>
      <w:r>
        <w:rPr>
          <w:rFonts w:ascii="Sakkal Majalla" w:eastAsia="Sakkal Majalla" w:hAnsi="Sakkal Majalla" w:cs="Sakkal Majalla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sz w:val="28"/>
          <w:szCs w:val="28"/>
          <w:rtl/>
        </w:rPr>
        <w:t>اسم</w:t>
      </w:r>
      <w:r>
        <w:rPr>
          <w:rFonts w:ascii="Sakkal Majalla" w:eastAsia="Sakkal Majalla" w:hAnsi="Sakkal Majalla" w:cs="Sakkal Majalla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sz w:val="28"/>
          <w:szCs w:val="28"/>
          <w:rtl/>
        </w:rPr>
        <w:t>الجامعة]. اسم</w:t>
      </w:r>
      <w:r>
        <w:rPr>
          <w:rFonts w:ascii="Sakkal Majalla" w:eastAsia="Sakkal Majalla" w:hAnsi="Sakkal Majalla" w:cs="Sakkal Majalla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sz w:val="28"/>
          <w:szCs w:val="28"/>
          <w:rtl/>
        </w:rPr>
        <w:t>الأرشيف</w:t>
      </w:r>
      <w:r>
        <w:rPr>
          <w:rFonts w:ascii="Sakkal Majalla" w:eastAsia="Sakkal Majalla" w:hAnsi="Sakkal Majalla" w:cs="Sakkal Majalla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sz w:val="28"/>
          <w:szCs w:val="28"/>
          <w:rtl/>
        </w:rPr>
        <w:t>أو</w:t>
      </w:r>
      <w:r>
        <w:rPr>
          <w:rFonts w:ascii="Sakkal Majalla" w:eastAsia="Sakkal Majalla" w:hAnsi="Sakkal Majalla" w:cs="Sakkal Majalla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sz w:val="28"/>
          <w:szCs w:val="28"/>
          <w:rtl/>
        </w:rPr>
        <w:t>قاعدة</w:t>
      </w:r>
      <w:r>
        <w:rPr>
          <w:rFonts w:ascii="Sakkal Majalla" w:eastAsia="Sakkal Majalla" w:hAnsi="Sakkal Majalla" w:cs="Sakkal Majalla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sz w:val="28"/>
          <w:szCs w:val="28"/>
          <w:rtl/>
        </w:rPr>
        <w:t xml:space="preserve">البيانات. </w:t>
      </w:r>
      <w:proofErr w:type="spellStart"/>
      <w:r>
        <w:rPr>
          <w:rFonts w:ascii="Times New Roman" w:hAnsi="Times New Roman" w:cs="Times New Roman"/>
          <w:sz w:val="24"/>
          <w:szCs w:val="24"/>
          <w:rtl/>
        </w:rPr>
        <w:t>Doi</w:t>
      </w:r>
      <w:proofErr w:type="spellEnd"/>
      <w:r>
        <w:rPr>
          <w:rFonts w:ascii="Times New Roman" w:hAnsi="Times New Roman" w:cs="Times New Roman"/>
          <w:sz w:val="24"/>
          <w:szCs w:val="24"/>
          <w:rtl/>
        </w:rPr>
        <w:t xml:space="preserve"> أو</w:t>
      </w:r>
      <w:r>
        <w:rPr>
          <w:rFonts w:ascii="Times New Roman" w:eastAsia="Sakkal Majalla" w:hAnsi="Times New Roman" w:cs="Times New Roman"/>
          <w:sz w:val="24"/>
          <w:szCs w:val="24"/>
          <w:rtl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rtl/>
        </w:rPr>
        <w:t>url</w:t>
      </w:r>
      <w:bookmarkEnd w:id="42"/>
      <w:proofErr w:type="spellEnd"/>
    </w:p>
    <w:p w14:paraId="0030DB8E" w14:textId="77777777" w:rsidR="00014541" w:rsidRDefault="007B3677" w:rsidP="00D24CDD">
      <w:pPr>
        <w:pStyle w:val="NormalWeb"/>
        <w:numPr>
          <w:ilvl w:val="0"/>
          <w:numId w:val="5"/>
        </w:numPr>
        <w:tabs>
          <w:tab w:val="left" w:pos="555"/>
        </w:tabs>
        <w:bidi/>
        <w:spacing w:before="0" w:after="0" w:line="240" w:lineRule="auto"/>
        <w:ind w:left="237" w:hanging="237"/>
        <w:rPr>
          <w:rFonts w:ascii="Sakkal Majalla" w:hAnsi="Sakkal Majalla" w:cs="Sakkal Majalla"/>
          <w:color w:val="FF0000"/>
          <w:sz w:val="28"/>
          <w:szCs w:val="28"/>
          <w:rtl/>
        </w:rPr>
      </w:pPr>
      <w:proofErr w:type="gramStart"/>
      <w:r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  <w:t>أغنية</w:t>
      </w:r>
      <w:r>
        <w:rPr>
          <w:rFonts w:ascii="Sakkal Majalla" w:eastAsia="Sakkal Majalla" w:hAnsi="Sakkal Majalla" w:cs="Sakkal Majalla"/>
          <w:b/>
          <w:bCs/>
          <w:color w:val="00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>:</w:t>
      </w:r>
      <w:proofErr w:type="gramEnd"/>
      <w:r>
        <w:rPr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 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>اسم</w:t>
      </w:r>
      <w:r>
        <w:rPr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>المغني. (السنة،</w:t>
      </w:r>
      <w:r>
        <w:rPr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>اليوم</w:t>
      </w:r>
      <w:r>
        <w:rPr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>والشهر</w:t>
      </w:r>
      <w:r>
        <w:rPr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>لإصدار</w:t>
      </w:r>
      <w:r>
        <w:rPr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 xml:space="preserve">الأغنية). </w:t>
      </w:r>
      <w:r>
        <w:rPr>
          <w:rFonts w:ascii="Sakkal Majalla" w:hAnsi="Sakkal Majalla" w:cs="Sakkal Majalla"/>
          <w:i/>
          <w:iCs/>
          <w:color w:val="000000"/>
          <w:sz w:val="28"/>
          <w:szCs w:val="28"/>
          <w:rtl/>
        </w:rPr>
        <w:t>عنوان</w:t>
      </w:r>
      <w:r>
        <w:rPr>
          <w:rFonts w:ascii="Sakkal Majalla" w:eastAsia="Sakkal Majalla" w:hAnsi="Sakkal Majalla" w:cs="Sakkal Majalla"/>
          <w:i/>
          <w:iCs/>
          <w:color w:val="00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i/>
          <w:iCs/>
          <w:color w:val="000000"/>
          <w:sz w:val="28"/>
          <w:szCs w:val="28"/>
          <w:rtl/>
        </w:rPr>
        <w:t>الأغنية</w:t>
      </w:r>
      <w:r>
        <w:rPr>
          <w:rFonts w:ascii="Sakkal Majalla" w:eastAsia="Sakkal Majalla" w:hAnsi="Sakkal Majalla" w:cs="Sakkal Majalla"/>
          <w:i/>
          <w:iCs/>
          <w:color w:val="00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 xml:space="preserve">[أغنية].  </w:t>
      </w:r>
      <w:r>
        <w:rPr>
          <w:rFonts w:ascii="Sakkal Majalla" w:hAnsi="Sakkal Majalla" w:cs="Sakkal Majalla"/>
          <w:sz w:val="28"/>
          <w:szCs w:val="28"/>
          <w:rtl/>
        </w:rPr>
        <w:t>في</w:t>
      </w:r>
      <w:r>
        <w:rPr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>اسم</w:t>
      </w:r>
      <w:r>
        <w:rPr>
          <w:rFonts w:ascii="Sakkal Majalla" w:eastAsia="Sakkal Majalla" w:hAnsi="Sakkal Majalla" w:cs="Sakkal Majalla"/>
          <w:color w:val="00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000000"/>
          <w:sz w:val="28"/>
          <w:szCs w:val="28"/>
          <w:rtl/>
        </w:rPr>
        <w:t>الألبوم. الناشر.</w:t>
      </w:r>
    </w:p>
    <w:p w14:paraId="6D638C75" w14:textId="77777777" w:rsidR="00014541" w:rsidRDefault="007B3677">
      <w:pPr>
        <w:pStyle w:val="NormalWeb"/>
        <w:bidi/>
        <w:spacing w:before="0" w:after="0" w:line="240" w:lineRule="auto"/>
        <w:ind w:left="237" w:hanging="142"/>
        <w:rPr>
          <w:rFonts w:ascii="Sakkal Majalla" w:hAnsi="Sakkal Majalla" w:cs="Sakkal Majalla"/>
          <w:color w:val="FF0000"/>
          <w:sz w:val="28"/>
          <w:szCs w:val="28"/>
          <w:rtl/>
        </w:rPr>
      </w:pPr>
      <w:r>
        <w:rPr>
          <w:rFonts w:ascii="Sakkal Majalla" w:hAnsi="Sakkal Majalla" w:cs="Sakkal Majalla"/>
          <w:color w:val="FF0000"/>
          <w:sz w:val="28"/>
          <w:szCs w:val="28"/>
          <w:rtl/>
        </w:rPr>
        <w:t>الاسم</w:t>
      </w:r>
      <w:r>
        <w:rPr>
          <w:rFonts w:ascii="Sakkal Majalla" w:eastAsia="Sakkal Majalla" w:hAnsi="Sakkal Majalla" w:cs="Sakkal Majalla"/>
          <w:color w:val="FF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FF0000"/>
          <w:sz w:val="28"/>
          <w:szCs w:val="28"/>
          <w:rtl/>
        </w:rPr>
        <w:t>هو</w:t>
      </w:r>
      <w:r>
        <w:rPr>
          <w:rFonts w:ascii="Sakkal Majalla" w:eastAsia="Sakkal Majalla" w:hAnsi="Sakkal Majalla" w:cs="Sakkal Majalla"/>
          <w:color w:val="FF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FF0000"/>
          <w:sz w:val="28"/>
          <w:szCs w:val="28"/>
          <w:rtl/>
        </w:rPr>
        <w:t>الذي</w:t>
      </w:r>
      <w:r>
        <w:rPr>
          <w:rFonts w:ascii="Sakkal Majalla" w:eastAsia="Sakkal Majalla" w:hAnsi="Sakkal Majalla" w:cs="Sakkal Majalla"/>
          <w:color w:val="FF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FF0000"/>
          <w:sz w:val="28"/>
          <w:szCs w:val="28"/>
          <w:rtl/>
        </w:rPr>
        <w:t>يعرف</w:t>
      </w:r>
      <w:r>
        <w:rPr>
          <w:rFonts w:ascii="Sakkal Majalla" w:eastAsia="Sakkal Majalla" w:hAnsi="Sakkal Majalla" w:cs="Sakkal Majalla"/>
          <w:color w:val="FF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FF0000"/>
          <w:sz w:val="28"/>
          <w:szCs w:val="28"/>
          <w:rtl/>
        </w:rPr>
        <w:t>به</w:t>
      </w:r>
      <w:r>
        <w:rPr>
          <w:rFonts w:ascii="Sakkal Majalla" w:eastAsia="Sakkal Majalla" w:hAnsi="Sakkal Majalla" w:cs="Sakkal Majalla"/>
          <w:color w:val="FF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FF0000"/>
          <w:sz w:val="28"/>
          <w:szCs w:val="28"/>
          <w:rtl/>
        </w:rPr>
        <w:t>المغني</w:t>
      </w:r>
      <w:r>
        <w:rPr>
          <w:rFonts w:ascii="Sakkal Majalla" w:eastAsia="Sakkal Majalla" w:hAnsi="Sakkal Majalla" w:cs="Sakkal Majalla"/>
          <w:color w:val="FF0000"/>
          <w:sz w:val="28"/>
          <w:szCs w:val="28"/>
          <w:rtl/>
        </w:rPr>
        <w:t xml:space="preserve"> </w:t>
      </w:r>
      <w:proofErr w:type="gramStart"/>
      <w:r>
        <w:rPr>
          <w:rFonts w:ascii="Sakkal Majalla" w:hAnsi="Sakkal Majalla" w:cs="Sakkal Majalla"/>
          <w:color w:val="FF0000"/>
          <w:sz w:val="28"/>
          <w:szCs w:val="28"/>
          <w:rtl/>
        </w:rPr>
        <w:t>( إيدير</w:t>
      </w:r>
      <w:proofErr w:type="gramEnd"/>
      <w:r>
        <w:rPr>
          <w:rFonts w:ascii="Sakkal Majalla" w:eastAsia="Sakkal Majalla" w:hAnsi="Sakkal Majalla" w:cs="Sakkal Majalla"/>
          <w:color w:val="FF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FF0000"/>
          <w:sz w:val="28"/>
          <w:szCs w:val="28"/>
          <w:rtl/>
        </w:rPr>
        <w:t>،</w:t>
      </w:r>
      <w:r>
        <w:rPr>
          <w:rFonts w:ascii="Sakkal Majalla" w:eastAsia="Sakkal Majalla" w:hAnsi="Sakkal Majalla" w:cs="Sakkal Majalla"/>
          <w:color w:val="FF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FF0000"/>
          <w:sz w:val="28"/>
          <w:szCs w:val="28"/>
          <w:rtl/>
        </w:rPr>
        <w:t>جو</w:t>
      </w:r>
      <w:r>
        <w:rPr>
          <w:rFonts w:ascii="Sakkal Majalla" w:eastAsia="Sakkal Majalla" w:hAnsi="Sakkal Majalla" w:cs="Sakkal Majalla"/>
          <w:color w:val="FF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FF0000"/>
          <w:sz w:val="28"/>
          <w:szCs w:val="28"/>
          <w:rtl/>
        </w:rPr>
        <w:t>لو</w:t>
      </w:r>
      <w:r>
        <w:rPr>
          <w:rFonts w:ascii="Sakkal Majalla" w:eastAsia="Sakkal Majalla" w:hAnsi="Sakkal Majalla" w:cs="Sakkal Majalla"/>
          <w:color w:val="FF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FF0000"/>
          <w:sz w:val="28"/>
          <w:szCs w:val="28"/>
          <w:rtl/>
        </w:rPr>
        <w:t>بربر</w:t>
      </w:r>
      <w:r>
        <w:rPr>
          <w:rFonts w:ascii="Sakkal Majalla" w:eastAsia="Sakkal Majalla" w:hAnsi="Sakkal Majalla" w:cs="Sakkal Majalla"/>
          <w:color w:val="FF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FF0000"/>
          <w:sz w:val="28"/>
          <w:szCs w:val="28"/>
          <w:rtl/>
        </w:rPr>
        <w:t>…).</w:t>
      </w:r>
    </w:p>
    <w:p w14:paraId="1F10555A" w14:textId="77777777" w:rsidR="00014541" w:rsidRDefault="007B3677">
      <w:pPr>
        <w:pStyle w:val="NormalWeb"/>
        <w:bidi/>
        <w:spacing w:before="0" w:after="0" w:line="240" w:lineRule="auto"/>
        <w:ind w:left="237"/>
        <w:rPr>
          <w:rFonts w:ascii="Sakkal Majalla" w:hAnsi="Sakkal Majalla" w:cs="Sakkal Majalla"/>
          <w:color w:val="FF0000"/>
          <w:sz w:val="28"/>
          <w:szCs w:val="28"/>
          <w:rtl/>
        </w:rPr>
      </w:pPr>
      <w:r>
        <w:rPr>
          <w:rFonts w:ascii="Sakkal Majalla" w:hAnsi="Sakkal Majalla" w:cs="Sakkal Majalla"/>
          <w:color w:val="FF0000"/>
          <w:sz w:val="28"/>
          <w:szCs w:val="28"/>
          <w:rtl/>
        </w:rPr>
        <w:t>الناشر</w:t>
      </w:r>
      <w:r>
        <w:rPr>
          <w:rFonts w:ascii="Sakkal Majalla" w:eastAsia="Sakkal Majalla" w:hAnsi="Sakkal Majalla" w:cs="Sakkal Majalla"/>
          <w:color w:val="FF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FF0000"/>
          <w:sz w:val="28"/>
          <w:szCs w:val="28"/>
          <w:rtl/>
        </w:rPr>
        <w:t>هو</w:t>
      </w:r>
      <w:r>
        <w:rPr>
          <w:rFonts w:ascii="Sakkal Majalla" w:eastAsia="Sakkal Majalla" w:hAnsi="Sakkal Majalla" w:cs="Sakkal Majalla"/>
          <w:color w:val="FF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FF0000"/>
          <w:sz w:val="28"/>
          <w:szCs w:val="28"/>
          <w:rtl/>
        </w:rPr>
        <w:t>شركة</w:t>
      </w:r>
      <w:r>
        <w:rPr>
          <w:rFonts w:ascii="Sakkal Majalla" w:eastAsia="Sakkal Majalla" w:hAnsi="Sakkal Majalla" w:cs="Sakkal Majalla"/>
          <w:color w:val="FF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FF0000"/>
          <w:sz w:val="28"/>
          <w:szCs w:val="28"/>
          <w:rtl/>
        </w:rPr>
        <w:t>التسجيل</w:t>
      </w:r>
      <w:r>
        <w:rPr>
          <w:rFonts w:ascii="Sakkal Majalla" w:eastAsia="Sakkal Majalla" w:hAnsi="Sakkal Majalla" w:cs="Sakkal Majalla"/>
          <w:color w:val="FF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FF0000"/>
          <w:sz w:val="28"/>
          <w:szCs w:val="28"/>
          <w:rtl/>
        </w:rPr>
        <w:t>أو</w:t>
      </w:r>
      <w:r>
        <w:rPr>
          <w:rFonts w:ascii="Sakkal Majalla" w:eastAsia="Sakkal Majalla" w:hAnsi="Sakkal Majalla" w:cs="Sakkal Majalla"/>
          <w:color w:val="FF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FF0000"/>
          <w:sz w:val="28"/>
          <w:szCs w:val="28"/>
          <w:rtl/>
        </w:rPr>
        <w:t>الشركة</w:t>
      </w:r>
      <w:r>
        <w:rPr>
          <w:rFonts w:ascii="Sakkal Majalla" w:eastAsia="Sakkal Majalla" w:hAnsi="Sakkal Majalla" w:cs="Sakkal Majalla"/>
          <w:color w:val="FF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FF0000"/>
          <w:sz w:val="28"/>
          <w:szCs w:val="28"/>
          <w:rtl/>
        </w:rPr>
        <w:t>المنتجة</w:t>
      </w:r>
      <w:r>
        <w:rPr>
          <w:rFonts w:ascii="Sakkal Majalla" w:eastAsia="Sakkal Majalla" w:hAnsi="Sakkal Majalla" w:cs="Sakkal Majalla"/>
          <w:color w:val="FF0000"/>
          <w:sz w:val="28"/>
          <w:szCs w:val="28"/>
          <w:rtl/>
        </w:rPr>
        <w:t xml:space="preserve"> </w:t>
      </w:r>
      <w:r>
        <w:rPr>
          <w:rFonts w:ascii="Sakkal Majalla" w:hAnsi="Sakkal Majalla" w:cs="Sakkal Majalla"/>
          <w:color w:val="FF0000"/>
          <w:sz w:val="28"/>
          <w:szCs w:val="28"/>
          <w:rtl/>
        </w:rPr>
        <w:t>للألبوم.</w:t>
      </w:r>
    </w:p>
    <w:p w14:paraId="50A70E53" w14:textId="09F4E127" w:rsidR="00BC22F0" w:rsidRDefault="002D5392" w:rsidP="00BC22F0">
      <w:pPr>
        <w:pStyle w:val="NormalWeb"/>
        <w:bidi/>
        <w:spacing w:before="0" w:after="0" w:line="240" w:lineRule="auto"/>
        <w:ind w:left="237"/>
        <w:rPr>
          <w:rFonts w:ascii="Sakkal Majalla" w:hAnsi="Sakkal Majalla" w:cs="Sakkal Majalla"/>
          <w:color w:val="FF0000"/>
          <w:sz w:val="28"/>
          <w:szCs w:val="28"/>
          <w:rtl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216" behindDoc="1" locked="0" layoutInCell="0" allowOverlap="1" wp14:anchorId="59278897" wp14:editId="7FE2A82B">
                <wp:simplePos x="0" y="0"/>
                <wp:positionH relativeFrom="margin">
                  <wp:posOffset>-15240</wp:posOffset>
                </wp:positionH>
                <wp:positionV relativeFrom="paragraph">
                  <wp:posOffset>271145</wp:posOffset>
                </wp:positionV>
                <wp:extent cx="4133850" cy="1543050"/>
                <wp:effectExtent l="0" t="0" r="19050" b="19050"/>
                <wp:wrapNone/>
                <wp:docPr id="1" name="Forme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33850" cy="154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 cap="flat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FA4AA1" id="Forme2" o:spid="_x0000_s1026" style="position:absolute;margin-left:-1.2pt;margin-top:21.35pt;width:325.5pt;height:121.5pt;z-index:-251659264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" o:allowincell="f" strokeweight=".26mm">
                <v:stroke joinstyle="round"/>
                <w10:wrap anchorx="margin"/>
              </v:rect>
            </w:pict>
          </mc:Fallback>
        </mc:AlternateContent>
      </w:r>
    </w:p>
    <w:p w14:paraId="4E0ECC93" w14:textId="246320FA" w:rsidR="00014541" w:rsidRPr="002D5392" w:rsidRDefault="007B3677" w:rsidP="002D5392">
      <w:pPr>
        <w:pStyle w:val="NormalWeb"/>
        <w:bidi/>
        <w:spacing w:before="0" w:after="0" w:line="240" w:lineRule="auto"/>
        <w:ind w:left="237"/>
        <w:rPr>
          <w:rFonts w:ascii="Sakkal Majalla" w:hAnsi="Sakkal Majalla" w:cs="Sakkal Majalla"/>
          <w:sz w:val="30"/>
          <w:szCs w:val="30"/>
          <w:rtl/>
          <w:lang w:val="fr-FR"/>
        </w:rPr>
      </w:pPr>
      <w:r w:rsidRPr="002D5392">
        <w:rPr>
          <w:rFonts w:ascii="Sakkal Majalla" w:hAnsi="Sakkal Majalla" w:cs="Sakkal Majalla"/>
          <w:sz w:val="30"/>
          <w:szCs w:val="30"/>
          <w:rtl/>
          <w:lang w:val="fr-FR"/>
        </w:rPr>
        <w:lastRenderedPageBreak/>
        <w:t>فريق</w:t>
      </w:r>
      <w:r w:rsidRPr="002D5392">
        <w:rPr>
          <w:rFonts w:ascii="Sakkal Majalla" w:eastAsia="Sakkal Majalla" w:hAnsi="Sakkal Majalla" w:cs="Sakkal Majalla"/>
          <w:sz w:val="30"/>
          <w:szCs w:val="30"/>
          <w:rtl/>
          <w:lang w:val="fr-FR"/>
        </w:rPr>
        <w:t xml:space="preserve"> </w:t>
      </w:r>
      <w:r w:rsidRPr="002D5392">
        <w:rPr>
          <w:rFonts w:ascii="Sakkal Majalla" w:hAnsi="Sakkal Majalla" w:cs="Sakkal Majalla"/>
          <w:sz w:val="30"/>
          <w:szCs w:val="30"/>
          <w:rtl/>
          <w:lang w:val="fr-FR"/>
        </w:rPr>
        <w:t xml:space="preserve">أوسنان </w:t>
      </w:r>
      <w:proofErr w:type="spellStart"/>
      <w:r w:rsidRPr="00C775A8">
        <w:rPr>
          <w:rFonts w:ascii="Sakkal Majalla" w:hAnsi="Sakkal Majalla" w:cs="Sakkal Majalla"/>
          <w:i/>
          <w:iCs/>
          <w:sz w:val="28"/>
          <w:szCs w:val="28"/>
          <w:lang w:val="fr-FR"/>
        </w:rPr>
        <w:t>Ussnan</w:t>
      </w:r>
      <w:proofErr w:type="spellEnd"/>
      <w:r w:rsidRPr="00C775A8">
        <w:rPr>
          <w:rFonts w:ascii="Sakkal Majalla" w:hAnsi="Sakkal Majalla" w:cs="Sakkal Majalla"/>
          <w:i/>
          <w:iCs/>
          <w:sz w:val="36"/>
          <w:szCs w:val="36"/>
          <w:rtl/>
          <w:lang w:val="fr-FR"/>
        </w:rPr>
        <w:t xml:space="preserve"> </w:t>
      </w:r>
      <w:r w:rsidRPr="002D5392">
        <w:rPr>
          <w:rFonts w:ascii="Sakkal Majalla" w:hAnsi="Sakkal Majalla" w:cs="Sakkal Majalla"/>
          <w:sz w:val="30"/>
          <w:szCs w:val="30"/>
          <w:rtl/>
          <w:lang w:val="fr-FR"/>
        </w:rPr>
        <w:t>يشكركم</w:t>
      </w:r>
      <w:r w:rsidRPr="002D5392">
        <w:rPr>
          <w:rFonts w:ascii="Sakkal Majalla" w:eastAsia="Sakkal Majalla" w:hAnsi="Sakkal Majalla" w:cs="Sakkal Majalla"/>
          <w:sz w:val="30"/>
          <w:szCs w:val="30"/>
          <w:rtl/>
          <w:lang w:val="fr-FR"/>
        </w:rPr>
        <w:t xml:space="preserve"> </w:t>
      </w:r>
      <w:r w:rsidRPr="002D5392">
        <w:rPr>
          <w:rFonts w:ascii="Sakkal Majalla" w:hAnsi="Sakkal Majalla" w:cs="Sakkal Majalla"/>
          <w:sz w:val="30"/>
          <w:szCs w:val="30"/>
          <w:rtl/>
          <w:lang w:val="fr-FR"/>
        </w:rPr>
        <w:t>على</w:t>
      </w:r>
      <w:r w:rsidRPr="002D5392">
        <w:rPr>
          <w:rFonts w:ascii="Sakkal Majalla" w:eastAsia="Sakkal Majalla" w:hAnsi="Sakkal Majalla" w:cs="Sakkal Majalla"/>
          <w:sz w:val="30"/>
          <w:szCs w:val="30"/>
          <w:rtl/>
          <w:lang w:val="fr-FR"/>
        </w:rPr>
        <w:t xml:space="preserve"> </w:t>
      </w:r>
      <w:r w:rsidRPr="002D5392">
        <w:rPr>
          <w:rFonts w:ascii="Sakkal Majalla" w:hAnsi="Sakkal Majalla" w:cs="Sakkal Majalla"/>
          <w:sz w:val="30"/>
          <w:szCs w:val="30"/>
          <w:rtl/>
          <w:lang w:val="fr-FR"/>
        </w:rPr>
        <w:t>اهتمامكم</w:t>
      </w:r>
      <w:r w:rsidRPr="002D5392">
        <w:rPr>
          <w:rFonts w:ascii="Sakkal Majalla" w:eastAsia="Sakkal Majalla" w:hAnsi="Sakkal Majalla" w:cs="Sakkal Majalla"/>
          <w:sz w:val="30"/>
          <w:szCs w:val="30"/>
          <w:rtl/>
          <w:lang w:val="fr-FR"/>
        </w:rPr>
        <w:t xml:space="preserve"> </w:t>
      </w:r>
      <w:r w:rsidRPr="002D5392">
        <w:rPr>
          <w:rFonts w:ascii="Sakkal Majalla" w:hAnsi="Sakkal Majalla" w:cs="Sakkal Majalla"/>
          <w:sz w:val="30"/>
          <w:szCs w:val="30"/>
          <w:rtl/>
          <w:lang w:val="fr-FR"/>
        </w:rPr>
        <w:t>بالمجلة. وهي</w:t>
      </w:r>
      <w:r w:rsidRPr="002D5392">
        <w:rPr>
          <w:rFonts w:ascii="Sakkal Majalla" w:eastAsia="Sakkal Majalla" w:hAnsi="Sakkal Majalla" w:cs="Sakkal Majalla"/>
          <w:sz w:val="30"/>
          <w:szCs w:val="30"/>
          <w:rtl/>
          <w:lang w:val="fr-FR"/>
        </w:rPr>
        <w:t xml:space="preserve"> </w:t>
      </w:r>
      <w:r w:rsidRPr="002D5392">
        <w:rPr>
          <w:rFonts w:ascii="Sakkal Majalla" w:hAnsi="Sakkal Majalla" w:cs="Sakkal Majalla"/>
          <w:sz w:val="30"/>
          <w:szCs w:val="30"/>
          <w:rtl/>
          <w:lang w:val="fr-FR"/>
        </w:rPr>
        <w:t>حريصة</w:t>
      </w:r>
      <w:r w:rsidRPr="002D5392">
        <w:rPr>
          <w:rFonts w:ascii="Sakkal Majalla" w:eastAsia="Sakkal Majalla" w:hAnsi="Sakkal Majalla" w:cs="Sakkal Majalla"/>
          <w:sz w:val="30"/>
          <w:szCs w:val="30"/>
          <w:rtl/>
          <w:lang w:val="fr-FR"/>
        </w:rPr>
        <w:t xml:space="preserve"> </w:t>
      </w:r>
      <w:r w:rsidRPr="002D5392">
        <w:rPr>
          <w:rFonts w:ascii="Sakkal Majalla" w:hAnsi="Sakkal Majalla" w:cs="Sakkal Majalla"/>
          <w:sz w:val="30"/>
          <w:szCs w:val="30"/>
          <w:rtl/>
          <w:lang w:val="fr-FR"/>
        </w:rPr>
        <w:t>بشكل</w:t>
      </w:r>
      <w:r w:rsidRPr="002D5392">
        <w:rPr>
          <w:rFonts w:ascii="Sakkal Majalla" w:eastAsia="Sakkal Majalla" w:hAnsi="Sakkal Majalla" w:cs="Sakkal Majalla"/>
          <w:sz w:val="30"/>
          <w:szCs w:val="30"/>
          <w:rtl/>
          <w:lang w:val="fr-FR"/>
        </w:rPr>
        <w:t xml:space="preserve"> </w:t>
      </w:r>
      <w:r w:rsidRPr="002D5392">
        <w:rPr>
          <w:rFonts w:ascii="Sakkal Majalla" w:hAnsi="Sakkal Majalla" w:cs="Sakkal Majalla"/>
          <w:sz w:val="30"/>
          <w:szCs w:val="30"/>
          <w:rtl/>
          <w:lang w:val="fr-FR"/>
        </w:rPr>
        <w:t>خاص</w:t>
      </w:r>
      <w:r w:rsidRPr="002D5392">
        <w:rPr>
          <w:rFonts w:ascii="Sakkal Majalla" w:eastAsia="Sakkal Majalla" w:hAnsi="Sakkal Majalla" w:cs="Sakkal Majalla"/>
          <w:sz w:val="30"/>
          <w:szCs w:val="30"/>
          <w:rtl/>
          <w:lang w:val="fr-FR"/>
        </w:rPr>
        <w:t xml:space="preserve"> </w:t>
      </w:r>
      <w:r w:rsidRPr="002D5392">
        <w:rPr>
          <w:rFonts w:ascii="Sakkal Majalla" w:hAnsi="Sakkal Majalla" w:cs="Sakkal Majalla"/>
          <w:sz w:val="30"/>
          <w:szCs w:val="30"/>
          <w:rtl/>
          <w:lang w:val="fr-FR"/>
        </w:rPr>
        <w:t>على</w:t>
      </w:r>
      <w:r w:rsidRPr="002D5392">
        <w:rPr>
          <w:rFonts w:ascii="Sakkal Majalla" w:eastAsia="Sakkal Majalla" w:hAnsi="Sakkal Majalla" w:cs="Sakkal Majalla"/>
          <w:sz w:val="30"/>
          <w:szCs w:val="30"/>
          <w:rtl/>
          <w:lang w:val="fr-FR"/>
        </w:rPr>
        <w:t xml:space="preserve"> </w:t>
      </w:r>
      <w:r w:rsidRPr="002D5392">
        <w:rPr>
          <w:rFonts w:ascii="Sakkal Majalla" w:hAnsi="Sakkal Majalla" w:cs="Sakkal Majalla"/>
          <w:sz w:val="30"/>
          <w:szCs w:val="30"/>
          <w:rtl/>
          <w:lang w:val="fr-FR"/>
        </w:rPr>
        <w:t>احترام</w:t>
      </w:r>
      <w:r w:rsidRPr="002D5392">
        <w:rPr>
          <w:rFonts w:ascii="Sakkal Majalla" w:eastAsia="Sakkal Majalla" w:hAnsi="Sakkal Majalla" w:cs="Sakkal Majalla"/>
          <w:sz w:val="30"/>
          <w:szCs w:val="30"/>
          <w:rtl/>
          <w:lang w:val="fr-FR"/>
        </w:rPr>
        <w:t xml:space="preserve"> </w:t>
      </w:r>
      <w:r w:rsidRPr="002D5392">
        <w:rPr>
          <w:rFonts w:ascii="Sakkal Majalla" w:hAnsi="Sakkal Majalla" w:cs="Sakkal Majalla"/>
          <w:sz w:val="30"/>
          <w:szCs w:val="30"/>
          <w:rtl/>
          <w:lang w:val="fr-FR"/>
        </w:rPr>
        <w:t>هذه</w:t>
      </w:r>
      <w:r w:rsidRPr="002D5392">
        <w:rPr>
          <w:rFonts w:ascii="Sakkal Majalla" w:eastAsia="Sakkal Majalla" w:hAnsi="Sakkal Majalla" w:cs="Sakkal Majalla"/>
          <w:sz w:val="30"/>
          <w:szCs w:val="30"/>
          <w:rtl/>
          <w:lang w:val="fr-FR"/>
        </w:rPr>
        <w:t xml:space="preserve"> </w:t>
      </w:r>
      <w:r w:rsidRPr="002D5392">
        <w:rPr>
          <w:rFonts w:ascii="Sakkal Majalla" w:hAnsi="Sakkal Majalla" w:cs="Sakkal Majalla"/>
          <w:sz w:val="30"/>
          <w:szCs w:val="30"/>
          <w:rtl/>
          <w:lang w:val="fr-FR"/>
        </w:rPr>
        <w:t>القواعد</w:t>
      </w:r>
      <w:r w:rsidRPr="002D5392">
        <w:rPr>
          <w:rFonts w:ascii="Sakkal Majalla" w:eastAsia="Sakkal Majalla" w:hAnsi="Sakkal Majalla" w:cs="Sakkal Majalla"/>
          <w:sz w:val="30"/>
          <w:szCs w:val="30"/>
          <w:rtl/>
          <w:lang w:val="fr-FR"/>
        </w:rPr>
        <w:t xml:space="preserve"> </w:t>
      </w:r>
      <w:r w:rsidRPr="002D5392">
        <w:rPr>
          <w:rFonts w:ascii="Sakkal Majalla" w:hAnsi="Sakkal Majalla" w:cs="Sakkal Majalla"/>
          <w:sz w:val="30"/>
          <w:szCs w:val="30"/>
          <w:rtl/>
          <w:lang w:val="fr-FR"/>
        </w:rPr>
        <w:t>وتدعو</w:t>
      </w:r>
      <w:r w:rsidRPr="002D5392">
        <w:rPr>
          <w:rFonts w:ascii="Sakkal Majalla" w:eastAsia="Sakkal Majalla" w:hAnsi="Sakkal Majalla" w:cs="Sakkal Majalla"/>
          <w:sz w:val="30"/>
          <w:szCs w:val="30"/>
          <w:rtl/>
          <w:lang w:val="fr-FR"/>
        </w:rPr>
        <w:t xml:space="preserve"> </w:t>
      </w:r>
      <w:r w:rsidRPr="002D5392">
        <w:rPr>
          <w:rFonts w:ascii="Sakkal Majalla" w:hAnsi="Sakkal Majalla" w:cs="Sakkal Majalla"/>
          <w:sz w:val="30"/>
          <w:szCs w:val="30"/>
          <w:rtl/>
          <w:lang w:val="fr-FR"/>
        </w:rPr>
        <w:t>أي</w:t>
      </w:r>
      <w:r w:rsidRPr="002D5392">
        <w:rPr>
          <w:rFonts w:ascii="Sakkal Majalla" w:eastAsia="Sakkal Majalla" w:hAnsi="Sakkal Majalla" w:cs="Sakkal Majalla"/>
          <w:sz w:val="30"/>
          <w:szCs w:val="30"/>
          <w:rtl/>
          <w:lang w:val="fr-FR"/>
        </w:rPr>
        <w:t xml:space="preserve"> </w:t>
      </w:r>
      <w:r w:rsidRPr="002D5392">
        <w:rPr>
          <w:rFonts w:ascii="Sakkal Majalla" w:hAnsi="Sakkal Majalla" w:cs="Sakkal Majalla"/>
          <w:sz w:val="30"/>
          <w:szCs w:val="30"/>
          <w:rtl/>
          <w:lang w:val="fr-FR"/>
        </w:rPr>
        <w:t>مؤلف</w:t>
      </w:r>
      <w:r w:rsidRPr="002D5392">
        <w:rPr>
          <w:rFonts w:ascii="Sakkal Majalla" w:eastAsia="Sakkal Majalla" w:hAnsi="Sakkal Majalla" w:cs="Sakkal Majalla"/>
          <w:sz w:val="30"/>
          <w:szCs w:val="30"/>
          <w:rtl/>
          <w:lang w:val="fr-FR"/>
        </w:rPr>
        <w:t xml:space="preserve"> </w:t>
      </w:r>
      <w:r w:rsidRPr="002D5392">
        <w:rPr>
          <w:rFonts w:ascii="Sakkal Majalla" w:hAnsi="Sakkal Majalla" w:cs="Sakkal Majalla"/>
          <w:sz w:val="30"/>
          <w:szCs w:val="30"/>
          <w:rtl/>
          <w:lang w:val="fr-FR"/>
        </w:rPr>
        <w:t>إلى</w:t>
      </w:r>
      <w:r w:rsidRPr="002D5392">
        <w:rPr>
          <w:rFonts w:ascii="Sakkal Majalla" w:eastAsia="Sakkal Majalla" w:hAnsi="Sakkal Majalla" w:cs="Sakkal Majalla"/>
          <w:sz w:val="30"/>
          <w:szCs w:val="30"/>
          <w:rtl/>
          <w:lang w:val="fr-FR"/>
        </w:rPr>
        <w:t xml:space="preserve"> </w:t>
      </w:r>
      <w:r w:rsidRPr="002D5392">
        <w:rPr>
          <w:rFonts w:ascii="Sakkal Majalla" w:hAnsi="Sakkal Majalla" w:cs="Sakkal Majalla"/>
          <w:sz w:val="30"/>
          <w:szCs w:val="30"/>
          <w:rtl/>
          <w:lang w:val="fr-FR"/>
        </w:rPr>
        <w:t>تقديم</w:t>
      </w:r>
      <w:r w:rsidRPr="002D5392">
        <w:rPr>
          <w:rFonts w:ascii="Sakkal Majalla" w:eastAsia="Sakkal Majalla" w:hAnsi="Sakkal Majalla" w:cs="Sakkal Majalla"/>
          <w:sz w:val="30"/>
          <w:szCs w:val="30"/>
          <w:rtl/>
          <w:lang w:val="fr-FR"/>
        </w:rPr>
        <w:t xml:space="preserve"> </w:t>
      </w:r>
      <w:r w:rsidRPr="002D5392">
        <w:rPr>
          <w:rFonts w:ascii="Sakkal Majalla" w:hAnsi="Sakkal Majalla" w:cs="Sakkal Majalla"/>
          <w:sz w:val="30"/>
          <w:szCs w:val="30"/>
          <w:rtl/>
          <w:lang w:val="fr-FR"/>
        </w:rPr>
        <w:t>أفضل</w:t>
      </w:r>
      <w:r w:rsidRPr="002D5392">
        <w:rPr>
          <w:rFonts w:ascii="Sakkal Majalla" w:eastAsia="Sakkal Majalla" w:hAnsi="Sakkal Majalla" w:cs="Sakkal Majalla"/>
          <w:sz w:val="30"/>
          <w:szCs w:val="30"/>
          <w:rtl/>
          <w:lang w:val="fr-FR"/>
        </w:rPr>
        <w:t xml:space="preserve"> </w:t>
      </w:r>
      <w:r w:rsidRPr="002D5392">
        <w:rPr>
          <w:rFonts w:ascii="Sakkal Majalla" w:hAnsi="Sakkal Majalla" w:cs="Sakkal Majalla"/>
          <w:sz w:val="30"/>
          <w:szCs w:val="30"/>
          <w:rtl/>
          <w:lang w:val="fr-FR"/>
        </w:rPr>
        <w:t>ما</w:t>
      </w:r>
      <w:r w:rsidRPr="002D5392">
        <w:rPr>
          <w:rFonts w:ascii="Sakkal Majalla" w:eastAsia="Sakkal Majalla" w:hAnsi="Sakkal Majalla" w:cs="Sakkal Majalla"/>
          <w:sz w:val="30"/>
          <w:szCs w:val="30"/>
          <w:rtl/>
          <w:lang w:val="fr-FR"/>
        </w:rPr>
        <w:t xml:space="preserve"> </w:t>
      </w:r>
      <w:r w:rsidRPr="002D5392">
        <w:rPr>
          <w:rFonts w:ascii="Sakkal Majalla" w:hAnsi="Sakkal Majalla" w:cs="Sakkal Majalla"/>
          <w:sz w:val="30"/>
          <w:szCs w:val="30"/>
          <w:rtl/>
          <w:lang w:val="fr-FR"/>
        </w:rPr>
        <w:t>لديه</w:t>
      </w:r>
      <w:r w:rsidRPr="002D5392">
        <w:rPr>
          <w:rFonts w:ascii="Sakkal Majalla" w:eastAsia="Sakkal Majalla" w:hAnsi="Sakkal Majalla" w:cs="Sakkal Majalla"/>
          <w:sz w:val="30"/>
          <w:szCs w:val="30"/>
          <w:rtl/>
          <w:lang w:val="fr-FR"/>
        </w:rPr>
        <w:t xml:space="preserve"> </w:t>
      </w:r>
      <w:r w:rsidRPr="002D5392">
        <w:rPr>
          <w:rFonts w:ascii="Sakkal Majalla" w:hAnsi="Sakkal Majalla" w:cs="Sakkal Majalla"/>
          <w:sz w:val="30"/>
          <w:szCs w:val="30"/>
          <w:rtl/>
          <w:lang w:val="fr-FR"/>
        </w:rPr>
        <w:t>لاقتراح</w:t>
      </w:r>
      <w:r w:rsidRPr="002D5392">
        <w:rPr>
          <w:rFonts w:ascii="Sakkal Majalla" w:eastAsia="Sakkal Majalla" w:hAnsi="Sakkal Majalla" w:cs="Sakkal Majalla"/>
          <w:sz w:val="30"/>
          <w:szCs w:val="30"/>
          <w:rtl/>
          <w:lang w:val="fr-FR"/>
        </w:rPr>
        <w:t xml:space="preserve"> </w:t>
      </w:r>
      <w:r w:rsidRPr="002D5392">
        <w:rPr>
          <w:rFonts w:ascii="Sakkal Majalla" w:hAnsi="Sakkal Majalla" w:cs="Sakkal Majalla"/>
          <w:sz w:val="30"/>
          <w:szCs w:val="30"/>
          <w:rtl/>
          <w:lang w:val="fr-FR"/>
        </w:rPr>
        <w:t>نص</w:t>
      </w:r>
      <w:r w:rsidRPr="002D5392">
        <w:rPr>
          <w:rFonts w:ascii="Sakkal Majalla" w:eastAsia="Sakkal Majalla" w:hAnsi="Sakkal Majalla" w:cs="Sakkal Majalla"/>
          <w:sz w:val="30"/>
          <w:szCs w:val="30"/>
          <w:rtl/>
          <w:lang w:val="fr-FR"/>
        </w:rPr>
        <w:t xml:space="preserve"> </w:t>
      </w:r>
      <w:r w:rsidRPr="002D5392">
        <w:rPr>
          <w:rFonts w:ascii="Sakkal Majalla" w:hAnsi="Sakkal Majalla" w:cs="Sakkal Majalla"/>
          <w:sz w:val="30"/>
          <w:szCs w:val="30"/>
          <w:rtl/>
          <w:lang w:val="fr-FR"/>
        </w:rPr>
        <w:t>في</w:t>
      </w:r>
      <w:r w:rsidRPr="002D5392">
        <w:rPr>
          <w:rFonts w:ascii="Sakkal Majalla" w:eastAsia="Sakkal Majalla" w:hAnsi="Sakkal Majalla" w:cs="Sakkal Majalla"/>
          <w:sz w:val="30"/>
          <w:szCs w:val="30"/>
          <w:rtl/>
          <w:lang w:val="fr-FR"/>
        </w:rPr>
        <w:t xml:space="preserve"> </w:t>
      </w:r>
      <w:r w:rsidRPr="002D5392">
        <w:rPr>
          <w:rFonts w:ascii="Sakkal Majalla" w:hAnsi="Sakkal Majalla" w:cs="Sakkal Majalla"/>
          <w:sz w:val="30"/>
          <w:szCs w:val="30"/>
          <w:rtl/>
          <w:lang w:val="fr-FR"/>
        </w:rPr>
        <w:t>معايير</w:t>
      </w:r>
      <w:r w:rsidRPr="002D5392">
        <w:rPr>
          <w:rFonts w:ascii="Sakkal Majalla" w:eastAsia="Sakkal Majalla" w:hAnsi="Sakkal Majalla" w:cs="Sakkal Majalla"/>
          <w:sz w:val="30"/>
          <w:szCs w:val="30"/>
          <w:rtl/>
          <w:lang w:val="fr-FR"/>
        </w:rPr>
        <w:t xml:space="preserve"> </w:t>
      </w:r>
      <w:r w:rsidRPr="002D5392">
        <w:rPr>
          <w:rFonts w:ascii="Sakkal Majalla" w:hAnsi="Sakkal Majalla" w:cs="Sakkal Majalla"/>
          <w:sz w:val="30"/>
          <w:szCs w:val="30"/>
          <w:rtl/>
          <w:lang w:val="fr-FR"/>
        </w:rPr>
        <w:t>الاصدار</w:t>
      </w:r>
      <w:r w:rsidRPr="002D5392">
        <w:rPr>
          <w:rFonts w:ascii="Sakkal Majalla" w:eastAsia="Sakkal Majalla" w:hAnsi="Sakkal Majalla" w:cs="Sakkal Majalla"/>
          <w:sz w:val="30"/>
          <w:szCs w:val="30"/>
          <w:rtl/>
          <w:lang w:val="fr-FR"/>
        </w:rPr>
        <w:t xml:space="preserve"> </w:t>
      </w:r>
      <w:r w:rsidRPr="002D5392">
        <w:rPr>
          <w:rFonts w:ascii="Sakkal Majalla" w:hAnsi="Sakkal Majalla" w:cs="Sakkal Majalla"/>
          <w:sz w:val="30"/>
          <w:szCs w:val="30"/>
          <w:rtl/>
          <w:lang w:val="fr-FR"/>
        </w:rPr>
        <w:t>السابع</w:t>
      </w:r>
      <w:r w:rsidRPr="002D5392">
        <w:rPr>
          <w:rFonts w:ascii="Sakkal Majalla" w:eastAsia="Sakkal Majalla" w:hAnsi="Sakkal Majalla" w:cs="Sakkal Majalla"/>
          <w:sz w:val="30"/>
          <w:szCs w:val="30"/>
          <w:rtl/>
          <w:lang w:val="fr-FR"/>
        </w:rPr>
        <w:t xml:space="preserve"> </w:t>
      </w:r>
      <w:r w:rsidRPr="002D5392">
        <w:rPr>
          <w:rFonts w:ascii="Sakkal Majalla" w:hAnsi="Sakkal Majalla" w:cs="Sakkal Majalla"/>
          <w:sz w:val="30"/>
          <w:szCs w:val="30"/>
          <w:rtl/>
          <w:lang w:val="fr-FR"/>
        </w:rPr>
        <w:t>من</w:t>
      </w:r>
      <w:r w:rsidRPr="002D5392">
        <w:rPr>
          <w:rFonts w:ascii="Sakkal Majalla" w:eastAsia="Sakkal Majalla" w:hAnsi="Sakkal Majalla" w:cs="Sakkal Majalla"/>
          <w:sz w:val="30"/>
          <w:szCs w:val="30"/>
          <w:rtl/>
        </w:rPr>
        <w:t xml:space="preserve"> </w:t>
      </w:r>
      <w:r w:rsidRPr="002D5392">
        <w:rPr>
          <w:rFonts w:ascii="Sakkal Majalla" w:hAnsi="Sakkal Majalla" w:cs="Sakkal Majalla"/>
          <w:sz w:val="30"/>
          <w:szCs w:val="30"/>
          <w:rtl/>
          <w:lang w:val="fr-FR"/>
        </w:rPr>
        <w:t>منهجية</w:t>
      </w:r>
      <w:r w:rsidRPr="002D5392">
        <w:rPr>
          <w:rFonts w:ascii="Sakkal Majalla" w:eastAsia="Sakkal Majalla" w:hAnsi="Sakkal Majalla" w:cs="Sakkal Majalla"/>
          <w:sz w:val="30"/>
          <w:szCs w:val="30"/>
          <w:rtl/>
          <w:lang w:val="fr-FR"/>
        </w:rPr>
        <w:t xml:space="preserve"> </w:t>
      </w:r>
      <w:r w:rsidRPr="002D5392">
        <w:rPr>
          <w:rFonts w:ascii="Sakkal Majalla" w:hAnsi="Sakkal Majalla" w:cs="Sakkal Majalla"/>
          <w:sz w:val="30"/>
          <w:szCs w:val="30"/>
          <w:rtl/>
          <w:lang w:val="fr-FR"/>
        </w:rPr>
        <w:t>وقواعد</w:t>
      </w:r>
      <w:r w:rsidRPr="002D5392">
        <w:rPr>
          <w:rFonts w:ascii="Sakkal Majalla" w:eastAsia="Sakkal Majalla" w:hAnsi="Sakkal Majalla" w:cs="Sakkal Majalla"/>
          <w:sz w:val="30"/>
          <w:szCs w:val="30"/>
          <w:rtl/>
          <w:lang w:val="fr-FR"/>
        </w:rPr>
        <w:t xml:space="preserve"> </w:t>
      </w:r>
      <w:r w:rsidRPr="002D5392">
        <w:rPr>
          <w:rFonts w:ascii="Sakkal Majalla" w:hAnsi="Sakkal Majalla" w:cs="Sakkal Majalla"/>
          <w:sz w:val="30"/>
          <w:szCs w:val="30"/>
          <w:rtl/>
          <w:lang w:val="fr-FR"/>
        </w:rPr>
        <w:t>التوثيق</w:t>
      </w:r>
      <w:r w:rsidRPr="002D5392">
        <w:rPr>
          <w:rFonts w:ascii="Sakkal Majalla" w:eastAsia="Sakkal Majalla" w:hAnsi="Sakkal Majalla" w:cs="Sakkal Majalla"/>
          <w:sz w:val="30"/>
          <w:szCs w:val="30"/>
          <w:rtl/>
          <w:lang w:val="fr-FR"/>
        </w:rPr>
        <w:t xml:space="preserve"> </w:t>
      </w:r>
      <w:r w:rsidRPr="002D5392">
        <w:rPr>
          <w:rFonts w:ascii="Sakkal Majalla" w:hAnsi="Sakkal Majalla" w:cs="Sakkal Majalla"/>
          <w:sz w:val="30"/>
          <w:szCs w:val="30"/>
          <w:rtl/>
          <w:lang w:val="fr-FR"/>
        </w:rPr>
        <w:t>حسب</w:t>
      </w:r>
      <w:r w:rsidRPr="002D5392">
        <w:rPr>
          <w:rFonts w:ascii="Sakkal Majalla" w:eastAsia="Sakkal Majalla" w:hAnsi="Sakkal Majalla" w:cs="Sakkal Majalla"/>
          <w:sz w:val="30"/>
          <w:szCs w:val="30"/>
          <w:rtl/>
          <w:lang w:val="fr-FR"/>
        </w:rPr>
        <w:t xml:space="preserve"> </w:t>
      </w:r>
      <w:r w:rsidRPr="002D5392">
        <w:rPr>
          <w:rFonts w:ascii="Sakkal Majalla" w:hAnsi="Sakkal Majalla" w:cs="Sakkal Majalla"/>
          <w:lang w:val="fr-FR"/>
        </w:rPr>
        <w:t>APA</w:t>
      </w:r>
      <w:r w:rsidRPr="002D5392">
        <w:rPr>
          <w:rFonts w:ascii="Sakkal Majalla" w:hAnsi="Sakkal Majalla" w:cs="Sakkal Majalla"/>
          <w:rtl/>
          <w:lang w:val="fr-FR"/>
        </w:rPr>
        <w:t>.</w:t>
      </w:r>
    </w:p>
    <w:p w14:paraId="28CB09C2" w14:textId="77777777" w:rsidR="007B3677" w:rsidRPr="002D5392" w:rsidRDefault="007B3677" w:rsidP="006068F7">
      <w:pPr>
        <w:pStyle w:val="Paragraphfirst"/>
        <w:spacing w:line="240" w:lineRule="auto"/>
        <w:ind w:left="142"/>
        <w:rPr>
          <w:sz w:val="30"/>
          <w:szCs w:val="30"/>
          <w:rtl/>
        </w:rPr>
      </w:pPr>
      <w:r w:rsidRPr="002D5392">
        <w:rPr>
          <w:sz w:val="30"/>
          <w:szCs w:val="30"/>
          <w:rtl/>
          <w:lang w:val="fr-FR"/>
        </w:rPr>
        <w:t>للحصول</w:t>
      </w:r>
      <w:r w:rsidRPr="002D5392">
        <w:rPr>
          <w:rFonts w:eastAsia="Sakkal Majalla"/>
          <w:sz w:val="30"/>
          <w:szCs w:val="30"/>
          <w:rtl/>
          <w:lang w:val="fr-FR"/>
        </w:rPr>
        <w:t xml:space="preserve"> </w:t>
      </w:r>
      <w:r w:rsidRPr="002D5392">
        <w:rPr>
          <w:sz w:val="30"/>
          <w:szCs w:val="30"/>
          <w:rtl/>
          <w:lang w:val="fr-FR"/>
        </w:rPr>
        <w:t>على</w:t>
      </w:r>
      <w:r w:rsidRPr="002D5392">
        <w:rPr>
          <w:rFonts w:eastAsia="Sakkal Majalla"/>
          <w:sz w:val="30"/>
          <w:szCs w:val="30"/>
          <w:rtl/>
          <w:lang w:val="fr-FR"/>
        </w:rPr>
        <w:t xml:space="preserve"> </w:t>
      </w:r>
      <w:r w:rsidRPr="002D5392">
        <w:rPr>
          <w:sz w:val="30"/>
          <w:szCs w:val="30"/>
          <w:rtl/>
          <w:lang w:val="fr-FR"/>
        </w:rPr>
        <w:t>أي</w:t>
      </w:r>
      <w:r w:rsidRPr="002D5392">
        <w:rPr>
          <w:rFonts w:eastAsia="Sakkal Majalla"/>
          <w:sz w:val="30"/>
          <w:szCs w:val="30"/>
          <w:rtl/>
          <w:lang w:val="fr-FR"/>
        </w:rPr>
        <w:t xml:space="preserve"> </w:t>
      </w:r>
      <w:r w:rsidRPr="002D5392">
        <w:rPr>
          <w:sz w:val="30"/>
          <w:szCs w:val="30"/>
          <w:rtl/>
          <w:lang w:val="fr-FR"/>
        </w:rPr>
        <w:t>تفاصيل</w:t>
      </w:r>
      <w:r w:rsidRPr="002D5392">
        <w:rPr>
          <w:rFonts w:eastAsia="Sakkal Majalla"/>
          <w:sz w:val="30"/>
          <w:szCs w:val="30"/>
          <w:rtl/>
          <w:lang w:val="fr-FR"/>
        </w:rPr>
        <w:t xml:space="preserve"> </w:t>
      </w:r>
      <w:r w:rsidRPr="002D5392">
        <w:rPr>
          <w:sz w:val="30"/>
          <w:szCs w:val="30"/>
          <w:rtl/>
          <w:lang w:val="fr-FR"/>
        </w:rPr>
        <w:t>أخرى</w:t>
      </w:r>
      <w:r w:rsidRPr="002D5392">
        <w:rPr>
          <w:rFonts w:eastAsia="Sakkal Majalla"/>
          <w:sz w:val="30"/>
          <w:szCs w:val="30"/>
          <w:rtl/>
          <w:lang w:val="fr-FR"/>
        </w:rPr>
        <w:t xml:space="preserve"> </w:t>
      </w:r>
      <w:r w:rsidRPr="002D5392">
        <w:rPr>
          <w:sz w:val="30"/>
          <w:szCs w:val="30"/>
          <w:rtl/>
          <w:lang w:val="fr-FR"/>
        </w:rPr>
        <w:t>مفقودة</w:t>
      </w:r>
      <w:r w:rsidRPr="002D5392">
        <w:rPr>
          <w:rFonts w:eastAsia="Sakkal Majalla"/>
          <w:sz w:val="30"/>
          <w:szCs w:val="30"/>
          <w:rtl/>
          <w:lang w:val="fr-FR"/>
        </w:rPr>
        <w:t xml:space="preserve"> </w:t>
      </w:r>
      <w:r w:rsidRPr="002D5392">
        <w:rPr>
          <w:sz w:val="30"/>
          <w:szCs w:val="30"/>
          <w:rtl/>
          <w:lang w:val="fr-FR"/>
        </w:rPr>
        <w:t>في</w:t>
      </w:r>
      <w:r w:rsidRPr="002D5392">
        <w:rPr>
          <w:rFonts w:eastAsia="Sakkal Majalla"/>
          <w:sz w:val="30"/>
          <w:szCs w:val="30"/>
          <w:rtl/>
          <w:lang w:val="fr-FR"/>
        </w:rPr>
        <w:t xml:space="preserve"> </w:t>
      </w:r>
      <w:r w:rsidRPr="002D5392">
        <w:rPr>
          <w:sz w:val="30"/>
          <w:szCs w:val="30"/>
          <w:rtl/>
          <w:lang w:val="fr-FR"/>
        </w:rPr>
        <w:t>ورقة</w:t>
      </w:r>
      <w:r w:rsidRPr="002D5392">
        <w:rPr>
          <w:rFonts w:eastAsia="Sakkal Majalla"/>
          <w:sz w:val="30"/>
          <w:szCs w:val="30"/>
          <w:rtl/>
          <w:lang w:val="fr-FR"/>
        </w:rPr>
        <w:t xml:space="preserve"> </w:t>
      </w:r>
      <w:r w:rsidRPr="002D5392">
        <w:rPr>
          <w:sz w:val="30"/>
          <w:szCs w:val="30"/>
          <w:rtl/>
          <w:lang w:val="fr-FR"/>
        </w:rPr>
        <w:t>النمط</w:t>
      </w:r>
      <w:r w:rsidRPr="002D5392">
        <w:rPr>
          <w:rFonts w:eastAsia="Sakkal Majalla"/>
          <w:sz w:val="30"/>
          <w:szCs w:val="30"/>
          <w:rtl/>
          <w:lang w:val="fr-FR"/>
        </w:rPr>
        <w:t xml:space="preserve"> </w:t>
      </w:r>
      <w:r w:rsidRPr="002D5392">
        <w:rPr>
          <w:sz w:val="30"/>
          <w:szCs w:val="30"/>
          <w:rtl/>
          <w:lang w:val="fr-FR"/>
        </w:rPr>
        <w:t>هذه،</w:t>
      </w:r>
      <w:r w:rsidRPr="002D5392">
        <w:rPr>
          <w:rFonts w:eastAsia="Sakkal Majalla"/>
          <w:sz w:val="30"/>
          <w:szCs w:val="30"/>
          <w:rtl/>
          <w:lang w:val="fr-FR"/>
        </w:rPr>
        <w:t xml:space="preserve"> </w:t>
      </w:r>
      <w:r w:rsidRPr="002D5392">
        <w:rPr>
          <w:sz w:val="30"/>
          <w:szCs w:val="30"/>
          <w:rtl/>
          <w:lang w:val="fr-FR"/>
        </w:rPr>
        <w:t>ندعوكم</w:t>
      </w:r>
      <w:r w:rsidRPr="002D5392">
        <w:rPr>
          <w:rFonts w:eastAsia="Sakkal Majalla"/>
          <w:sz w:val="30"/>
          <w:szCs w:val="30"/>
          <w:rtl/>
          <w:lang w:val="fr-FR"/>
        </w:rPr>
        <w:t xml:space="preserve"> </w:t>
      </w:r>
      <w:r w:rsidRPr="002D5392">
        <w:rPr>
          <w:sz w:val="30"/>
          <w:szCs w:val="30"/>
          <w:rtl/>
          <w:lang w:val="fr-FR"/>
        </w:rPr>
        <w:t>للاطلاع</w:t>
      </w:r>
      <w:r w:rsidRPr="002D5392">
        <w:rPr>
          <w:rFonts w:eastAsia="Sakkal Majalla"/>
          <w:sz w:val="30"/>
          <w:szCs w:val="30"/>
          <w:rtl/>
          <w:lang w:val="fr-FR"/>
        </w:rPr>
        <w:t xml:space="preserve"> </w:t>
      </w:r>
      <w:r w:rsidRPr="002D5392">
        <w:rPr>
          <w:sz w:val="30"/>
          <w:szCs w:val="30"/>
          <w:rtl/>
          <w:lang w:val="fr-FR"/>
        </w:rPr>
        <w:t>على</w:t>
      </w:r>
      <w:r w:rsidRPr="002D5392">
        <w:rPr>
          <w:rFonts w:eastAsia="Sakkal Majalla"/>
          <w:sz w:val="30"/>
          <w:szCs w:val="30"/>
          <w:rtl/>
          <w:lang w:val="fr-FR"/>
        </w:rPr>
        <w:t xml:space="preserve"> </w:t>
      </w:r>
      <w:r w:rsidRPr="002D5392">
        <w:rPr>
          <w:sz w:val="30"/>
          <w:szCs w:val="30"/>
          <w:rtl/>
          <w:lang w:val="fr-FR"/>
        </w:rPr>
        <w:t>الدليل</w:t>
      </w:r>
      <w:r w:rsidRPr="002D5392">
        <w:rPr>
          <w:rFonts w:eastAsia="Sakkal Majalla"/>
          <w:sz w:val="30"/>
          <w:szCs w:val="30"/>
          <w:rtl/>
          <w:lang w:val="fr-FR"/>
        </w:rPr>
        <w:t xml:space="preserve"> </w:t>
      </w:r>
      <w:r w:rsidRPr="002D5392">
        <w:rPr>
          <w:sz w:val="30"/>
          <w:szCs w:val="30"/>
          <w:rtl/>
          <w:lang w:val="fr-FR"/>
        </w:rPr>
        <w:t>التفصيلي</w:t>
      </w:r>
      <w:r w:rsidRPr="002D5392">
        <w:rPr>
          <w:rFonts w:eastAsia="Sakkal Majalla"/>
          <w:sz w:val="30"/>
          <w:szCs w:val="30"/>
          <w:rtl/>
          <w:lang w:val="fr-FR"/>
        </w:rPr>
        <w:t xml:space="preserve"> </w:t>
      </w:r>
      <w:r w:rsidRPr="002D5392">
        <w:rPr>
          <w:sz w:val="30"/>
          <w:szCs w:val="30"/>
          <w:rtl/>
          <w:lang w:val="fr-FR"/>
        </w:rPr>
        <w:t>على</w:t>
      </w:r>
      <w:r w:rsidRPr="002D5392">
        <w:rPr>
          <w:rFonts w:eastAsia="Sakkal Majalla"/>
          <w:sz w:val="30"/>
          <w:szCs w:val="30"/>
          <w:rtl/>
          <w:lang w:val="fr-FR"/>
        </w:rPr>
        <w:t xml:space="preserve"> </w:t>
      </w:r>
      <w:r w:rsidRPr="002D5392">
        <w:rPr>
          <w:sz w:val="30"/>
          <w:szCs w:val="30"/>
          <w:rtl/>
          <w:lang w:val="fr-FR"/>
        </w:rPr>
        <w:t>موقع</w:t>
      </w:r>
      <w:r w:rsidRPr="002D5392">
        <w:rPr>
          <w:rFonts w:eastAsia="Sakkal Majalla"/>
          <w:sz w:val="30"/>
          <w:szCs w:val="30"/>
          <w:rtl/>
          <w:lang w:val="fr-FR"/>
        </w:rPr>
        <w:t xml:space="preserve"> </w:t>
      </w:r>
      <w:r w:rsidRPr="002D5392">
        <w:rPr>
          <w:sz w:val="30"/>
          <w:szCs w:val="30"/>
          <w:lang w:val="fr-FR"/>
        </w:rPr>
        <w:t>CRLCA</w:t>
      </w:r>
      <w:r w:rsidRPr="002D5392">
        <w:rPr>
          <w:sz w:val="30"/>
          <w:szCs w:val="30"/>
          <w:rtl/>
          <w:lang w:val="fr-FR"/>
        </w:rPr>
        <w:t xml:space="preserve"> الإلكتروني</w:t>
      </w:r>
      <w:r w:rsidRPr="002D5392">
        <w:rPr>
          <w:rFonts w:eastAsia="Sakkal Majalla"/>
          <w:sz w:val="30"/>
          <w:szCs w:val="30"/>
          <w:rtl/>
          <w:lang w:val="fr-FR"/>
        </w:rPr>
        <w:t xml:space="preserve"> </w:t>
      </w:r>
      <w:r w:rsidRPr="002D5392">
        <w:rPr>
          <w:color w:val="00A933"/>
          <w:sz w:val="30"/>
          <w:szCs w:val="30"/>
          <w:rtl/>
          <w:lang w:val="fr-FR"/>
        </w:rPr>
        <w:t>[</w:t>
      </w:r>
      <w:hyperlink r:id="rId15" w:history="1">
        <w:r w:rsidRPr="002D5392">
          <w:rPr>
            <w:rStyle w:val="Lienhypertexte"/>
            <w:color w:val="00A933"/>
            <w:sz w:val="30"/>
            <w:szCs w:val="30"/>
            <w:u w:val="none"/>
            <w:rtl/>
            <w:lang w:val="fr-FR" w:bidi="ar-DZ"/>
          </w:rPr>
          <w:t xml:space="preserve"> انقر</w:t>
        </w:r>
        <w:r w:rsidRPr="002D5392">
          <w:rPr>
            <w:rStyle w:val="Lienhypertexte"/>
            <w:rFonts w:eastAsia="Sakkal Majalla"/>
            <w:color w:val="00A933"/>
            <w:sz w:val="30"/>
            <w:szCs w:val="30"/>
            <w:u w:val="none"/>
            <w:rtl/>
            <w:lang w:val="fr-FR" w:bidi="ar-DZ"/>
          </w:rPr>
          <w:t xml:space="preserve"> </w:t>
        </w:r>
        <w:r w:rsidRPr="002D5392">
          <w:rPr>
            <w:rStyle w:val="Lienhypertexte"/>
            <w:color w:val="00A933"/>
            <w:sz w:val="30"/>
            <w:szCs w:val="30"/>
            <w:u w:val="none"/>
            <w:rtl/>
            <w:lang w:val="fr-FR" w:bidi="ar-DZ"/>
          </w:rPr>
          <w:t xml:space="preserve">هنا] </w:t>
        </w:r>
      </w:hyperlink>
    </w:p>
    <w:sectPr w:rsidR="007B3677" w:rsidRPr="002D5392" w:rsidSect="00CA2EB2">
      <w:headerReference w:type="even" r:id="rId16"/>
      <w:headerReference w:type="default" r:id="rId17"/>
      <w:headerReference w:type="first" r:id="rId18"/>
      <w:pgSz w:w="8789" w:h="13041" w:code="11"/>
      <w:pgMar w:top="1038" w:right="1134" w:bottom="1843" w:left="1134" w:header="709" w:footer="720" w:gutter="0"/>
      <w:cols w:space="720"/>
      <w:docGrid w:linePitch="360" w:charSpace="286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4C7383" w14:textId="77777777" w:rsidR="00DF75C5" w:rsidRDefault="00DF75C5">
      <w:pPr>
        <w:spacing w:after="0" w:line="240" w:lineRule="auto"/>
        <w:rPr>
          <w:rFonts w:cs="Calibri"/>
          <w:rtl/>
        </w:rPr>
      </w:pPr>
      <w:r>
        <w:separator/>
      </w:r>
    </w:p>
  </w:endnote>
  <w:endnote w:type="continuationSeparator" w:id="0">
    <w:p w14:paraId="5CD13F5B" w14:textId="77777777" w:rsidR="00DF75C5" w:rsidRDefault="00DF75C5">
      <w:pPr>
        <w:spacing w:after="0" w:line="240" w:lineRule="auto"/>
        <w:rPr>
          <w:rFonts w:cs="Calibri"/>
          <w:rtl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ont340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09F07F" w14:textId="77777777" w:rsidR="005766DF" w:rsidRDefault="005766D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3EEB9C" w14:textId="77777777" w:rsidR="005766DF" w:rsidRDefault="005766DF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698074" w14:textId="77777777" w:rsidR="005766DF" w:rsidRDefault="005766D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92F8CC" w14:textId="77777777" w:rsidR="00DF75C5" w:rsidRDefault="00DF75C5" w:rsidP="008D28E1">
      <w:pPr>
        <w:bidi/>
        <w:spacing w:after="0" w:line="240" w:lineRule="auto"/>
        <w:rPr>
          <w:rFonts w:cs="Calibri"/>
          <w:rtl/>
        </w:rPr>
      </w:pPr>
      <w:r>
        <w:separator/>
      </w:r>
    </w:p>
  </w:footnote>
  <w:footnote w:type="continuationSeparator" w:id="0">
    <w:p w14:paraId="14024B31" w14:textId="77777777" w:rsidR="00DF75C5" w:rsidRDefault="00DF75C5">
      <w:pPr>
        <w:spacing w:after="0" w:line="240" w:lineRule="auto"/>
        <w:rPr>
          <w:rFonts w:cs="Calibri"/>
          <w:rtl/>
        </w:rPr>
      </w:pPr>
      <w:r>
        <w:continuationSeparator/>
      </w:r>
    </w:p>
  </w:footnote>
  <w:footnote w:id="1">
    <w:p w14:paraId="450131C8" w14:textId="3DD3D54A" w:rsidR="00014541" w:rsidRPr="00690160" w:rsidRDefault="007B3677" w:rsidP="00494F76">
      <w:pPr>
        <w:bidi/>
        <w:spacing w:after="0" w:line="240" w:lineRule="auto"/>
        <w:rPr>
          <w:rFonts w:cs="Calibri"/>
          <w:rtl/>
        </w:rPr>
      </w:pPr>
      <w:r w:rsidRPr="00690160">
        <w:rPr>
          <w:rStyle w:val="Caractresdenotedebasdepage"/>
          <w:rFonts w:ascii="Sakkal Majalla" w:hAnsi="Sakkal Majalla"/>
        </w:rPr>
        <w:footnoteRef/>
      </w:r>
      <w:r w:rsidRPr="00690160">
        <w:rPr>
          <w:rFonts w:ascii="Sakkal Majalla" w:hAnsi="Sakkal Majalla" w:cs="Sakkal Majalla"/>
          <w:rtl/>
        </w:rPr>
        <w:t xml:space="preserve"> السيرة</w:t>
      </w:r>
      <w:r w:rsidRPr="00690160">
        <w:rPr>
          <w:rFonts w:ascii="Sakkal Majalla" w:eastAsia="Sakkal Majalla" w:hAnsi="Sakkal Majalla" w:cs="Sakkal Majalla"/>
          <w:rtl/>
        </w:rPr>
        <w:t xml:space="preserve"> </w:t>
      </w:r>
      <w:r w:rsidRPr="00690160">
        <w:rPr>
          <w:rFonts w:ascii="Sakkal Majalla" w:hAnsi="Sakkal Majalla" w:cs="Sakkal Majalla"/>
          <w:rtl/>
        </w:rPr>
        <w:t>الذاتية</w:t>
      </w:r>
      <w:r w:rsidRPr="00690160">
        <w:rPr>
          <w:rFonts w:ascii="Sakkal Majalla" w:eastAsia="Sakkal Majalla" w:hAnsi="Sakkal Majalla" w:cs="Sakkal Majalla"/>
          <w:rtl/>
        </w:rPr>
        <w:t xml:space="preserve"> </w:t>
      </w:r>
      <w:r w:rsidRPr="00690160">
        <w:rPr>
          <w:rFonts w:ascii="Sakkal Majalla" w:hAnsi="Sakkal Majalla" w:cs="Sakkal Majalla"/>
          <w:rtl/>
        </w:rPr>
        <w:t>للمؤلف</w:t>
      </w:r>
      <w:r w:rsidRPr="00690160">
        <w:rPr>
          <w:rFonts w:ascii="Sakkal Majalla" w:eastAsia="Sakkal Majalla" w:hAnsi="Sakkal Majalla" w:cs="Sakkal Majalla"/>
          <w:rtl/>
        </w:rPr>
        <w:t xml:space="preserve"> </w:t>
      </w:r>
      <w:r w:rsidRPr="00690160">
        <w:rPr>
          <w:rFonts w:ascii="Sakkal Majalla" w:hAnsi="Sakkal Majalla" w:cs="Sakkal Majalla"/>
          <w:rtl/>
        </w:rPr>
        <w:t>1: عرض</w:t>
      </w:r>
      <w:r w:rsidRPr="00690160">
        <w:rPr>
          <w:rFonts w:ascii="Sakkal Majalla" w:eastAsia="Sakkal Majalla" w:hAnsi="Sakkal Majalla" w:cs="Sakkal Majalla"/>
          <w:rtl/>
        </w:rPr>
        <w:t xml:space="preserve"> </w:t>
      </w:r>
      <w:r w:rsidRPr="00690160">
        <w:rPr>
          <w:rFonts w:ascii="Sakkal Majalla" w:hAnsi="Sakkal Majalla" w:cs="Sakkal Majalla"/>
          <w:rtl/>
        </w:rPr>
        <w:t>موجز</w:t>
      </w:r>
      <w:r w:rsidRPr="00690160">
        <w:rPr>
          <w:rFonts w:ascii="Sakkal Majalla" w:eastAsia="Sakkal Majalla" w:hAnsi="Sakkal Majalla" w:cs="Sakkal Majalla"/>
          <w:rtl/>
        </w:rPr>
        <w:t xml:space="preserve"> </w:t>
      </w:r>
      <w:r w:rsidRPr="00690160">
        <w:rPr>
          <w:rFonts w:ascii="Sakkal Majalla" w:hAnsi="Sakkal Majalla" w:cs="Sakkal Majalla"/>
          <w:rtl/>
        </w:rPr>
        <w:t>في</w:t>
      </w:r>
      <w:r w:rsidRPr="00690160">
        <w:rPr>
          <w:rFonts w:ascii="Sakkal Majalla" w:eastAsia="Sakkal Majalla" w:hAnsi="Sakkal Majalla" w:cs="Sakkal Majalla"/>
          <w:rtl/>
        </w:rPr>
        <w:t xml:space="preserve"> </w:t>
      </w:r>
      <w:r w:rsidRPr="00690160">
        <w:rPr>
          <w:rFonts w:ascii="Sakkal Majalla" w:hAnsi="Sakkal Majalla" w:cs="Sakkal Majalla"/>
          <w:rtl/>
        </w:rPr>
        <w:t>فقرة</w:t>
      </w:r>
      <w:r w:rsidRPr="00690160">
        <w:rPr>
          <w:rFonts w:ascii="Sakkal Majalla" w:eastAsia="Sakkal Majalla" w:hAnsi="Sakkal Majalla" w:cs="Sakkal Majalla"/>
          <w:rtl/>
        </w:rPr>
        <w:t xml:space="preserve"> </w:t>
      </w:r>
      <w:r w:rsidRPr="00690160">
        <w:rPr>
          <w:rFonts w:ascii="Sakkal Majalla" w:hAnsi="Sakkal Majalla" w:cs="Sakkal Majalla"/>
          <w:rtl/>
        </w:rPr>
        <w:t>مكونة</w:t>
      </w:r>
      <w:r w:rsidRPr="00690160">
        <w:rPr>
          <w:rFonts w:ascii="Sakkal Majalla" w:eastAsia="Sakkal Majalla" w:hAnsi="Sakkal Majalla" w:cs="Sakkal Majalla"/>
          <w:rtl/>
        </w:rPr>
        <w:t xml:space="preserve"> </w:t>
      </w:r>
      <w:proofErr w:type="gramStart"/>
      <w:r w:rsidRPr="00690160">
        <w:rPr>
          <w:rFonts w:ascii="Sakkal Majalla" w:hAnsi="Sakkal Majalla" w:cs="Sakkal Majalla"/>
          <w:rtl/>
        </w:rPr>
        <w:t>من</w:t>
      </w:r>
      <w:r w:rsidRPr="00690160">
        <w:rPr>
          <w:rFonts w:ascii="Sakkal Majalla" w:eastAsia="Sakkal Majalla" w:hAnsi="Sakkal Majalla" w:cs="Sakkal Majalla"/>
          <w:rtl/>
        </w:rPr>
        <w:t xml:space="preserve"> </w:t>
      </w:r>
      <w:r w:rsidR="00494F76" w:rsidRPr="00690160">
        <w:rPr>
          <w:rFonts w:ascii="Sakkal Majalla" w:hAnsi="Sakkal Majalla" w:cs="Sakkal Majalla"/>
          <w:lang w:val="fr-FR"/>
        </w:rPr>
        <w:t xml:space="preserve"> 100</w:t>
      </w:r>
      <w:proofErr w:type="gramEnd"/>
      <w:r w:rsidR="00494F76" w:rsidRPr="00690160">
        <w:rPr>
          <w:rFonts w:ascii="Sakkal Majalla" w:hAnsi="Sakkal Majalla" w:cs="Sakkal Majalla"/>
          <w:lang w:val="fr-FR"/>
        </w:rPr>
        <w:t xml:space="preserve"> </w:t>
      </w:r>
      <w:r w:rsidRPr="00690160">
        <w:rPr>
          <w:rFonts w:ascii="Sakkal Majalla" w:hAnsi="Sakkal Majalla" w:cs="Sakkal Majalla"/>
          <w:rtl/>
        </w:rPr>
        <w:t>كلمة،</w:t>
      </w:r>
      <w:r w:rsidRPr="00690160">
        <w:rPr>
          <w:rFonts w:ascii="Sakkal Majalla" w:eastAsia="Sakkal Majalla" w:hAnsi="Sakkal Majalla" w:cs="Sakkal Majalla"/>
          <w:rtl/>
        </w:rPr>
        <w:t xml:space="preserve"> </w:t>
      </w:r>
      <w:r w:rsidRPr="00690160">
        <w:rPr>
          <w:rFonts w:ascii="Sakkal Majalla" w:hAnsi="Sakkal Majalla" w:cs="Sakkal Majalla"/>
          <w:rtl/>
        </w:rPr>
        <w:t>يلخص</w:t>
      </w:r>
      <w:r w:rsidRPr="00690160">
        <w:rPr>
          <w:rFonts w:ascii="Sakkal Majalla" w:eastAsia="Sakkal Majalla" w:hAnsi="Sakkal Majalla" w:cs="Sakkal Majalla"/>
          <w:rtl/>
        </w:rPr>
        <w:t xml:space="preserve"> </w:t>
      </w:r>
      <w:r w:rsidRPr="00690160">
        <w:rPr>
          <w:rFonts w:ascii="Sakkal Majalla" w:hAnsi="Sakkal Majalla" w:cs="Sakkal Majalla"/>
          <w:rtl/>
        </w:rPr>
        <w:t>رتبته</w:t>
      </w:r>
      <w:r w:rsidRPr="00690160">
        <w:rPr>
          <w:rFonts w:ascii="Sakkal Majalla" w:eastAsia="Sakkal Majalla" w:hAnsi="Sakkal Majalla" w:cs="Sakkal Majalla"/>
          <w:rtl/>
        </w:rPr>
        <w:t xml:space="preserve"> </w:t>
      </w:r>
      <w:r w:rsidRPr="00690160">
        <w:rPr>
          <w:rFonts w:ascii="Sakkal Majalla" w:hAnsi="Sakkal Majalla" w:cs="Sakkal Majalla"/>
          <w:rtl/>
        </w:rPr>
        <w:t>ووظيفته</w:t>
      </w:r>
      <w:r w:rsidRPr="00690160">
        <w:rPr>
          <w:rFonts w:ascii="Sakkal Majalla" w:eastAsia="Sakkal Majalla" w:hAnsi="Sakkal Majalla" w:cs="Sakkal Majalla"/>
          <w:rtl/>
        </w:rPr>
        <w:t xml:space="preserve"> </w:t>
      </w:r>
      <w:r w:rsidRPr="00690160">
        <w:rPr>
          <w:rFonts w:ascii="Sakkal Majalla" w:hAnsi="Sakkal Majalla" w:cs="Sakkal Majalla"/>
          <w:rtl/>
        </w:rPr>
        <w:t>(وظائفه) (ربما</w:t>
      </w:r>
      <w:r w:rsidRPr="00690160">
        <w:rPr>
          <w:rFonts w:ascii="Sakkal Majalla" w:eastAsia="Sakkal Majalla" w:hAnsi="Sakkal Majalla" w:cs="Sakkal Majalla"/>
          <w:rtl/>
        </w:rPr>
        <w:t xml:space="preserve"> </w:t>
      </w:r>
      <w:r w:rsidRPr="00690160">
        <w:rPr>
          <w:rFonts w:ascii="Sakkal Majalla" w:hAnsi="Sakkal Majalla" w:cs="Sakkal Majalla"/>
          <w:rtl/>
        </w:rPr>
        <w:t>مناصب</w:t>
      </w:r>
      <w:r w:rsidRPr="00690160">
        <w:rPr>
          <w:rFonts w:ascii="Sakkal Majalla" w:eastAsia="Sakkal Majalla" w:hAnsi="Sakkal Majalla" w:cs="Sakkal Majalla"/>
          <w:rtl/>
        </w:rPr>
        <w:t xml:space="preserve"> </w:t>
      </w:r>
      <w:r w:rsidRPr="00690160">
        <w:rPr>
          <w:rFonts w:ascii="Sakkal Majalla" w:hAnsi="Sakkal Majalla" w:cs="Sakkal Majalla"/>
          <w:rtl/>
        </w:rPr>
        <w:t>المسؤولية)،</w:t>
      </w:r>
      <w:r w:rsidRPr="00690160">
        <w:rPr>
          <w:rFonts w:ascii="Sakkal Majalla" w:eastAsia="Sakkal Majalla" w:hAnsi="Sakkal Majalla" w:cs="Sakkal Majalla"/>
          <w:rtl/>
        </w:rPr>
        <w:t xml:space="preserve"> </w:t>
      </w:r>
      <w:r w:rsidRPr="00690160">
        <w:rPr>
          <w:rFonts w:ascii="Sakkal Majalla" w:hAnsi="Sakkal Majalla" w:cs="Sakkal Majalla"/>
          <w:rtl/>
        </w:rPr>
        <w:t>وتخصصه</w:t>
      </w:r>
      <w:r w:rsidRPr="00690160">
        <w:rPr>
          <w:rFonts w:ascii="Sakkal Majalla" w:eastAsia="Sakkal Majalla" w:hAnsi="Sakkal Majalla" w:cs="Sakkal Majalla"/>
          <w:rtl/>
        </w:rPr>
        <w:t xml:space="preserve"> </w:t>
      </w:r>
      <w:r w:rsidRPr="00690160">
        <w:rPr>
          <w:rFonts w:ascii="Sakkal Majalla" w:hAnsi="Sakkal Majalla" w:cs="Sakkal Majalla"/>
          <w:rtl/>
        </w:rPr>
        <w:t>(تخصصاته)،</w:t>
      </w:r>
      <w:r w:rsidRPr="00690160">
        <w:rPr>
          <w:rFonts w:ascii="Sakkal Majalla" w:eastAsia="Sakkal Majalla" w:hAnsi="Sakkal Majalla" w:cs="Sakkal Majalla"/>
          <w:rtl/>
        </w:rPr>
        <w:t xml:space="preserve"> </w:t>
      </w:r>
      <w:r w:rsidRPr="00690160">
        <w:rPr>
          <w:rFonts w:ascii="Sakkal Majalla" w:hAnsi="Sakkal Majalla" w:cs="Sakkal Majalla"/>
          <w:rtl/>
        </w:rPr>
        <w:t>واهتماماته</w:t>
      </w:r>
      <w:r w:rsidRPr="00690160">
        <w:rPr>
          <w:rFonts w:ascii="Sakkal Majalla" w:eastAsia="Sakkal Majalla" w:hAnsi="Sakkal Majalla" w:cs="Sakkal Majalla"/>
          <w:rtl/>
        </w:rPr>
        <w:t xml:space="preserve"> </w:t>
      </w:r>
      <w:r w:rsidRPr="00690160">
        <w:rPr>
          <w:rFonts w:ascii="Sakkal Majalla" w:hAnsi="Sakkal Majalla" w:cs="Sakkal Majalla"/>
          <w:rtl/>
        </w:rPr>
        <w:t>العلمية.</w:t>
      </w:r>
    </w:p>
  </w:footnote>
  <w:footnote w:id="2">
    <w:p w14:paraId="59DFA437" w14:textId="1C3B57EB" w:rsidR="00014541" w:rsidRDefault="007B3677" w:rsidP="00494F76">
      <w:pPr>
        <w:pStyle w:val="Notedebasdepage"/>
        <w:bidi/>
        <w:rPr>
          <w:rFonts w:ascii="Sakkal Majalla" w:hAnsi="Sakkal Majalla" w:cs="Sakkal Majalla"/>
          <w:sz w:val="22"/>
          <w:szCs w:val="22"/>
          <w:rtl/>
        </w:rPr>
      </w:pPr>
      <w:r w:rsidRPr="00690160">
        <w:rPr>
          <w:rStyle w:val="Caractresdenotedebasdepage"/>
          <w:rFonts w:ascii="Sakkal Majalla" w:hAnsi="Sakkal Majalla"/>
          <w:sz w:val="22"/>
          <w:szCs w:val="22"/>
        </w:rPr>
        <w:footnoteRef/>
      </w:r>
      <w:r w:rsidRPr="00690160">
        <w:rPr>
          <w:rFonts w:ascii="Sakkal Majalla" w:hAnsi="Sakkal Majalla" w:cs="Sakkal Majalla"/>
          <w:sz w:val="22"/>
          <w:szCs w:val="22"/>
          <w:rtl/>
        </w:rPr>
        <w:t xml:space="preserve"> السيرة</w:t>
      </w:r>
      <w:r w:rsidRPr="00690160">
        <w:rPr>
          <w:rFonts w:ascii="Sakkal Majalla" w:eastAsia="Sakkal Majalla" w:hAnsi="Sakkal Majalla" w:cs="Sakkal Majalla"/>
          <w:sz w:val="22"/>
          <w:szCs w:val="22"/>
          <w:rtl/>
        </w:rPr>
        <w:t xml:space="preserve"> </w:t>
      </w:r>
      <w:r w:rsidRPr="00690160">
        <w:rPr>
          <w:rFonts w:ascii="Sakkal Majalla" w:hAnsi="Sakkal Majalla" w:cs="Sakkal Majalla"/>
          <w:sz w:val="22"/>
          <w:szCs w:val="22"/>
          <w:rtl/>
        </w:rPr>
        <w:t>الذاتية</w:t>
      </w:r>
      <w:r w:rsidRPr="00690160">
        <w:rPr>
          <w:rFonts w:ascii="Sakkal Majalla" w:eastAsia="Sakkal Majalla" w:hAnsi="Sakkal Majalla" w:cs="Sakkal Majalla"/>
          <w:sz w:val="22"/>
          <w:szCs w:val="22"/>
          <w:rtl/>
        </w:rPr>
        <w:t xml:space="preserve"> </w:t>
      </w:r>
      <w:r w:rsidRPr="00690160">
        <w:rPr>
          <w:rFonts w:ascii="Sakkal Majalla" w:hAnsi="Sakkal Majalla" w:cs="Sakkal Majalla"/>
          <w:sz w:val="22"/>
          <w:szCs w:val="22"/>
          <w:rtl/>
        </w:rPr>
        <w:t>للمؤلف</w:t>
      </w:r>
      <w:r w:rsidRPr="00690160">
        <w:rPr>
          <w:rFonts w:ascii="Sakkal Majalla" w:eastAsia="Sakkal Majalla" w:hAnsi="Sakkal Majalla" w:cs="Sakkal Majalla"/>
          <w:sz w:val="22"/>
          <w:szCs w:val="22"/>
          <w:rtl/>
        </w:rPr>
        <w:t xml:space="preserve"> </w:t>
      </w:r>
      <w:r w:rsidRPr="00690160">
        <w:rPr>
          <w:rFonts w:ascii="Sakkal Majalla" w:hAnsi="Sakkal Majalla" w:cs="Sakkal Majalla"/>
          <w:sz w:val="22"/>
          <w:szCs w:val="22"/>
          <w:rtl/>
        </w:rPr>
        <w:t>2: عرض</w:t>
      </w:r>
      <w:r w:rsidRPr="00690160">
        <w:rPr>
          <w:rFonts w:ascii="Sakkal Majalla" w:eastAsia="Sakkal Majalla" w:hAnsi="Sakkal Majalla" w:cs="Sakkal Majalla"/>
          <w:sz w:val="22"/>
          <w:szCs w:val="22"/>
          <w:rtl/>
        </w:rPr>
        <w:t xml:space="preserve"> </w:t>
      </w:r>
      <w:r w:rsidRPr="00690160">
        <w:rPr>
          <w:rFonts w:ascii="Sakkal Majalla" w:hAnsi="Sakkal Majalla" w:cs="Sakkal Majalla"/>
          <w:sz w:val="22"/>
          <w:szCs w:val="22"/>
          <w:rtl/>
        </w:rPr>
        <w:t>موجز</w:t>
      </w:r>
      <w:r w:rsidRPr="00690160">
        <w:rPr>
          <w:rFonts w:ascii="Sakkal Majalla" w:eastAsia="Sakkal Majalla" w:hAnsi="Sakkal Majalla" w:cs="Sakkal Majalla"/>
          <w:sz w:val="22"/>
          <w:szCs w:val="22"/>
          <w:rtl/>
        </w:rPr>
        <w:t xml:space="preserve"> </w:t>
      </w:r>
      <w:r w:rsidRPr="00690160">
        <w:rPr>
          <w:rFonts w:ascii="Sakkal Majalla" w:hAnsi="Sakkal Majalla" w:cs="Sakkal Majalla"/>
          <w:sz w:val="22"/>
          <w:szCs w:val="22"/>
          <w:rtl/>
        </w:rPr>
        <w:t>في</w:t>
      </w:r>
      <w:r w:rsidRPr="00690160">
        <w:rPr>
          <w:rFonts w:ascii="Sakkal Majalla" w:eastAsia="Sakkal Majalla" w:hAnsi="Sakkal Majalla" w:cs="Sakkal Majalla"/>
          <w:sz w:val="22"/>
          <w:szCs w:val="22"/>
          <w:rtl/>
        </w:rPr>
        <w:t xml:space="preserve"> </w:t>
      </w:r>
      <w:r w:rsidRPr="00690160">
        <w:rPr>
          <w:rFonts w:ascii="Sakkal Majalla" w:hAnsi="Sakkal Majalla" w:cs="Sakkal Majalla"/>
          <w:sz w:val="22"/>
          <w:szCs w:val="22"/>
          <w:rtl/>
        </w:rPr>
        <w:t>فقرة</w:t>
      </w:r>
      <w:r w:rsidRPr="00690160">
        <w:rPr>
          <w:rFonts w:ascii="Sakkal Majalla" w:eastAsia="Sakkal Majalla" w:hAnsi="Sakkal Majalla" w:cs="Sakkal Majalla"/>
          <w:sz w:val="22"/>
          <w:szCs w:val="22"/>
          <w:rtl/>
        </w:rPr>
        <w:t xml:space="preserve"> </w:t>
      </w:r>
      <w:r w:rsidRPr="00690160">
        <w:rPr>
          <w:rFonts w:ascii="Sakkal Majalla" w:hAnsi="Sakkal Majalla" w:cs="Sakkal Majalla"/>
          <w:sz w:val="22"/>
          <w:szCs w:val="22"/>
          <w:rtl/>
        </w:rPr>
        <w:t>مكونة</w:t>
      </w:r>
      <w:r w:rsidRPr="00690160">
        <w:rPr>
          <w:rFonts w:ascii="Sakkal Majalla" w:eastAsia="Sakkal Majalla" w:hAnsi="Sakkal Majalla" w:cs="Sakkal Majalla"/>
          <w:sz w:val="22"/>
          <w:szCs w:val="22"/>
          <w:rtl/>
        </w:rPr>
        <w:t xml:space="preserve"> </w:t>
      </w:r>
      <w:r w:rsidRPr="00690160">
        <w:rPr>
          <w:rFonts w:ascii="Sakkal Majalla" w:hAnsi="Sakkal Majalla" w:cs="Sakkal Majalla"/>
          <w:sz w:val="22"/>
          <w:szCs w:val="22"/>
          <w:rtl/>
        </w:rPr>
        <w:t>من</w:t>
      </w:r>
      <w:r w:rsidRPr="00690160">
        <w:rPr>
          <w:rFonts w:ascii="Sakkal Majalla" w:eastAsia="Sakkal Majalla" w:hAnsi="Sakkal Majalla" w:cs="Sakkal Majalla"/>
          <w:sz w:val="22"/>
          <w:szCs w:val="22"/>
          <w:rtl/>
        </w:rPr>
        <w:t xml:space="preserve"> </w:t>
      </w:r>
      <w:r w:rsidR="00E537E5" w:rsidRPr="00690160">
        <w:rPr>
          <w:rFonts w:ascii="Sakkal Majalla" w:hAnsi="Sakkal Majalla" w:cs="Sakkal Majalla"/>
          <w:sz w:val="22"/>
          <w:szCs w:val="22"/>
          <w:lang w:val="fr-FR"/>
        </w:rPr>
        <w:t>100</w:t>
      </w:r>
      <w:r w:rsidRPr="00690160">
        <w:rPr>
          <w:rFonts w:ascii="Sakkal Majalla" w:hAnsi="Sakkal Majalla" w:cs="Sakkal Majalla"/>
          <w:sz w:val="22"/>
          <w:szCs w:val="22"/>
          <w:rtl/>
        </w:rPr>
        <w:t xml:space="preserve"> كلمة،</w:t>
      </w:r>
      <w:r w:rsidRPr="00690160">
        <w:rPr>
          <w:rFonts w:ascii="Sakkal Majalla" w:eastAsia="Sakkal Majalla" w:hAnsi="Sakkal Majalla" w:cs="Sakkal Majalla"/>
          <w:sz w:val="22"/>
          <w:szCs w:val="22"/>
          <w:rtl/>
        </w:rPr>
        <w:t xml:space="preserve"> </w:t>
      </w:r>
      <w:r w:rsidRPr="00690160">
        <w:rPr>
          <w:rFonts w:ascii="Sakkal Majalla" w:hAnsi="Sakkal Majalla" w:cs="Sakkal Majalla"/>
          <w:sz w:val="22"/>
          <w:szCs w:val="22"/>
          <w:rtl/>
        </w:rPr>
        <w:t>يلخص</w:t>
      </w:r>
      <w:r w:rsidRPr="00690160">
        <w:rPr>
          <w:rFonts w:ascii="Sakkal Majalla" w:eastAsia="Sakkal Majalla" w:hAnsi="Sakkal Majalla" w:cs="Sakkal Majalla"/>
          <w:sz w:val="22"/>
          <w:szCs w:val="22"/>
          <w:rtl/>
        </w:rPr>
        <w:t xml:space="preserve"> </w:t>
      </w:r>
      <w:r w:rsidRPr="00690160">
        <w:rPr>
          <w:rFonts w:ascii="Sakkal Majalla" w:hAnsi="Sakkal Majalla" w:cs="Sakkal Majalla"/>
          <w:sz w:val="22"/>
          <w:szCs w:val="22"/>
          <w:rtl/>
        </w:rPr>
        <w:t>رتبته</w:t>
      </w:r>
      <w:r w:rsidRPr="00690160">
        <w:rPr>
          <w:rFonts w:ascii="Sakkal Majalla" w:eastAsia="Sakkal Majalla" w:hAnsi="Sakkal Majalla" w:cs="Sakkal Majalla"/>
          <w:sz w:val="22"/>
          <w:szCs w:val="22"/>
          <w:rtl/>
        </w:rPr>
        <w:t xml:space="preserve"> </w:t>
      </w:r>
      <w:r w:rsidRPr="00690160">
        <w:rPr>
          <w:rFonts w:ascii="Sakkal Majalla" w:hAnsi="Sakkal Majalla" w:cs="Sakkal Majalla"/>
          <w:sz w:val="22"/>
          <w:szCs w:val="22"/>
          <w:rtl/>
        </w:rPr>
        <w:t>ووظيفته</w:t>
      </w:r>
      <w:r w:rsidRPr="00690160">
        <w:rPr>
          <w:rFonts w:ascii="Sakkal Majalla" w:eastAsia="Sakkal Majalla" w:hAnsi="Sakkal Majalla" w:cs="Sakkal Majalla"/>
          <w:sz w:val="22"/>
          <w:szCs w:val="22"/>
          <w:rtl/>
        </w:rPr>
        <w:t xml:space="preserve"> </w:t>
      </w:r>
      <w:r w:rsidRPr="00690160">
        <w:rPr>
          <w:rFonts w:ascii="Sakkal Majalla" w:hAnsi="Sakkal Majalla" w:cs="Sakkal Majalla"/>
          <w:sz w:val="22"/>
          <w:szCs w:val="22"/>
          <w:rtl/>
        </w:rPr>
        <w:t>(وظائفه) (ربما</w:t>
      </w:r>
      <w:r w:rsidRPr="00690160">
        <w:rPr>
          <w:rFonts w:ascii="Sakkal Majalla" w:eastAsia="Sakkal Majalla" w:hAnsi="Sakkal Majalla" w:cs="Sakkal Majalla"/>
          <w:sz w:val="22"/>
          <w:szCs w:val="22"/>
          <w:rtl/>
        </w:rPr>
        <w:t xml:space="preserve"> </w:t>
      </w:r>
      <w:r w:rsidRPr="00690160">
        <w:rPr>
          <w:rFonts w:ascii="Sakkal Majalla" w:hAnsi="Sakkal Majalla" w:cs="Sakkal Majalla"/>
          <w:sz w:val="22"/>
          <w:szCs w:val="22"/>
          <w:rtl/>
        </w:rPr>
        <w:t>مناصب</w:t>
      </w:r>
      <w:r w:rsidRPr="00690160">
        <w:rPr>
          <w:rFonts w:ascii="Sakkal Majalla" w:eastAsia="Sakkal Majalla" w:hAnsi="Sakkal Majalla" w:cs="Sakkal Majalla"/>
          <w:sz w:val="22"/>
          <w:szCs w:val="22"/>
          <w:rtl/>
        </w:rPr>
        <w:t xml:space="preserve"> </w:t>
      </w:r>
      <w:r w:rsidRPr="00690160">
        <w:rPr>
          <w:rFonts w:ascii="Sakkal Majalla" w:hAnsi="Sakkal Majalla" w:cs="Sakkal Majalla"/>
          <w:sz w:val="22"/>
          <w:szCs w:val="22"/>
          <w:rtl/>
        </w:rPr>
        <w:t>المسؤولية)،</w:t>
      </w:r>
      <w:r w:rsidRPr="00690160">
        <w:rPr>
          <w:rFonts w:ascii="Sakkal Majalla" w:eastAsia="Sakkal Majalla" w:hAnsi="Sakkal Majalla" w:cs="Sakkal Majalla"/>
          <w:sz w:val="22"/>
          <w:szCs w:val="22"/>
          <w:rtl/>
        </w:rPr>
        <w:t xml:space="preserve"> </w:t>
      </w:r>
      <w:r w:rsidRPr="00690160">
        <w:rPr>
          <w:rFonts w:ascii="Sakkal Majalla" w:hAnsi="Sakkal Majalla" w:cs="Sakkal Majalla"/>
          <w:sz w:val="22"/>
          <w:szCs w:val="22"/>
          <w:rtl/>
        </w:rPr>
        <w:t>وتخصصه</w:t>
      </w:r>
      <w:r w:rsidRPr="00690160">
        <w:rPr>
          <w:rFonts w:ascii="Sakkal Majalla" w:eastAsia="Sakkal Majalla" w:hAnsi="Sakkal Majalla" w:cs="Sakkal Majalla"/>
          <w:sz w:val="22"/>
          <w:szCs w:val="22"/>
          <w:rtl/>
        </w:rPr>
        <w:t xml:space="preserve"> </w:t>
      </w:r>
      <w:r w:rsidRPr="00690160">
        <w:rPr>
          <w:rFonts w:ascii="Sakkal Majalla" w:hAnsi="Sakkal Majalla" w:cs="Sakkal Majalla"/>
          <w:sz w:val="22"/>
          <w:szCs w:val="22"/>
          <w:rtl/>
        </w:rPr>
        <w:t>(تخصصاته)،</w:t>
      </w:r>
      <w:r w:rsidRPr="00690160">
        <w:rPr>
          <w:rFonts w:ascii="Sakkal Majalla" w:eastAsia="Sakkal Majalla" w:hAnsi="Sakkal Majalla" w:cs="Sakkal Majalla"/>
          <w:sz w:val="22"/>
          <w:szCs w:val="22"/>
          <w:rtl/>
        </w:rPr>
        <w:t xml:space="preserve"> </w:t>
      </w:r>
      <w:r w:rsidRPr="00690160">
        <w:rPr>
          <w:rFonts w:ascii="Sakkal Majalla" w:hAnsi="Sakkal Majalla" w:cs="Sakkal Majalla"/>
          <w:sz w:val="22"/>
          <w:szCs w:val="22"/>
          <w:rtl/>
        </w:rPr>
        <w:t>واهتماماته</w:t>
      </w:r>
      <w:r w:rsidRPr="00690160">
        <w:rPr>
          <w:rFonts w:ascii="Sakkal Majalla" w:eastAsia="Sakkal Majalla" w:hAnsi="Sakkal Majalla" w:cs="Sakkal Majalla"/>
          <w:sz w:val="22"/>
          <w:szCs w:val="22"/>
          <w:rtl/>
        </w:rPr>
        <w:t xml:space="preserve"> </w:t>
      </w:r>
      <w:r w:rsidRPr="00690160">
        <w:rPr>
          <w:rFonts w:ascii="Sakkal Majalla" w:hAnsi="Sakkal Majalla" w:cs="Sakkal Majalla"/>
          <w:sz w:val="22"/>
          <w:szCs w:val="22"/>
          <w:rtl/>
        </w:rPr>
        <w:t>العلمية.</w:t>
      </w:r>
    </w:p>
    <w:p w14:paraId="09609B45" w14:textId="77777777" w:rsidR="005766DF" w:rsidRDefault="005766DF" w:rsidP="005766DF">
      <w:pPr>
        <w:spacing w:after="0" w:line="240" w:lineRule="auto"/>
        <w:jc w:val="center"/>
        <w:rPr>
          <w:rFonts w:ascii="Times New Roman" w:hAnsi="Times New Roman" w:cs="Times New Roman"/>
          <w:iCs/>
          <w:sz w:val="20"/>
          <w:szCs w:val="20"/>
          <w:lang w:val="en-US" w:eastAsia="en-US"/>
          <w14:ligatures w14:val="standardContextual"/>
        </w:rPr>
      </w:pPr>
    </w:p>
    <w:p w14:paraId="32FFD2C3" w14:textId="77777777" w:rsidR="005766DF" w:rsidRDefault="005766DF" w:rsidP="005766DF">
      <w:pPr>
        <w:spacing w:after="0" w:line="240" w:lineRule="auto"/>
        <w:jc w:val="center"/>
        <w:rPr>
          <w:rFonts w:ascii="Times New Roman" w:hAnsi="Times New Roman" w:cs="Times New Roman"/>
          <w:iCs/>
          <w:sz w:val="20"/>
          <w:szCs w:val="20"/>
          <w:lang w:val="en-US" w:eastAsia="en-US"/>
          <w14:ligatures w14:val="standardContextual"/>
        </w:rPr>
      </w:pPr>
    </w:p>
    <w:p w14:paraId="077A81BA" w14:textId="5A315E69" w:rsidR="005766DF" w:rsidRPr="007B7EB5" w:rsidRDefault="005766DF" w:rsidP="005766DF">
      <w:pPr>
        <w:spacing w:after="0" w:line="240" w:lineRule="auto"/>
        <w:jc w:val="center"/>
        <w:rPr>
          <w:rFonts w:ascii="Times New Roman" w:hAnsi="Times New Roman" w:cs="Times New Roman"/>
          <w:lang w:val="en-US" w:eastAsia="en-US"/>
          <w14:ligatures w14:val="standardContextual"/>
        </w:rPr>
      </w:pPr>
      <w:r w:rsidRPr="00690160">
        <w:rPr>
          <w:rFonts w:ascii="Times New Roman" w:hAnsi="Times New Roman" w:cs="Times New Roman"/>
          <w:iCs/>
          <w:sz w:val="20"/>
          <w:szCs w:val="20"/>
          <w:lang w:val="en-US" w:eastAsia="en-US"/>
          <w14:ligatures w14:val="standardContextual"/>
        </w:rPr>
        <w:t>Creative Commons. CC BY-NC-ND 4.0</w:t>
      </w:r>
      <w:r w:rsidRPr="00690160">
        <w:rPr>
          <w:rFonts w:ascii="Times New Roman" w:hAnsi="Times New Roman" w:cs="Times New Roman"/>
          <w:iCs/>
          <w:lang w:val="en-US" w:eastAsia="en-US"/>
          <w14:ligatures w14:val="standardContextual"/>
        </w:rPr>
        <w:t xml:space="preserve"> </w:t>
      </w:r>
      <w:r w:rsidRPr="00690160">
        <w:rPr>
          <w:rFonts w:cs="Calibri"/>
          <w:noProof/>
          <w:lang w:val="en-US" w:eastAsia="en-US"/>
          <w14:ligatures w14:val="standardContextual"/>
        </w:rPr>
        <w:drawing>
          <wp:inline distT="0" distB="0" distL="0" distR="0" wp14:anchorId="01CF7346" wp14:editId="0E85E879">
            <wp:extent cx="581025" cy="148634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209" cy="1535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8D4BF4" w14:textId="0FA7C0DC" w:rsidR="005766DF" w:rsidRPr="005766DF" w:rsidRDefault="005766DF" w:rsidP="005766DF">
      <w:pPr>
        <w:pStyle w:val="Notedebasdepage"/>
        <w:bidi/>
        <w:rPr>
          <w:rFonts w:ascii="Sakkal Majalla" w:hAnsi="Sakkal Majalla" w:cs="Sakkal Majalla"/>
          <w:sz w:val="22"/>
          <w:szCs w:val="22"/>
          <w:rtl/>
          <w:lang w:val="en-US"/>
        </w:rPr>
      </w:pPr>
    </w:p>
    <w:p w14:paraId="12A70D82" w14:textId="2DBDFF9B" w:rsidR="00690160" w:rsidRPr="005766DF" w:rsidRDefault="00690160" w:rsidP="00690160">
      <w:pPr>
        <w:pStyle w:val="Notedebasdepage"/>
        <w:bidi/>
        <w:rPr>
          <w:rtl/>
          <w:lang w:val="en-US"/>
        </w:rPr>
      </w:pPr>
    </w:p>
  </w:footnote>
  <w:footnote w:id="3">
    <w:p w14:paraId="183B5614" w14:textId="4BAA6DBA" w:rsidR="000209DC" w:rsidRPr="00DC7B51" w:rsidRDefault="00B61175" w:rsidP="00B61175">
      <w:pPr>
        <w:pStyle w:val="Notedebasdepage"/>
        <w:jc w:val="right"/>
        <w:rPr>
          <w:rFonts w:ascii="Sakkal Majalla" w:hAnsi="Sakkal Majalla" w:cs="Sakkal Majalla"/>
          <w:sz w:val="24"/>
          <w:szCs w:val="24"/>
          <w:lang w:val="fr-FR"/>
        </w:rPr>
      </w:pPr>
      <w:r w:rsidRPr="00DC7B51">
        <w:rPr>
          <w:rFonts w:ascii="Sakkal Majalla" w:hAnsi="Sakkal Majalla" w:cs="Sakkal Majalla" w:hint="cs"/>
          <w:sz w:val="24"/>
          <w:szCs w:val="24"/>
          <w:rtl/>
        </w:rPr>
        <w:t xml:space="preserve">تكون فقط للتوضيحات والتفاصيل </w:t>
      </w:r>
      <w:proofErr w:type="gramStart"/>
      <w:r w:rsidRPr="00DC7B51">
        <w:rPr>
          <w:rFonts w:ascii="Sakkal Majalla" w:hAnsi="Sakkal Majalla" w:cs="Sakkal Majalla" w:hint="cs"/>
          <w:sz w:val="24"/>
          <w:szCs w:val="24"/>
          <w:rtl/>
        </w:rPr>
        <w:t>الأخرى</w:t>
      </w:r>
      <w:r w:rsidRPr="00DC7B51">
        <w:rPr>
          <w:rFonts w:ascii="Sakkal Majalla" w:hAnsi="Sakkal Majalla" w:cs="Sakkal Majalla" w:hint="cs"/>
          <w:sz w:val="24"/>
          <w:szCs w:val="24"/>
          <w:rtl/>
          <w:lang w:val="fr-FR"/>
        </w:rPr>
        <w:t xml:space="preserve"> ،</w:t>
      </w:r>
      <w:r w:rsidRPr="00DC7B51">
        <w:rPr>
          <w:rFonts w:ascii="Sakkal Majalla" w:hAnsi="Sakkal Majalla" w:cs="Sakkal Majalla" w:hint="cs"/>
          <w:sz w:val="24"/>
          <w:szCs w:val="24"/>
          <w:rtl/>
        </w:rPr>
        <w:t>لا</w:t>
      </w:r>
      <w:proofErr w:type="gramEnd"/>
      <w:r w:rsidRPr="00DC7B51">
        <w:rPr>
          <w:rFonts w:ascii="Sakkal Majalla" w:hAnsi="Sakkal Majalla" w:cs="Sakkal Majalla" w:hint="cs"/>
          <w:sz w:val="24"/>
          <w:szCs w:val="24"/>
          <w:rtl/>
        </w:rPr>
        <w:t xml:space="preserve"> ينبغي أن تستخدم للمراجع</w:t>
      </w:r>
      <w:r w:rsidR="002D5392" w:rsidRPr="00DC7B51">
        <w:rPr>
          <w:rFonts w:ascii="Sakkal Majalla" w:hAnsi="Sakkal Majalla" w:cs="Sakkal Majalla" w:hint="cs"/>
          <w:sz w:val="24"/>
          <w:szCs w:val="24"/>
          <w:rtl/>
        </w:rPr>
        <w:t>،</w:t>
      </w:r>
      <w:r w:rsidRPr="00DC7B51">
        <w:rPr>
          <w:rFonts w:ascii="Sakkal Majalla" w:hAnsi="Sakkal Majalla" w:cs="Sakkal Majalla" w:hint="cs"/>
          <w:sz w:val="24"/>
          <w:szCs w:val="24"/>
          <w:rtl/>
        </w:rPr>
        <w:t xml:space="preserve"> </w:t>
      </w:r>
      <w:r w:rsidR="000209DC" w:rsidRPr="00DC7B51">
        <w:rPr>
          <w:rFonts w:ascii="Sakkal Majalla" w:hAnsi="Sakkal Majalla" w:cs="Sakkal Majalla" w:hint="cs"/>
          <w:sz w:val="24"/>
          <w:szCs w:val="24"/>
          <w:lang w:val="fr-FR"/>
        </w:rPr>
        <w:t xml:space="preserve"> </w:t>
      </w:r>
      <w:r w:rsidRPr="00DC7B51">
        <w:rPr>
          <w:rStyle w:val="Appelnotedebasdep"/>
          <w:rFonts w:ascii="Sakkal Majalla" w:hAnsi="Sakkal Majalla" w:cs="Sakkal Majalla" w:hint="cs"/>
          <w:sz w:val="24"/>
          <w:szCs w:val="24"/>
        </w:rPr>
        <w:footnoteRef/>
      </w:r>
    </w:p>
    <w:p w14:paraId="1FD84B57" w14:textId="72E4B96D" w:rsidR="00B61175" w:rsidRPr="00DC7B51" w:rsidRDefault="009A62B9" w:rsidP="002D5392">
      <w:pPr>
        <w:pStyle w:val="Notedebasdepage"/>
        <w:jc w:val="right"/>
        <w:rPr>
          <w:rFonts w:ascii="Sakkal Majalla" w:hAnsi="Sakkal Majalla" w:cs="Sakkal Majalla"/>
          <w:sz w:val="24"/>
          <w:szCs w:val="24"/>
          <w:lang w:val="fr-FR"/>
        </w:rPr>
      </w:pPr>
      <w:r w:rsidRPr="00DC7B51">
        <w:rPr>
          <w:rFonts w:ascii="Sakkal Majalla" w:hAnsi="Sakkal Majalla" w:cs="Sakkal Majalla" w:hint="cs"/>
          <w:sz w:val="24"/>
          <w:szCs w:val="24"/>
          <w:rtl/>
        </w:rPr>
        <w:t>مقاس 12، مسافة مفردة</w:t>
      </w:r>
      <w:r w:rsidRPr="00DC7B51">
        <w:rPr>
          <w:rFonts w:ascii="Sakkal Majalla" w:hAnsi="Sakkal Majalla" w:cs="Sakkal Majalla" w:hint="cs"/>
          <w:sz w:val="24"/>
          <w:szCs w:val="24"/>
          <w:lang w:val="fr-FR"/>
        </w:rPr>
        <w:t xml:space="preserve"> </w:t>
      </w:r>
      <w:proofErr w:type="spellStart"/>
      <w:r w:rsidR="00B61175" w:rsidRPr="00DC7B51">
        <w:rPr>
          <w:rFonts w:ascii="Sakkal Majalla" w:hAnsi="Sakkal Majalla" w:cs="Sakkal Majalla" w:hint="cs"/>
          <w:sz w:val="24"/>
          <w:szCs w:val="24"/>
          <w:rtl/>
        </w:rPr>
        <w:t>Sakkal</w:t>
      </w:r>
      <w:proofErr w:type="spellEnd"/>
      <w:r w:rsidR="00B61175" w:rsidRPr="00DC7B51">
        <w:rPr>
          <w:rFonts w:ascii="Sakkal Majalla" w:hAnsi="Sakkal Majalla" w:cs="Sakkal Majalla" w:hint="cs"/>
          <w:sz w:val="24"/>
          <w:szCs w:val="24"/>
          <w:rtl/>
        </w:rPr>
        <w:t xml:space="preserve"> </w:t>
      </w:r>
      <w:proofErr w:type="spellStart"/>
      <w:r w:rsidR="00B61175" w:rsidRPr="00DC7B51">
        <w:rPr>
          <w:rFonts w:ascii="Sakkal Majalla" w:hAnsi="Sakkal Majalla" w:cs="Sakkal Majalla" w:hint="cs"/>
          <w:sz w:val="24"/>
          <w:szCs w:val="24"/>
          <w:rtl/>
        </w:rPr>
        <w:t>Majalla</w:t>
      </w:r>
      <w:proofErr w:type="spellEnd"/>
      <w:r w:rsidR="00B61175" w:rsidRPr="00DC7B51">
        <w:rPr>
          <w:rFonts w:ascii="Sakkal Majalla" w:hAnsi="Sakkal Majalla" w:cs="Sakkal Majalla" w:hint="cs"/>
          <w:sz w:val="24"/>
          <w:szCs w:val="24"/>
          <w:rtl/>
        </w:rPr>
        <w:t xml:space="preserve"> بخط</w:t>
      </w:r>
    </w:p>
    <w:p w14:paraId="1A431A32" w14:textId="07AB4F5C" w:rsidR="000209DC" w:rsidRDefault="000209DC" w:rsidP="00B61175">
      <w:pPr>
        <w:pStyle w:val="Notedebasdepage"/>
        <w:jc w:val="right"/>
        <w:rPr>
          <w:lang w:val="fr-FR"/>
        </w:rPr>
      </w:pPr>
      <w:r w:rsidRPr="000209DC">
        <w:rPr>
          <w:rtl/>
        </w:rPr>
        <w:t xml:space="preserve"> </w:t>
      </w:r>
    </w:p>
    <w:p w14:paraId="4EF3F76A" w14:textId="640DCD07" w:rsidR="000209DC" w:rsidRPr="000209DC" w:rsidRDefault="000209DC">
      <w:pPr>
        <w:pStyle w:val="Notedebasdepage"/>
        <w:rPr>
          <w:lang w:val="fr-FR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2A7716" w14:textId="77777777" w:rsidR="00014541" w:rsidRDefault="007B3677">
    <w:pPr>
      <w:pStyle w:val="En-tte"/>
      <w:bidi/>
      <w:rPr>
        <w:rFonts w:cs="Calibri"/>
        <w:rtl/>
      </w:rPr>
    </w:pPr>
    <w:r>
      <w:rPr>
        <w:rFonts w:ascii="Times New Roman" w:hAnsi="Times New Roman" w:cs="Times New Roman"/>
        <w:b/>
        <w:bCs/>
        <w:sz w:val="24"/>
        <w:szCs w:val="24"/>
        <w:rtl/>
      </w:rPr>
      <w:t>عنوان المقال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7" w:name="_Hlk178879155"/>
  <w:bookmarkStart w:id="8" w:name="_Hlk178879156"/>
  <w:bookmarkStart w:id="9" w:name="_Hlk178879157"/>
  <w:bookmarkStart w:id="10" w:name="_Hlk178879158"/>
  <w:bookmarkStart w:id="11" w:name="_Hlk178879159"/>
  <w:bookmarkStart w:id="12" w:name="_Hlk178879160"/>
  <w:bookmarkStart w:id="13" w:name="_Hlk178879162"/>
  <w:bookmarkStart w:id="14" w:name="_Hlk178879163"/>
  <w:bookmarkStart w:id="15" w:name="_Hlk178879172"/>
  <w:bookmarkStart w:id="16" w:name="_Hlk178879173"/>
  <w:bookmarkStart w:id="17" w:name="_Hlk178879174"/>
  <w:bookmarkStart w:id="18" w:name="_Hlk178879175"/>
  <w:bookmarkStart w:id="19" w:name="_Hlk178879176"/>
  <w:bookmarkStart w:id="20" w:name="_Hlk178879177"/>
  <w:bookmarkStart w:id="21" w:name="_Hlk178879178"/>
  <w:bookmarkStart w:id="22" w:name="_Hlk178879179"/>
  <w:bookmarkStart w:id="23" w:name="_Hlk178879180"/>
  <w:bookmarkStart w:id="24" w:name="_Hlk178879181"/>
  <w:bookmarkStart w:id="25" w:name="_Hlk178879182"/>
  <w:bookmarkStart w:id="26" w:name="_Hlk178879183"/>
  <w:bookmarkStart w:id="27" w:name="_Hlk178879184"/>
  <w:bookmarkStart w:id="28" w:name="_Hlk178879185"/>
  <w:p w14:paraId="38CDB794" w14:textId="7548BB5D" w:rsidR="008B03F6" w:rsidRDefault="008B03F6" w:rsidP="008B03F6">
    <w:pPr>
      <w:pStyle w:val="En-tte"/>
      <w:tabs>
        <w:tab w:val="clear" w:pos="4536"/>
        <w:tab w:val="clear" w:pos="9072"/>
      </w:tabs>
      <w:rPr>
        <w:rFonts w:cs="Calibri"/>
        <w:lang w:val="fr-FR" w:eastAsia="en-US"/>
        <w14:ligatures w14:val="standardContextual"/>
      </w:rPr>
    </w:pPr>
    <w:r>
      <w:rPr>
        <w:rFonts w:cs="Calibri"/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248C883" wp14:editId="47FF640C">
              <wp:simplePos x="0" y="0"/>
              <wp:positionH relativeFrom="margin">
                <wp:posOffset>22860</wp:posOffset>
              </wp:positionH>
              <wp:positionV relativeFrom="paragraph">
                <wp:posOffset>120015</wp:posOffset>
              </wp:positionV>
              <wp:extent cx="4108091" cy="933450"/>
              <wp:effectExtent l="0" t="0" r="26035" b="19050"/>
              <wp:wrapNone/>
              <wp:docPr id="1306981516" name="Rectangle : coins arrondis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108091" cy="933450"/>
                      </a:xfrm>
                      <a:prstGeom prst="roundRect">
                        <a:avLst/>
                      </a:prstGeom>
                      <a:noFill/>
                      <a:ln w="9525"/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557D123E" id="Rectangle : coins arrondis 4" o:spid="_x0000_s1026" style="position:absolute;margin-left:1.8pt;margin-top:9.45pt;width:323.45pt;height:73.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" filled="f" strokecolor="#091723 [484]">
              <v:stroke joinstyle="miter"/>
              <w10:wrap anchorx="margin"/>
            </v:roundrect>
          </w:pict>
        </mc:Fallback>
      </mc:AlternateContent>
    </w:r>
    <w:sdt>
      <w:sdtPr>
        <w:rPr>
          <w:rFonts w:cs="Calibri"/>
          <w:lang w:val="fr-FR" w:eastAsia="en-US"/>
          <w14:ligatures w14:val="standardContextual"/>
        </w:rPr>
        <w:id w:val="931313213"/>
        <w:docPartObj>
          <w:docPartGallery w:val="Page Numbers (Top of Page)"/>
          <w:docPartUnique/>
        </w:docPartObj>
      </w:sdtPr>
      <w:sdtContent>
        <w:r w:rsidR="002A0ED6" w:rsidRPr="002A0ED6">
          <w:rPr>
            <w:rFonts w:ascii="Times New Roman" w:hAnsi="Times New Roman" w:cs="Times New Roman"/>
            <w:noProof/>
            <w:sz w:val="18"/>
            <w:szCs w:val="18"/>
            <w:lang w:val="en-US" w:eastAsia="en-US"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 wp14:anchorId="45A7644C" wp14:editId="3EFEDC74">
                  <wp:simplePos x="0" y="0"/>
                  <wp:positionH relativeFrom="column">
                    <wp:posOffset>5014595</wp:posOffset>
                  </wp:positionH>
                  <wp:positionV relativeFrom="paragraph">
                    <wp:posOffset>13335</wp:posOffset>
                  </wp:positionV>
                  <wp:extent cx="859790" cy="762000"/>
                  <wp:effectExtent l="0" t="0" r="0" b="0"/>
                  <wp:wrapSquare wrapText="bothSides"/>
                  <wp:docPr id="1146487336" name="Zone de text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85979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B64000" w14:textId="77777777" w:rsidR="002A0ED6" w:rsidRPr="00011FCF" w:rsidRDefault="002A0ED6" w:rsidP="002A0ED6">
                              <w:pPr>
                                <w:spacing w:after="0" w:line="240" w:lineRule="auto"/>
                                <w:ind w:right="-70"/>
                                <w:jc w:val="center"/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  <w:rtl/>
                                </w:rPr>
                              </w:pPr>
                              <w:proofErr w:type="spellStart"/>
                              <w:r w:rsidRPr="00011FCF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  <w:rtl/>
                                </w:rPr>
                                <w:t>Cet</w:t>
                              </w:r>
                              <w:proofErr w:type="spellEnd"/>
                              <w:r w:rsidRPr="00011FCF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  <w:rtl/>
                                </w:rPr>
                                <w:t xml:space="preserve"> </w:t>
                              </w:r>
                              <w:proofErr w:type="spellStart"/>
                              <w:r w:rsidRPr="00011FCF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  <w:rtl/>
                                </w:rPr>
                                <w:t>article</w:t>
                              </w:r>
                              <w:proofErr w:type="spellEnd"/>
                              <w:r w:rsidRPr="00011FCF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  <w:rtl/>
                                </w:rPr>
                                <w:t xml:space="preserve"> a </w:t>
                              </w:r>
                              <w:proofErr w:type="spellStart"/>
                              <w:r w:rsidRPr="00011FCF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  <w:rtl/>
                                </w:rPr>
                                <w:t>été</w:t>
                              </w:r>
                              <w:proofErr w:type="spellEnd"/>
                              <w:r w:rsidRPr="00011FCF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  <w:rtl/>
                                </w:rPr>
                                <w:t xml:space="preserve"> </w:t>
                              </w:r>
                              <w:proofErr w:type="spellStart"/>
                              <w:r w:rsidRPr="00011FCF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  <w:rtl/>
                                </w:rPr>
                                <w:t>soumis</w:t>
                              </w:r>
                              <w:proofErr w:type="spellEnd"/>
                              <w:r w:rsidRPr="00011FCF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  <w:rtl/>
                                </w:rPr>
                                <w:t xml:space="preserve"> à </w:t>
                              </w:r>
                              <w:proofErr w:type="spellStart"/>
                              <w:r w:rsidRPr="00011FCF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  <w:rtl/>
                                </w:rPr>
                                <w:t>l’outil</w:t>
                              </w:r>
                              <w:proofErr w:type="spellEnd"/>
                              <w:r w:rsidRPr="00011FCF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  <w:rtl/>
                                </w:rPr>
                                <w:t xml:space="preserve"> </w:t>
                              </w:r>
                              <w:proofErr w:type="spellStart"/>
                              <w:r w:rsidRPr="00011FCF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  <w:rtl/>
                                </w:rPr>
                                <w:t>de</w:t>
                              </w:r>
                              <w:proofErr w:type="spellEnd"/>
                              <w:r w:rsidRPr="00011FCF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  <w:rtl/>
                                </w:rPr>
                                <w:t xml:space="preserve"> </w:t>
                              </w:r>
                              <w:proofErr w:type="spellStart"/>
                              <w:r w:rsidRPr="00011FCF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  <w:rtl/>
                                </w:rPr>
                                <w:t>détection</w:t>
                              </w:r>
                              <w:proofErr w:type="spellEnd"/>
                              <w:r w:rsidRPr="00011FCF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  <w:rtl/>
                                </w:rPr>
                                <w:t xml:space="preserve"> </w:t>
                              </w:r>
                              <w:proofErr w:type="spellStart"/>
                              <w:r w:rsidRPr="00011FCF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  <w:rtl/>
                                </w:rPr>
                                <w:t>de</w:t>
                              </w:r>
                              <w:proofErr w:type="spellEnd"/>
                              <w:r w:rsidRPr="00011FCF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  <w:rtl/>
                                </w:rPr>
                                <w:t xml:space="preserve"> </w:t>
                              </w:r>
                              <w:proofErr w:type="spellStart"/>
                              <w:r w:rsidRPr="00011FCF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  <w:rtl/>
                                </w:rPr>
                                <w:t>plagiat</w:t>
                              </w:r>
                              <w:proofErr w:type="spellEnd"/>
                              <w:r w:rsidRPr="00011FCF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  <w:rtl/>
                                </w:rPr>
                                <w:t xml:space="preserve"> </w:t>
                              </w:r>
                              <w:proofErr w:type="spellStart"/>
                              <w:r w:rsidRPr="00011FCF">
                                <w:rPr>
                                  <w:rFonts w:ascii="Times New Roman" w:hAnsi="Times New Roman" w:cs="Times New Roman"/>
                                  <w:sz w:val="18"/>
                                  <w:szCs w:val="18"/>
                                  <w:rtl/>
                                </w:rPr>
                                <w:t>Detectia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anchor>
              </w:drawing>
            </mc:Choice>
            <mc:Fallback>
              <w:pict>
                <v:shapetype w14:anchorId="45A7644C" id="_x0000_t202" coordsize="21600,21600" o:spt="202" path="m,l,21600r21600,l21600,xe">
                  <v:stroke joinstyle="miter"/>
                  <v:path gradientshapeok="t" o:connecttype="rect"/>
                </v:shapetype>
                <v:shape id="Zone de texte 2" o:spid="_x0000_s1026" type="#_x0000_t202" style="position:absolute;margin-left:394.85pt;margin-top:1.05pt;width:67.7pt;height:60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" filled="f" stroked="f">
                  <v:textbox>
                    <w:txbxContent>
                      <w:p w14:paraId="26B64000" w14:textId="77777777" w:rsidR="002A0ED6" w:rsidRPr="00011FCF" w:rsidRDefault="002A0ED6" w:rsidP="002A0ED6">
                        <w:pPr>
                          <w:spacing w:after="0" w:line="240" w:lineRule="auto"/>
                          <w:ind w:right="-70"/>
                          <w:jc w:val="center"/>
                          <w:rPr>
                            <w:rFonts w:ascii="Times New Roman" w:hAnsi="Times New Roman" w:cs="Times New Roman"/>
                            <w:sz w:val="18"/>
                            <w:szCs w:val="18"/>
                            <w:rtl/>
                          </w:rPr>
                        </w:pPr>
                        <w:proofErr w:type="spellStart"/>
                        <w:r w:rsidRPr="00011FCF">
                          <w:rPr>
                            <w:rFonts w:ascii="Times New Roman" w:hAnsi="Times New Roman" w:cs="Times New Roman"/>
                            <w:sz w:val="18"/>
                            <w:szCs w:val="18"/>
                            <w:rtl/>
                          </w:rPr>
                          <w:t>Cet</w:t>
                        </w:r>
                        <w:proofErr w:type="spellEnd"/>
                        <w:r w:rsidRPr="00011FCF">
                          <w:rPr>
                            <w:rFonts w:ascii="Times New Roman" w:hAnsi="Times New Roman" w:cs="Times New Roman"/>
                            <w:sz w:val="18"/>
                            <w:szCs w:val="18"/>
                            <w:rtl/>
                          </w:rPr>
                          <w:t xml:space="preserve"> </w:t>
                        </w:r>
                        <w:proofErr w:type="spellStart"/>
                        <w:r w:rsidRPr="00011FCF">
                          <w:rPr>
                            <w:rFonts w:ascii="Times New Roman" w:hAnsi="Times New Roman" w:cs="Times New Roman"/>
                            <w:sz w:val="18"/>
                            <w:szCs w:val="18"/>
                            <w:rtl/>
                          </w:rPr>
                          <w:t>article</w:t>
                        </w:r>
                        <w:proofErr w:type="spellEnd"/>
                        <w:r w:rsidRPr="00011FCF">
                          <w:rPr>
                            <w:rFonts w:ascii="Times New Roman" w:hAnsi="Times New Roman" w:cs="Times New Roman"/>
                            <w:sz w:val="18"/>
                            <w:szCs w:val="18"/>
                            <w:rtl/>
                          </w:rPr>
                          <w:t xml:space="preserve"> a </w:t>
                        </w:r>
                        <w:proofErr w:type="spellStart"/>
                        <w:r w:rsidRPr="00011FCF">
                          <w:rPr>
                            <w:rFonts w:ascii="Times New Roman" w:hAnsi="Times New Roman" w:cs="Times New Roman"/>
                            <w:sz w:val="18"/>
                            <w:szCs w:val="18"/>
                            <w:rtl/>
                          </w:rPr>
                          <w:t>été</w:t>
                        </w:r>
                        <w:proofErr w:type="spellEnd"/>
                        <w:r w:rsidRPr="00011FCF">
                          <w:rPr>
                            <w:rFonts w:ascii="Times New Roman" w:hAnsi="Times New Roman" w:cs="Times New Roman"/>
                            <w:sz w:val="18"/>
                            <w:szCs w:val="18"/>
                            <w:rtl/>
                          </w:rPr>
                          <w:t xml:space="preserve"> </w:t>
                        </w:r>
                        <w:proofErr w:type="spellStart"/>
                        <w:r w:rsidRPr="00011FCF">
                          <w:rPr>
                            <w:rFonts w:ascii="Times New Roman" w:hAnsi="Times New Roman" w:cs="Times New Roman"/>
                            <w:sz w:val="18"/>
                            <w:szCs w:val="18"/>
                            <w:rtl/>
                          </w:rPr>
                          <w:t>soumis</w:t>
                        </w:r>
                        <w:proofErr w:type="spellEnd"/>
                        <w:r w:rsidRPr="00011FCF">
                          <w:rPr>
                            <w:rFonts w:ascii="Times New Roman" w:hAnsi="Times New Roman" w:cs="Times New Roman"/>
                            <w:sz w:val="18"/>
                            <w:szCs w:val="18"/>
                            <w:rtl/>
                          </w:rPr>
                          <w:t xml:space="preserve"> à </w:t>
                        </w:r>
                        <w:proofErr w:type="spellStart"/>
                        <w:r w:rsidRPr="00011FCF">
                          <w:rPr>
                            <w:rFonts w:ascii="Times New Roman" w:hAnsi="Times New Roman" w:cs="Times New Roman"/>
                            <w:sz w:val="18"/>
                            <w:szCs w:val="18"/>
                            <w:rtl/>
                          </w:rPr>
                          <w:t>l’outil</w:t>
                        </w:r>
                        <w:proofErr w:type="spellEnd"/>
                        <w:r w:rsidRPr="00011FCF">
                          <w:rPr>
                            <w:rFonts w:ascii="Times New Roman" w:hAnsi="Times New Roman" w:cs="Times New Roman"/>
                            <w:sz w:val="18"/>
                            <w:szCs w:val="18"/>
                            <w:rtl/>
                          </w:rPr>
                          <w:t xml:space="preserve"> </w:t>
                        </w:r>
                        <w:proofErr w:type="spellStart"/>
                        <w:r w:rsidRPr="00011FCF">
                          <w:rPr>
                            <w:rFonts w:ascii="Times New Roman" w:hAnsi="Times New Roman" w:cs="Times New Roman"/>
                            <w:sz w:val="18"/>
                            <w:szCs w:val="18"/>
                            <w:rtl/>
                          </w:rPr>
                          <w:t>de</w:t>
                        </w:r>
                        <w:proofErr w:type="spellEnd"/>
                        <w:r w:rsidRPr="00011FCF">
                          <w:rPr>
                            <w:rFonts w:ascii="Times New Roman" w:hAnsi="Times New Roman" w:cs="Times New Roman"/>
                            <w:sz w:val="18"/>
                            <w:szCs w:val="18"/>
                            <w:rtl/>
                          </w:rPr>
                          <w:t xml:space="preserve"> </w:t>
                        </w:r>
                        <w:proofErr w:type="spellStart"/>
                        <w:r w:rsidRPr="00011FCF">
                          <w:rPr>
                            <w:rFonts w:ascii="Times New Roman" w:hAnsi="Times New Roman" w:cs="Times New Roman"/>
                            <w:sz w:val="18"/>
                            <w:szCs w:val="18"/>
                            <w:rtl/>
                          </w:rPr>
                          <w:t>détection</w:t>
                        </w:r>
                        <w:proofErr w:type="spellEnd"/>
                        <w:r w:rsidRPr="00011FCF">
                          <w:rPr>
                            <w:rFonts w:ascii="Times New Roman" w:hAnsi="Times New Roman" w:cs="Times New Roman"/>
                            <w:sz w:val="18"/>
                            <w:szCs w:val="18"/>
                            <w:rtl/>
                          </w:rPr>
                          <w:t xml:space="preserve"> </w:t>
                        </w:r>
                        <w:proofErr w:type="spellStart"/>
                        <w:r w:rsidRPr="00011FCF">
                          <w:rPr>
                            <w:rFonts w:ascii="Times New Roman" w:hAnsi="Times New Roman" w:cs="Times New Roman"/>
                            <w:sz w:val="18"/>
                            <w:szCs w:val="18"/>
                            <w:rtl/>
                          </w:rPr>
                          <w:t>de</w:t>
                        </w:r>
                        <w:proofErr w:type="spellEnd"/>
                        <w:r w:rsidRPr="00011FCF">
                          <w:rPr>
                            <w:rFonts w:ascii="Times New Roman" w:hAnsi="Times New Roman" w:cs="Times New Roman"/>
                            <w:sz w:val="18"/>
                            <w:szCs w:val="18"/>
                            <w:rtl/>
                          </w:rPr>
                          <w:t xml:space="preserve"> </w:t>
                        </w:r>
                        <w:proofErr w:type="spellStart"/>
                        <w:r w:rsidRPr="00011FCF">
                          <w:rPr>
                            <w:rFonts w:ascii="Times New Roman" w:hAnsi="Times New Roman" w:cs="Times New Roman"/>
                            <w:sz w:val="18"/>
                            <w:szCs w:val="18"/>
                            <w:rtl/>
                          </w:rPr>
                          <w:t>plagiat</w:t>
                        </w:r>
                        <w:proofErr w:type="spellEnd"/>
                        <w:r w:rsidRPr="00011FCF">
                          <w:rPr>
                            <w:rFonts w:ascii="Times New Roman" w:hAnsi="Times New Roman" w:cs="Times New Roman"/>
                            <w:sz w:val="18"/>
                            <w:szCs w:val="18"/>
                            <w:rtl/>
                          </w:rPr>
                          <w:t xml:space="preserve"> </w:t>
                        </w:r>
                        <w:proofErr w:type="spellStart"/>
                        <w:r w:rsidRPr="00011FCF">
                          <w:rPr>
                            <w:rFonts w:ascii="Times New Roman" w:hAnsi="Times New Roman" w:cs="Times New Roman"/>
                            <w:sz w:val="18"/>
                            <w:szCs w:val="18"/>
                            <w:rtl/>
                          </w:rPr>
                          <w:t>Detectia</w:t>
                        </w:r>
                        <w:proofErr w:type="spellEnd"/>
                      </w:p>
                    </w:txbxContent>
                  </v:textbox>
                  <w10:wrap type="square"/>
                </v:shape>
              </w:pict>
            </mc:Fallback>
          </mc:AlternateContent>
        </w:r>
      </w:sdtContent>
    </w:sdt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r w:rsidRPr="008B03F6">
      <w:rPr>
        <w:rFonts w:cs="Calibri"/>
        <w:lang w:val="fr-FR" w:eastAsia="en-US"/>
        <w14:ligatures w14:val="standardContextual"/>
      </w:rPr>
      <w:t xml:space="preserve"> </w:t>
    </w:r>
  </w:p>
  <w:sdt>
    <w:sdtPr>
      <w:rPr>
        <w:rFonts w:cs="Calibri"/>
        <w:lang w:val="fr-FR" w:eastAsia="en-US"/>
        <w14:ligatures w14:val="standardContextual"/>
      </w:rPr>
      <w:id w:val="-1300530390"/>
      <w:docPartObj>
        <w:docPartGallery w:val="Page Numbers (Top of Page)"/>
        <w:docPartUnique/>
      </w:docPartObj>
    </w:sdtPr>
    <w:sdtContent>
      <w:sdt>
        <w:sdtPr>
          <w:rPr>
            <w:rFonts w:cs="Calibri"/>
            <w:lang w:val="fr-FR" w:eastAsia="en-US"/>
            <w14:ligatures w14:val="standardContextual"/>
          </w:rPr>
          <w:id w:val="27770955"/>
          <w:docPartObj>
            <w:docPartGallery w:val="Page Numbers (Top of Page)"/>
            <w:docPartUnique/>
          </w:docPartObj>
        </w:sdtPr>
        <w:sdtContent>
          <w:p w14:paraId="0D4919E5" w14:textId="368C20A9" w:rsidR="008B03F6" w:rsidRPr="00600847" w:rsidRDefault="008B03F6" w:rsidP="008B03F6">
            <w:pPr>
              <w:pStyle w:val="En-tte"/>
              <w:tabs>
                <w:tab w:val="clear" w:pos="4536"/>
                <w:tab w:val="clear" w:pos="9072"/>
              </w:tabs>
              <w:jc w:val="center"/>
              <w:rPr>
                <w:rFonts w:ascii="Times New Roman" w:hAnsi="Times New Roman" w:cs="Times New Roman"/>
                <w:kern w:val="0"/>
                <w:lang w:val="en-US" w:eastAsia="en-US"/>
              </w:rPr>
            </w:pPr>
            <w:r w:rsidRPr="008B03F6">
              <w:rPr>
                <w:rFonts w:cs="Calibri"/>
                <w:lang w:val="fr-FR" w:eastAsia="en-US"/>
                <w14:ligatures w14:val="standardContextual"/>
              </w:rPr>
              <w:t xml:space="preserve"> </w:t>
            </w:r>
            <w:proofErr w:type="spellStart"/>
            <w:r w:rsidRPr="008B03F6">
              <w:rPr>
                <w:rFonts w:ascii="Times New Roman" w:hAnsi="Times New Roman" w:cs="Times New Roman"/>
                <w:kern w:val="0"/>
                <w:lang w:val="fr-FR" w:eastAsia="en-US"/>
              </w:rPr>
              <w:t>Amsizreg</w:t>
            </w:r>
            <w:proofErr w:type="spellEnd"/>
            <w:r w:rsidRPr="008B03F6">
              <w:rPr>
                <w:rFonts w:ascii="Times New Roman" w:hAnsi="Times New Roman" w:cs="Times New Roman"/>
                <w:kern w:val="0"/>
                <w:lang w:val="fr-FR" w:eastAsia="en-US"/>
              </w:rPr>
              <w:t xml:space="preserve"> : </w:t>
            </w:r>
            <w:proofErr w:type="spellStart"/>
            <w:r w:rsidRPr="008B03F6">
              <w:rPr>
                <w:rFonts w:ascii="Times New Roman" w:hAnsi="Times New Roman" w:cs="Times New Roman"/>
                <w:kern w:val="0"/>
                <w:lang w:val="fr-FR" w:eastAsia="en-US"/>
              </w:rPr>
              <w:t>Asemmas</w:t>
            </w:r>
            <w:proofErr w:type="spellEnd"/>
            <w:r w:rsidRPr="008B03F6">
              <w:rPr>
                <w:rFonts w:ascii="Times New Roman" w:hAnsi="Times New Roman" w:cs="Times New Roman"/>
                <w:kern w:val="0"/>
                <w:lang w:val="fr-FR" w:eastAsia="en-US"/>
              </w:rPr>
              <w:t xml:space="preserve"> n </w:t>
            </w:r>
            <w:proofErr w:type="spellStart"/>
            <w:r w:rsidRPr="008B03F6">
              <w:rPr>
                <w:rFonts w:ascii="Times New Roman" w:hAnsi="Times New Roman" w:cs="Times New Roman"/>
                <w:kern w:val="0"/>
                <w:lang w:val="fr-FR" w:eastAsia="en-US"/>
              </w:rPr>
              <w:t>unadi</w:t>
            </w:r>
            <w:proofErr w:type="spellEnd"/>
            <w:r w:rsidRPr="008B03F6">
              <w:rPr>
                <w:rFonts w:ascii="Times New Roman" w:hAnsi="Times New Roman" w:cs="Times New Roman"/>
                <w:kern w:val="0"/>
                <w:lang w:val="fr-FR" w:eastAsia="en-US"/>
              </w:rPr>
              <w:t xml:space="preserve"> </w:t>
            </w:r>
            <w:proofErr w:type="spellStart"/>
            <w:r w:rsidRPr="008B03F6">
              <w:rPr>
                <w:rFonts w:ascii="Times New Roman" w:hAnsi="Times New Roman" w:cs="Times New Roman"/>
                <w:kern w:val="0"/>
                <w:lang w:val="fr-FR" w:eastAsia="en-US"/>
              </w:rPr>
              <w:t>deg</w:t>
            </w:r>
            <w:proofErr w:type="spellEnd"/>
            <w:r w:rsidRPr="008B03F6">
              <w:rPr>
                <w:rFonts w:ascii="Times New Roman" w:hAnsi="Times New Roman" w:cs="Times New Roman"/>
                <w:kern w:val="0"/>
                <w:lang w:val="fr-FR" w:eastAsia="en-US"/>
              </w:rPr>
              <w:t xml:space="preserve"> </w:t>
            </w:r>
            <w:proofErr w:type="spellStart"/>
            <w:r w:rsidRPr="008B03F6">
              <w:rPr>
                <w:rFonts w:ascii="Times New Roman" w:hAnsi="Times New Roman" w:cs="Times New Roman"/>
                <w:kern w:val="0"/>
                <w:lang w:val="fr-FR" w:eastAsia="en-US"/>
              </w:rPr>
              <w:t>tutlayt</w:t>
            </w:r>
            <w:proofErr w:type="spellEnd"/>
            <w:r w:rsidRPr="008B03F6">
              <w:rPr>
                <w:rFonts w:ascii="Times New Roman" w:hAnsi="Times New Roman" w:cs="Times New Roman"/>
                <w:kern w:val="0"/>
                <w:lang w:val="fr-FR" w:eastAsia="en-US"/>
              </w:rPr>
              <w:t xml:space="preserve"> d </w:t>
            </w:r>
            <w:proofErr w:type="spellStart"/>
            <w:r w:rsidRPr="008B03F6">
              <w:rPr>
                <w:rFonts w:ascii="Times New Roman" w:hAnsi="Times New Roman" w:cs="Times New Roman"/>
                <w:kern w:val="0"/>
                <w:lang w:val="fr-FR" w:eastAsia="en-US"/>
              </w:rPr>
              <w:t>yidles</w:t>
            </w:r>
            <w:proofErr w:type="spellEnd"/>
            <w:r w:rsidRPr="008B03F6">
              <w:rPr>
                <w:rFonts w:ascii="Times New Roman" w:hAnsi="Times New Roman" w:cs="Times New Roman"/>
                <w:kern w:val="0"/>
                <w:lang w:val="fr-FR" w:eastAsia="en-US"/>
              </w:rPr>
              <w:t xml:space="preserve"> n </w:t>
            </w:r>
            <w:proofErr w:type="spellStart"/>
            <w:r w:rsidRPr="008B03F6">
              <w:rPr>
                <w:rFonts w:ascii="Times New Roman" w:hAnsi="Times New Roman" w:cs="Times New Roman"/>
                <w:kern w:val="0"/>
                <w:lang w:val="fr-FR" w:eastAsia="en-US"/>
              </w:rPr>
              <w:t>tmaziɣt</w:t>
            </w:r>
            <w:proofErr w:type="spellEnd"/>
            <w:r w:rsidRPr="008B03F6">
              <w:rPr>
                <w:rFonts w:ascii="Times New Roman" w:hAnsi="Times New Roman" w:cs="Times New Roman"/>
                <w:kern w:val="0"/>
                <w:lang w:val="fr-FR" w:eastAsia="en-US"/>
              </w:rPr>
              <w:t xml:space="preserve">. </w:t>
            </w:r>
            <w:proofErr w:type="spellStart"/>
            <w:r w:rsidRPr="00600847">
              <w:rPr>
                <w:rFonts w:ascii="Times New Roman" w:hAnsi="Times New Roman" w:cs="Times New Roman"/>
                <w:kern w:val="0"/>
                <w:lang w:val="en-US" w:eastAsia="en-US"/>
              </w:rPr>
              <w:t>Bgayet</w:t>
            </w:r>
            <w:proofErr w:type="spellEnd"/>
            <w:r w:rsidRPr="00600847">
              <w:rPr>
                <w:rFonts w:ascii="Times New Roman" w:hAnsi="Times New Roman" w:cs="Times New Roman"/>
                <w:kern w:val="0"/>
                <w:lang w:val="en-US" w:eastAsia="en-US"/>
              </w:rPr>
              <w:t>.</w:t>
            </w:r>
          </w:p>
          <w:p w14:paraId="487320A3" w14:textId="08D3DACB" w:rsidR="008B03F6" w:rsidRPr="00600847" w:rsidRDefault="00690160" w:rsidP="008B03F6">
            <w:pPr>
              <w:tabs>
                <w:tab w:val="center" w:pos="453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kern w:val="0"/>
                <w:sz w:val="12"/>
                <w:szCs w:val="12"/>
                <w:lang w:val="en-US" w:eastAsia="en-US"/>
              </w:rPr>
            </w:pPr>
            <w:r w:rsidRPr="008B03F6">
              <w:rPr>
                <w:rFonts w:ascii="Times New Roman" w:hAnsi="Times New Roman" w:cs="Times New Roman"/>
                <w:noProof/>
                <w:kern w:val="0"/>
                <w:sz w:val="18"/>
                <w:szCs w:val="18"/>
                <w:lang w:val="en-US" w:eastAsia="en-US"/>
              </w:rPr>
              <w:drawing>
                <wp:anchor distT="0" distB="0" distL="114300" distR="114300" simplePos="0" relativeHeight="251663360" behindDoc="0" locked="0" layoutInCell="1" allowOverlap="1" wp14:anchorId="1748AC2B" wp14:editId="5B6B5758">
                  <wp:simplePos x="0" y="0"/>
                  <wp:positionH relativeFrom="column">
                    <wp:posOffset>127000</wp:posOffset>
                  </wp:positionH>
                  <wp:positionV relativeFrom="paragraph">
                    <wp:posOffset>80010</wp:posOffset>
                  </wp:positionV>
                  <wp:extent cx="666750" cy="365760"/>
                  <wp:effectExtent l="0" t="0" r="0" b="0"/>
                  <wp:wrapSquare wrapText="bothSides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3657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B03F6" w:rsidRPr="008B03F6">
              <w:rPr>
                <w:rFonts w:cs="Arial"/>
                <w:noProof/>
                <w:kern w:val="0"/>
                <w:sz w:val="2"/>
                <w:szCs w:val="2"/>
                <w:lang w:val="en-US" w:eastAsia="en-US"/>
              </w:rPr>
              <w:drawing>
                <wp:anchor distT="0" distB="0" distL="114300" distR="114300" simplePos="0" relativeHeight="251664384" behindDoc="1" locked="0" layoutInCell="1" allowOverlap="1" wp14:anchorId="144C4850" wp14:editId="4D7EDF48">
                  <wp:simplePos x="0" y="0"/>
                  <wp:positionH relativeFrom="column">
                    <wp:posOffset>3472815</wp:posOffset>
                  </wp:positionH>
                  <wp:positionV relativeFrom="paragraph">
                    <wp:posOffset>77470</wp:posOffset>
                  </wp:positionV>
                  <wp:extent cx="525780" cy="387350"/>
                  <wp:effectExtent l="38100" t="38100" r="26670" b="50800"/>
                  <wp:wrapTight wrapText="bothSides">
                    <wp:wrapPolygon edited="0">
                      <wp:start x="3913" y="-2125"/>
                      <wp:lineTo x="-1565" y="0"/>
                      <wp:lineTo x="-783" y="18059"/>
                      <wp:lineTo x="3913" y="23370"/>
                      <wp:lineTo x="17217" y="23370"/>
                      <wp:lineTo x="18000" y="21246"/>
                      <wp:lineTo x="21913" y="16997"/>
                      <wp:lineTo x="21913" y="12748"/>
                      <wp:lineTo x="18783" y="0"/>
                      <wp:lineTo x="17217" y="-2125"/>
                      <wp:lineTo x="3913" y="-2125"/>
                    </wp:wrapPolygon>
                  </wp:wrapTight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525780" cy="387350"/>
                          </a:xfrm>
                          <a:prstGeom prst="rect">
                            <a:avLst/>
                          </a:prstGeom>
                          <a:noFill/>
                          <a:scene3d>
                            <a:camera prst="orthographicFront">
                              <a:rot lat="0" lon="10499995" rev="10799999"/>
                            </a:camera>
                            <a:lightRig rig="threePt" dir="t"/>
                          </a:scene3d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B03F6" w:rsidRPr="00600847">
              <w:rPr>
                <w:rFonts w:ascii="Times New Roman" w:hAnsi="Times New Roman" w:cs="Times New Roman"/>
                <w:kern w:val="0"/>
                <w:sz w:val="20"/>
                <w:szCs w:val="20"/>
                <w:lang w:val="en-US" w:eastAsia="en-US"/>
              </w:rPr>
              <w:t xml:space="preserve"> </w:t>
            </w:r>
          </w:p>
          <w:p w14:paraId="03B7DAC5" w14:textId="7BBC7B51" w:rsidR="008B03F6" w:rsidRPr="00600847" w:rsidRDefault="008B03F6" w:rsidP="008B03F6">
            <w:p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  <w:lang w:val="en-US" w:eastAsia="en-US"/>
              </w:rPr>
            </w:pPr>
            <w:r w:rsidRPr="00600847">
              <w:rPr>
                <w:rFonts w:ascii="Times New Roman" w:hAnsi="Times New Roman" w:cs="Times New Roman"/>
                <w:kern w:val="0"/>
                <w:sz w:val="20"/>
                <w:szCs w:val="20"/>
                <w:lang w:val="en-US" w:eastAsia="en-US"/>
              </w:rPr>
              <w:t xml:space="preserve">  </w:t>
            </w:r>
            <w:proofErr w:type="spellStart"/>
            <w:r w:rsidRPr="00600847">
              <w:rPr>
                <w:rFonts w:ascii="Times New Roman" w:hAnsi="Times New Roman" w:cs="Times New Roman"/>
                <w:kern w:val="0"/>
                <w:sz w:val="20"/>
                <w:szCs w:val="20"/>
                <w:lang w:val="en-US" w:eastAsia="en-US"/>
              </w:rPr>
              <w:t>Tacarit</w:t>
            </w:r>
            <w:proofErr w:type="spellEnd"/>
            <w:r w:rsidRPr="00600847">
              <w:rPr>
                <w:rFonts w:ascii="Times New Roman" w:hAnsi="Times New Roman" w:cs="Times New Roman"/>
                <w:kern w:val="0"/>
                <w:sz w:val="20"/>
                <w:szCs w:val="20"/>
                <w:lang w:val="en-US" w:eastAsia="en-US"/>
              </w:rPr>
              <w:t xml:space="preserve"> (volume) 00. </w:t>
            </w:r>
            <w:proofErr w:type="spellStart"/>
            <w:r w:rsidRPr="00600847">
              <w:rPr>
                <w:rFonts w:ascii="Times New Roman" w:hAnsi="Times New Roman" w:cs="Times New Roman"/>
                <w:kern w:val="0"/>
                <w:sz w:val="20"/>
                <w:szCs w:val="20"/>
                <w:lang w:val="en-US" w:eastAsia="en-US"/>
              </w:rPr>
              <w:t>Uṭṭun</w:t>
            </w:r>
            <w:proofErr w:type="spellEnd"/>
            <w:r w:rsidRPr="00600847">
              <w:rPr>
                <w:rFonts w:ascii="Times New Roman" w:hAnsi="Times New Roman" w:cs="Times New Roman"/>
                <w:kern w:val="0"/>
                <w:sz w:val="20"/>
                <w:szCs w:val="20"/>
                <w:lang w:val="en-US" w:eastAsia="en-US"/>
              </w:rPr>
              <w:t xml:space="preserve"> (</w:t>
            </w:r>
            <w:r w:rsidR="009A4391" w:rsidRPr="00600847">
              <w:rPr>
                <w:rFonts w:ascii="Times New Roman" w:hAnsi="Times New Roman" w:cs="Times New Roman"/>
                <w:kern w:val="0"/>
                <w:sz w:val="20"/>
                <w:szCs w:val="20"/>
                <w:lang w:val="en-US" w:eastAsia="en-US"/>
              </w:rPr>
              <w:t>issue</w:t>
            </w:r>
            <w:r w:rsidRPr="00600847">
              <w:rPr>
                <w:rFonts w:ascii="Times New Roman" w:hAnsi="Times New Roman" w:cs="Times New Roman"/>
                <w:kern w:val="0"/>
                <w:sz w:val="20"/>
                <w:szCs w:val="20"/>
                <w:lang w:val="en-US" w:eastAsia="en-US"/>
              </w:rPr>
              <w:t>) 00.</w:t>
            </w:r>
          </w:p>
          <w:p w14:paraId="3F506AF8" w14:textId="77777777" w:rsidR="008B03F6" w:rsidRPr="009F670A" w:rsidRDefault="008B03F6" w:rsidP="00690160">
            <w:pPr>
              <w:spacing w:after="0" w:line="276" w:lineRule="auto"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  <w:lang w:val="en-US" w:eastAsia="en-US"/>
              </w:rPr>
            </w:pPr>
            <w:r w:rsidRPr="00600847">
              <w:rPr>
                <w:rFonts w:ascii="Times New Roman" w:hAnsi="Times New Roman" w:cs="Times New Roman"/>
                <w:kern w:val="0"/>
                <w:sz w:val="20"/>
                <w:szCs w:val="20"/>
                <w:lang w:val="en-US" w:eastAsia="en-US"/>
              </w:rPr>
              <w:t xml:space="preserve">  </w:t>
            </w:r>
            <w:proofErr w:type="spellStart"/>
            <w:r w:rsidRPr="009F670A">
              <w:rPr>
                <w:rFonts w:ascii="Times New Roman" w:hAnsi="Times New Roman" w:cs="Times New Roman"/>
                <w:kern w:val="0"/>
                <w:sz w:val="20"/>
                <w:szCs w:val="20"/>
                <w:lang w:val="en-US" w:eastAsia="en-US"/>
              </w:rPr>
              <w:t>Aseggas</w:t>
            </w:r>
            <w:proofErr w:type="spellEnd"/>
            <w:r w:rsidRPr="009F670A">
              <w:rPr>
                <w:rFonts w:ascii="Times New Roman" w:hAnsi="Times New Roman" w:cs="Times New Roman"/>
                <w:kern w:val="0"/>
                <w:sz w:val="20"/>
                <w:szCs w:val="20"/>
                <w:lang w:val="en-US" w:eastAsia="en-US"/>
              </w:rPr>
              <w:t xml:space="preserve"> (year) 0000.</w:t>
            </w:r>
          </w:p>
          <w:p w14:paraId="0B2476CD" w14:textId="77777777" w:rsidR="008B03F6" w:rsidRPr="009F670A" w:rsidRDefault="008B03F6" w:rsidP="008B03F6">
            <w:pPr>
              <w:tabs>
                <w:tab w:val="center" w:pos="4536"/>
              </w:tabs>
              <w:spacing w:after="120" w:line="240" w:lineRule="auto"/>
              <w:jc w:val="center"/>
              <w:rPr>
                <w:rFonts w:ascii="Times New Roman" w:hAnsi="Times New Roman" w:cs="Times New Roman"/>
                <w:sz w:val="2"/>
                <w:szCs w:val="2"/>
                <w:lang w:val="en-US" w:eastAsia="en-US"/>
              </w:rPr>
            </w:pPr>
          </w:p>
          <w:p w14:paraId="047A2763" w14:textId="47088DD8" w:rsidR="002A0ED6" w:rsidRPr="00600847" w:rsidRDefault="008B03F6" w:rsidP="008B03F6">
            <w:pPr>
              <w:tabs>
                <w:tab w:val="center" w:pos="4536"/>
              </w:tabs>
              <w:spacing w:after="200" w:line="240" w:lineRule="auto"/>
              <w:jc w:val="center"/>
              <w:rPr>
                <w:rFonts w:ascii="Times New Roman" w:hAnsi="Times New Roman" w:cs="Times New Roman"/>
                <w:kern w:val="0"/>
                <w:sz w:val="20"/>
                <w:szCs w:val="20"/>
                <w:lang w:val="en-US" w:eastAsia="en-US"/>
              </w:rPr>
            </w:pPr>
            <w:r w:rsidRPr="009F670A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Yers ass 00/00/2024. Yettwaqbel ass 00/00/0000. </w:t>
            </w:r>
            <w:proofErr w:type="spellStart"/>
            <w:r w:rsidRPr="00600847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Yeffeɣ</w:t>
            </w:r>
            <w:proofErr w:type="spellEnd"/>
            <w:r w:rsidRPr="00600847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-d ass 00/00/0000</w:t>
            </w:r>
          </w:p>
        </w:sdtContent>
      </w:sdt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1952D0" w14:textId="77777777" w:rsidR="005766DF" w:rsidRDefault="005766DF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47889E" w14:textId="6EB4C890" w:rsidR="00564126" w:rsidRPr="001353C7" w:rsidRDefault="001353C7" w:rsidP="001353C7">
    <w:pPr>
      <w:pStyle w:val="En-tte"/>
      <w:bidi/>
      <w:jc w:val="center"/>
      <w:rPr>
        <w:rFonts w:ascii="Sakkal Majalla" w:hAnsi="Sakkal Majalla" w:cs="Sakkal Majalla"/>
        <w:color w:val="FF0000"/>
        <w:sz w:val="24"/>
        <w:szCs w:val="24"/>
        <w:lang w:val="fr-FR"/>
      </w:rPr>
    </w:pPr>
    <w:r w:rsidRPr="00CC6572">
      <w:rPr>
        <w:rFonts w:ascii="Sakkal Majalla" w:hAnsi="Sakkal Majalla" w:cs="Sakkal Majalla" w:hint="cs"/>
        <w:sz w:val="24"/>
        <w:szCs w:val="24"/>
        <w:rtl/>
      </w:rPr>
      <w:t>عنوان</w:t>
    </w:r>
    <w:r w:rsidRPr="00CC6572">
      <w:rPr>
        <w:rFonts w:cs="Calibri"/>
        <w:sz w:val="24"/>
        <w:szCs w:val="24"/>
        <w:rtl/>
      </w:rPr>
      <w:t xml:space="preserve"> </w:t>
    </w:r>
    <w:r w:rsidRPr="00CC6572">
      <w:rPr>
        <w:rFonts w:ascii="Sakkal Majalla" w:hAnsi="Sakkal Majalla" w:cs="Sakkal Majalla" w:hint="cs"/>
        <w:sz w:val="24"/>
        <w:szCs w:val="24"/>
        <w:rtl/>
      </w:rPr>
      <w:t>المقال</w:t>
    </w:r>
    <w:r w:rsidRPr="00CC6572">
      <w:rPr>
        <w:rFonts w:ascii="Sakkal Majalla" w:hAnsi="Sakkal Majalla" w:cs="Sakkal Majalla"/>
        <w:color w:val="FF0000"/>
        <w:sz w:val="24"/>
        <w:szCs w:val="24"/>
        <w:rtl/>
      </w:rPr>
      <w:t xml:space="preserve"> </w:t>
    </w:r>
    <w:r w:rsidRPr="00CC6572">
      <w:rPr>
        <w:rFonts w:ascii="Sakkal Majalla" w:hAnsi="Sakkal Majalla" w:cs="Sakkal Majalla" w:hint="cs"/>
        <w:color w:val="FF0000"/>
        <w:sz w:val="24"/>
        <w:szCs w:val="24"/>
        <w:rtl/>
        <w:lang w:bidi="ar-DZ"/>
      </w:rPr>
      <w:t>(</w:t>
    </w:r>
    <w:r w:rsidRPr="00CC6572">
      <w:rPr>
        <w:rFonts w:ascii="Sakkal Majalla" w:hAnsi="Sakkal Majalla" w:cs="Sakkal Majalla" w:hint="cs"/>
        <w:color w:val="FF0000"/>
        <w:sz w:val="24"/>
        <w:szCs w:val="24"/>
        <w:rtl/>
      </w:rPr>
      <w:t>على</w:t>
    </w:r>
    <w:r w:rsidRPr="00CC6572">
      <w:rPr>
        <w:rFonts w:ascii="Sakkal Majalla" w:hAnsi="Sakkal Majalla" w:cs="Sakkal Majalla"/>
        <w:color w:val="FF0000"/>
        <w:sz w:val="24"/>
        <w:szCs w:val="24"/>
        <w:rtl/>
      </w:rPr>
      <w:t xml:space="preserve"> سطر </w:t>
    </w:r>
    <w:r w:rsidRPr="00CC6572">
      <w:rPr>
        <w:rFonts w:ascii="Sakkal Majalla" w:hAnsi="Sakkal Majalla" w:cs="Sakkal Majalla" w:hint="cs"/>
        <w:color w:val="FF0000"/>
        <w:sz w:val="24"/>
        <w:szCs w:val="24"/>
        <w:rtl/>
      </w:rPr>
      <w:t>واحد،</w:t>
    </w:r>
    <w:r w:rsidRPr="00CC6572">
      <w:rPr>
        <w:rFonts w:ascii="Sakkal Majalla" w:hAnsi="Sakkal Majalla" w:cs="Sakkal Majalla"/>
        <w:color w:val="FF0000"/>
        <w:sz w:val="24"/>
        <w:szCs w:val="24"/>
        <w:rtl/>
      </w:rPr>
      <w:t xml:space="preserve"> </w:t>
    </w:r>
    <w:r w:rsidRPr="00CC6572">
      <w:rPr>
        <w:rFonts w:ascii="Sakkal Majalla" w:hAnsi="Sakkal Majalla" w:cs="Sakkal Majalla" w:hint="cs"/>
        <w:color w:val="FF0000"/>
        <w:sz w:val="24"/>
        <w:szCs w:val="24"/>
        <w:rtl/>
      </w:rPr>
      <w:t>مختصر</w:t>
    </w:r>
    <w:r w:rsidRPr="00CC6572">
      <w:rPr>
        <w:rFonts w:ascii="Sakkal Majalla" w:hAnsi="Sakkal Majalla" w:cs="Sakkal Majalla"/>
        <w:color w:val="FF0000"/>
        <w:sz w:val="24"/>
        <w:szCs w:val="24"/>
        <w:lang w:val="fr-FR"/>
      </w:rPr>
      <w:t>)</w:t>
    </w:r>
    <w:r w:rsidRPr="00CC6572">
      <w:rPr>
        <w:rFonts w:ascii="Sakkal Majalla" w:hAnsi="Sakkal Majalla" w:cs="Sakkal Majalla" w:hint="cs"/>
        <w:color w:val="FF0000"/>
        <w:sz w:val="24"/>
        <w:szCs w:val="24"/>
        <w:rtl/>
      </w:rPr>
      <w:t xml:space="preserve"> بدو</w:t>
    </w:r>
    <w:r w:rsidRPr="00CC6572">
      <w:rPr>
        <w:rFonts w:ascii="Sakkal Majalla" w:hAnsi="Sakkal Majalla" w:cs="Sakkal Majalla" w:hint="eastAsia"/>
        <w:color w:val="FF0000"/>
        <w:sz w:val="24"/>
        <w:szCs w:val="24"/>
        <w:rtl/>
      </w:rPr>
      <w:t>ن</w:t>
    </w:r>
    <w:r w:rsidRPr="00CC6572">
      <w:rPr>
        <w:rFonts w:ascii="Sakkal Majalla" w:hAnsi="Sakkal Majalla" w:cs="Sakkal Majalla"/>
        <w:color w:val="FF0000"/>
        <w:sz w:val="24"/>
        <w:szCs w:val="24"/>
        <w:rtl/>
      </w:rPr>
      <w:t xml:space="preserve"> عنوان </w:t>
    </w:r>
    <w:r w:rsidRPr="00CC6572">
      <w:rPr>
        <w:rFonts w:ascii="Sakkal Majalla" w:hAnsi="Sakkal Majalla" w:cs="Sakkal Majalla" w:hint="cs"/>
        <w:color w:val="FF0000"/>
        <w:sz w:val="24"/>
        <w:szCs w:val="24"/>
        <w:rtl/>
      </w:rPr>
      <w:t>فرعي</w:t>
    </w:r>
    <w:r w:rsidRPr="00CC6572">
      <w:rPr>
        <w:rFonts w:ascii="Sakkal Majalla" w:hAnsi="Sakkal Majalla" w:cs="Sakkal Majalla"/>
        <w:color w:val="FF0000"/>
        <w:sz w:val="24"/>
        <w:szCs w:val="24"/>
        <w:lang w:val="fr-FR"/>
      </w:rPr>
      <w:t xml:space="preserve"> (</w:t>
    </w:r>
    <w:r w:rsidRPr="00CC6572">
      <w:rPr>
        <w:rFonts w:ascii="Sakkal Majalla" w:hAnsi="Sakkal Majalla" w:cs="Sakkal Majalla" w:hint="cs"/>
        <w:color w:val="FF0000"/>
        <w:sz w:val="24"/>
        <w:szCs w:val="24"/>
        <w:rtl/>
      </w:rPr>
      <w:t>إذا</w:t>
    </w:r>
    <w:r w:rsidRPr="00CC6572">
      <w:rPr>
        <w:rFonts w:ascii="Sakkal Majalla" w:hAnsi="Sakkal Majalla" w:cs="Sakkal Majalla"/>
        <w:color w:val="FF0000"/>
        <w:sz w:val="24"/>
        <w:szCs w:val="24"/>
        <w:rtl/>
      </w:rPr>
      <w:t xml:space="preserve"> كان </w:t>
    </w:r>
    <w:r w:rsidRPr="00CC6572">
      <w:rPr>
        <w:rFonts w:ascii="Sakkal Majalla" w:hAnsi="Sakkal Majalla" w:cs="Sakkal Majalla" w:hint="cs"/>
        <w:color w:val="FF0000"/>
        <w:sz w:val="24"/>
        <w:szCs w:val="24"/>
        <w:rtl/>
      </w:rPr>
      <w:t>طويل)</w:t>
    </w:r>
  </w:p>
  <w:p w14:paraId="4EF3ED58" w14:textId="77777777" w:rsidR="00564126" w:rsidRPr="00564126" w:rsidRDefault="00564126" w:rsidP="00564126">
    <w:pPr>
      <w:pStyle w:val="En-tte"/>
      <w:bidi/>
      <w:rPr>
        <w:rFonts w:cs="Calibri"/>
        <w:b/>
        <w:bCs/>
        <w:lang w:val="fr-FR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52474E" w14:textId="2D3AE821" w:rsidR="00564126" w:rsidRPr="001353C7" w:rsidRDefault="001353C7" w:rsidP="001353C7">
    <w:pPr>
      <w:pStyle w:val="En-tte"/>
      <w:bidi/>
      <w:rPr>
        <w:rFonts w:ascii="Sakkal Majalla" w:hAnsi="Sakkal Majalla" w:cs="Sakkal Majalla"/>
        <w:sz w:val="24"/>
        <w:szCs w:val="24"/>
        <w:lang w:val="fr-FR"/>
      </w:rPr>
    </w:pPr>
    <w:r w:rsidRPr="00CC6572">
      <w:rPr>
        <w:rFonts w:ascii="Sakkal Majalla" w:hAnsi="Sakkal Majalla" w:cs="Sakkal Majalla"/>
        <w:sz w:val="24"/>
        <w:szCs w:val="24"/>
        <w:rtl/>
      </w:rPr>
      <w:t>الاسم واللقب</w:t>
    </w:r>
    <w:r w:rsidRPr="00CC6572">
      <w:rPr>
        <w:rFonts w:ascii="Sakkal Majalla" w:hAnsi="Sakkal Majalla" w:cs="Sakkal Majalla" w:hint="cs"/>
        <w:sz w:val="24"/>
        <w:szCs w:val="24"/>
        <w:rtl/>
      </w:rPr>
      <w:t xml:space="preserve"> </w:t>
    </w:r>
  </w:p>
  <w:p w14:paraId="5239741F" w14:textId="77777777" w:rsidR="00564126" w:rsidRPr="00564126" w:rsidRDefault="00564126" w:rsidP="00564126">
    <w:pPr>
      <w:pStyle w:val="En-tte"/>
      <w:bidi/>
      <w:jc w:val="center"/>
      <w:rPr>
        <w:rFonts w:cs="Calibri"/>
        <w:lang w:val="fr-FR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FC0B59" w14:textId="77777777" w:rsidR="00014541" w:rsidRDefault="00014541">
    <w:pPr>
      <w:rPr>
        <w:rFonts w:cs="Calibri"/>
        <w:rtl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righ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right"/>
      <w:pPr>
        <w:tabs>
          <w:tab w:val="num" w:pos="360"/>
        </w:tabs>
        <w:ind w:left="360" w:hanging="360"/>
      </w:pPr>
      <w:rPr>
        <w:rFonts w:ascii="Symbol" w:hAnsi="Symbol" w:cs="Symbol"/>
        <w:color w:val="000000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color w:val="000000"/>
        <w:sz w:val="24"/>
        <w:szCs w:val="24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color w:val="000000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  <w:color w:val="000000"/>
        <w:sz w:val="24"/>
        <w:szCs w:val="24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color w:val="000000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  <w:color w:val="000000"/>
        <w:sz w:val="24"/>
        <w:szCs w:val="24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  <w:color w:val="000000"/>
        <w:sz w:val="24"/>
        <w:szCs w:val="24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000000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color w:val="000000"/>
        <w:sz w:val="24"/>
        <w:szCs w:val="24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color w:val="000000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  <w:color w:val="000000"/>
        <w:sz w:val="24"/>
        <w:szCs w:val="24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color w:val="000000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  <w:color w:val="000000"/>
        <w:sz w:val="24"/>
        <w:szCs w:val="24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  <w:color w:val="000000"/>
        <w:sz w:val="24"/>
        <w:szCs w:val="24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/>
        <w:color w:val="000000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364"/>
        </w:tabs>
        <w:ind w:left="1364" w:hanging="360"/>
      </w:pPr>
      <w:rPr>
        <w:rFonts w:ascii="OpenSymbol" w:hAnsi="OpenSymbol" w:cs="OpenSymbol"/>
        <w:color w:val="000000"/>
        <w:sz w:val="24"/>
        <w:szCs w:val="24"/>
      </w:rPr>
    </w:lvl>
    <w:lvl w:ilvl="2">
      <w:start w:val="1"/>
      <w:numFmt w:val="bullet"/>
      <w:lvlText w:val="▪"/>
      <w:lvlJc w:val="left"/>
      <w:pPr>
        <w:tabs>
          <w:tab w:val="num" w:pos="1724"/>
        </w:tabs>
        <w:ind w:left="1724" w:hanging="360"/>
      </w:pPr>
      <w:rPr>
        <w:rFonts w:ascii="OpenSymbol" w:hAnsi="OpenSymbol" w:cs="OpenSymbo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084"/>
        </w:tabs>
        <w:ind w:left="2084" w:hanging="360"/>
      </w:pPr>
      <w:rPr>
        <w:rFonts w:ascii="Symbol" w:hAnsi="Symbol" w:cs="Symbol"/>
        <w:color w:val="000000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444"/>
        </w:tabs>
        <w:ind w:left="2444" w:hanging="360"/>
      </w:pPr>
      <w:rPr>
        <w:rFonts w:ascii="OpenSymbol" w:hAnsi="OpenSymbol" w:cs="OpenSymbol"/>
        <w:color w:val="000000"/>
        <w:sz w:val="24"/>
        <w:szCs w:val="24"/>
      </w:rPr>
    </w:lvl>
    <w:lvl w:ilvl="5">
      <w:start w:val="1"/>
      <w:numFmt w:val="bullet"/>
      <w:lvlText w:val="▪"/>
      <w:lvlJc w:val="left"/>
      <w:pPr>
        <w:tabs>
          <w:tab w:val="num" w:pos="2804"/>
        </w:tabs>
        <w:ind w:left="2804" w:hanging="360"/>
      </w:pPr>
      <w:rPr>
        <w:rFonts w:ascii="OpenSymbol" w:hAnsi="OpenSymbol" w:cs="OpenSymbo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Symbol"/>
        <w:color w:val="000000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524"/>
        </w:tabs>
        <w:ind w:left="3524" w:hanging="360"/>
      </w:pPr>
      <w:rPr>
        <w:rFonts w:ascii="OpenSymbol" w:hAnsi="OpenSymbol" w:cs="OpenSymbol"/>
        <w:color w:val="000000"/>
        <w:sz w:val="24"/>
        <w:szCs w:val="24"/>
      </w:rPr>
    </w:lvl>
    <w:lvl w:ilvl="8">
      <w:start w:val="1"/>
      <w:numFmt w:val="bullet"/>
      <w:lvlText w:val="▪"/>
      <w:lvlJc w:val="left"/>
      <w:pPr>
        <w:tabs>
          <w:tab w:val="num" w:pos="3884"/>
        </w:tabs>
        <w:ind w:left="3884" w:hanging="360"/>
      </w:pPr>
      <w:rPr>
        <w:rFonts w:ascii="OpenSymbol" w:hAnsi="OpenSymbol" w:cs="OpenSymbol"/>
        <w:color w:val="000000"/>
        <w:sz w:val="24"/>
        <w:szCs w:val="24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right"/>
      <w:pPr>
        <w:tabs>
          <w:tab w:val="num" w:pos="834"/>
        </w:tabs>
        <w:ind w:left="834" w:hanging="360"/>
      </w:pPr>
      <w:rPr>
        <w:rFonts w:ascii="Symbol" w:hAnsi="Symbol" w:cs="Symbol"/>
        <w:color w:val="000000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194"/>
        </w:tabs>
        <w:ind w:left="1194" w:hanging="360"/>
      </w:pPr>
      <w:rPr>
        <w:rFonts w:ascii="OpenSymbol" w:hAnsi="OpenSymbol" w:cs="OpenSymbol"/>
        <w:color w:val="000000"/>
        <w:sz w:val="24"/>
        <w:szCs w:val="24"/>
      </w:rPr>
    </w:lvl>
    <w:lvl w:ilvl="2">
      <w:start w:val="1"/>
      <w:numFmt w:val="bullet"/>
      <w:lvlText w:val="▪"/>
      <w:lvlJc w:val="left"/>
      <w:pPr>
        <w:tabs>
          <w:tab w:val="num" w:pos="1554"/>
        </w:tabs>
        <w:ind w:left="1554" w:hanging="360"/>
      </w:pPr>
      <w:rPr>
        <w:rFonts w:ascii="OpenSymbol" w:hAnsi="OpenSymbol" w:cs="OpenSymbo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914"/>
        </w:tabs>
        <w:ind w:left="1914" w:hanging="360"/>
      </w:pPr>
      <w:rPr>
        <w:rFonts w:ascii="Symbol" w:hAnsi="Symbol" w:cs="Symbol"/>
        <w:color w:val="000000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274"/>
        </w:tabs>
        <w:ind w:left="2274" w:hanging="360"/>
      </w:pPr>
      <w:rPr>
        <w:rFonts w:ascii="OpenSymbol" w:hAnsi="OpenSymbol" w:cs="OpenSymbol"/>
        <w:color w:val="000000"/>
        <w:sz w:val="24"/>
        <w:szCs w:val="24"/>
      </w:rPr>
    </w:lvl>
    <w:lvl w:ilvl="5">
      <w:start w:val="1"/>
      <w:numFmt w:val="bullet"/>
      <w:lvlText w:val="▪"/>
      <w:lvlJc w:val="left"/>
      <w:pPr>
        <w:tabs>
          <w:tab w:val="num" w:pos="2634"/>
        </w:tabs>
        <w:ind w:left="2634" w:hanging="360"/>
      </w:pPr>
      <w:rPr>
        <w:rFonts w:ascii="OpenSymbol" w:hAnsi="OpenSymbol" w:cs="OpenSymbo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2994"/>
        </w:tabs>
        <w:ind w:left="2994" w:hanging="360"/>
      </w:pPr>
      <w:rPr>
        <w:rFonts w:ascii="Symbol" w:hAnsi="Symbol" w:cs="Symbol"/>
        <w:color w:val="000000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354"/>
        </w:tabs>
        <w:ind w:left="3354" w:hanging="360"/>
      </w:pPr>
      <w:rPr>
        <w:rFonts w:ascii="OpenSymbol" w:hAnsi="OpenSymbol" w:cs="OpenSymbol"/>
        <w:color w:val="000000"/>
        <w:sz w:val="24"/>
        <w:szCs w:val="24"/>
      </w:rPr>
    </w:lvl>
    <w:lvl w:ilvl="8">
      <w:start w:val="1"/>
      <w:numFmt w:val="bullet"/>
      <w:lvlText w:val="▪"/>
      <w:lvlJc w:val="left"/>
      <w:pPr>
        <w:tabs>
          <w:tab w:val="num" w:pos="3714"/>
        </w:tabs>
        <w:ind w:left="3714" w:hanging="360"/>
      </w:pPr>
      <w:rPr>
        <w:rFonts w:ascii="OpenSymbol" w:hAnsi="OpenSymbol" w:cs="OpenSymbol"/>
        <w:color w:val="000000"/>
        <w:sz w:val="24"/>
        <w:szCs w:val="24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right"/>
      <w:pPr>
        <w:tabs>
          <w:tab w:val="num" w:pos="720"/>
        </w:tabs>
        <w:ind w:left="720" w:hanging="360"/>
      </w:pPr>
      <w:rPr>
        <w:rFonts w:ascii="Symbol" w:hAnsi="Symbol" w:cs="Symbol"/>
        <w:color w:val="000000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color w:val="000000"/>
        <w:sz w:val="24"/>
        <w:szCs w:val="24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color w:val="000000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  <w:color w:val="000000"/>
        <w:sz w:val="24"/>
        <w:szCs w:val="24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color w:val="000000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  <w:color w:val="000000"/>
        <w:sz w:val="24"/>
        <w:szCs w:val="24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  <w:color w:val="000000"/>
        <w:sz w:val="24"/>
        <w:szCs w:val="24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right"/>
      <w:pPr>
        <w:tabs>
          <w:tab w:val="num" w:pos="643"/>
        </w:tabs>
        <w:ind w:left="643" w:hanging="360"/>
      </w:pPr>
      <w:rPr>
        <w:rFonts w:ascii="Symbol" w:hAnsi="Symbol" w:cs="Symbol"/>
        <w:color w:val="000000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795"/>
        </w:tabs>
        <w:ind w:left="795" w:hanging="360"/>
      </w:pPr>
      <w:rPr>
        <w:rFonts w:ascii="OpenSymbol" w:hAnsi="OpenSymbol" w:cs="OpenSymbol"/>
        <w:color w:val="000000"/>
        <w:sz w:val="24"/>
        <w:szCs w:val="24"/>
      </w:rPr>
    </w:lvl>
    <w:lvl w:ilvl="2">
      <w:start w:val="1"/>
      <w:numFmt w:val="bullet"/>
      <w:lvlText w:val="▪"/>
      <w:lvlJc w:val="left"/>
      <w:pPr>
        <w:tabs>
          <w:tab w:val="num" w:pos="1155"/>
        </w:tabs>
        <w:ind w:left="1155" w:hanging="360"/>
      </w:pPr>
      <w:rPr>
        <w:rFonts w:ascii="OpenSymbol" w:hAnsi="OpenSymbol" w:cs="OpenSymbo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515"/>
        </w:tabs>
        <w:ind w:left="1515" w:hanging="360"/>
      </w:pPr>
      <w:rPr>
        <w:rFonts w:ascii="Symbol" w:hAnsi="Symbol" w:cs="Symbol"/>
        <w:color w:val="000000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1875"/>
        </w:tabs>
        <w:ind w:left="1875" w:hanging="360"/>
      </w:pPr>
      <w:rPr>
        <w:rFonts w:ascii="OpenSymbol" w:hAnsi="OpenSymbol" w:cs="OpenSymbol"/>
        <w:color w:val="000000"/>
        <w:sz w:val="24"/>
        <w:szCs w:val="24"/>
      </w:rPr>
    </w:lvl>
    <w:lvl w:ilvl="5">
      <w:start w:val="1"/>
      <w:numFmt w:val="bullet"/>
      <w:lvlText w:val="▪"/>
      <w:lvlJc w:val="left"/>
      <w:pPr>
        <w:tabs>
          <w:tab w:val="num" w:pos="2235"/>
        </w:tabs>
        <w:ind w:left="2235" w:hanging="360"/>
      </w:pPr>
      <w:rPr>
        <w:rFonts w:ascii="OpenSymbol" w:hAnsi="OpenSymbol" w:cs="OpenSymbo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cs="Symbol"/>
        <w:color w:val="000000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2955"/>
        </w:tabs>
        <w:ind w:left="2955" w:hanging="360"/>
      </w:pPr>
      <w:rPr>
        <w:rFonts w:ascii="OpenSymbol" w:hAnsi="OpenSymbol" w:cs="OpenSymbol"/>
        <w:color w:val="000000"/>
        <w:sz w:val="24"/>
        <w:szCs w:val="24"/>
      </w:rPr>
    </w:lvl>
    <w:lvl w:ilvl="8">
      <w:start w:val="1"/>
      <w:numFmt w:val="bullet"/>
      <w:lvlText w:val="▪"/>
      <w:lvlJc w:val="left"/>
      <w:pPr>
        <w:tabs>
          <w:tab w:val="num" w:pos="3315"/>
        </w:tabs>
        <w:ind w:left="3315" w:hanging="360"/>
      </w:pPr>
      <w:rPr>
        <w:rFonts w:ascii="OpenSymbol" w:hAnsi="OpenSymbol" w:cs="OpenSymbol"/>
        <w:color w:val="000000"/>
        <w:sz w:val="24"/>
        <w:szCs w:val="24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right"/>
      <w:pPr>
        <w:tabs>
          <w:tab w:val="num" w:pos="785"/>
        </w:tabs>
        <w:ind w:left="785" w:hanging="360"/>
      </w:pPr>
      <w:rPr>
        <w:rFonts w:ascii="Symbol" w:hAnsi="Symbol" w:cs="Symbol"/>
        <w:color w:val="000000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  <w:color w:val="000000"/>
        <w:sz w:val="24"/>
        <w:szCs w:val="24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  <w:color w:val="00000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color w:val="000000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  <w:color w:val="000000"/>
        <w:sz w:val="24"/>
        <w:szCs w:val="24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  <w:color w:val="000000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color w:val="000000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  <w:color w:val="000000"/>
        <w:sz w:val="24"/>
        <w:szCs w:val="24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  <w:color w:val="000000"/>
        <w:sz w:val="24"/>
        <w:szCs w:val="24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right"/>
      <w:pPr>
        <w:tabs>
          <w:tab w:val="num" w:pos="0"/>
        </w:tabs>
        <w:ind w:left="720" w:hanging="360"/>
      </w:pPr>
      <w:rPr>
        <w:rFonts w:ascii="Symbol" w:hAnsi="Symbol" w:cs="Symbol"/>
        <w:color w:val="FF00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righ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1" w15:restartNumberingAfterBreak="0">
    <w:nsid w:val="0A8824EC"/>
    <w:multiLevelType w:val="multilevel"/>
    <w:tmpl w:val="C5946D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bCs/>
        <w:i w:val="0"/>
        <w:iCs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bCs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num w:numId="1" w16cid:durableId="1861552972">
    <w:abstractNumId w:val="0"/>
  </w:num>
  <w:num w:numId="2" w16cid:durableId="895822068">
    <w:abstractNumId w:val="1"/>
  </w:num>
  <w:num w:numId="3" w16cid:durableId="1436829553">
    <w:abstractNumId w:val="2"/>
  </w:num>
  <w:num w:numId="4" w16cid:durableId="696349428">
    <w:abstractNumId w:val="3"/>
  </w:num>
  <w:num w:numId="5" w16cid:durableId="354775343">
    <w:abstractNumId w:val="4"/>
  </w:num>
  <w:num w:numId="6" w16cid:durableId="454059562">
    <w:abstractNumId w:val="5"/>
  </w:num>
  <w:num w:numId="7" w16cid:durableId="1624996378">
    <w:abstractNumId w:val="6"/>
  </w:num>
  <w:num w:numId="8" w16cid:durableId="1164010534">
    <w:abstractNumId w:val="7"/>
  </w:num>
  <w:num w:numId="9" w16cid:durableId="2041276281">
    <w:abstractNumId w:val="8"/>
  </w:num>
  <w:num w:numId="10" w16cid:durableId="1364751100">
    <w:abstractNumId w:val="9"/>
  </w:num>
  <w:num w:numId="11" w16cid:durableId="1919049781">
    <w:abstractNumId w:val="10"/>
  </w:num>
  <w:num w:numId="12" w16cid:durableId="84516908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148A"/>
    <w:rsid w:val="00013504"/>
    <w:rsid w:val="00014541"/>
    <w:rsid w:val="000209DC"/>
    <w:rsid w:val="00023304"/>
    <w:rsid w:val="000271CA"/>
    <w:rsid w:val="000654B9"/>
    <w:rsid w:val="00073D41"/>
    <w:rsid w:val="00086637"/>
    <w:rsid w:val="000B2227"/>
    <w:rsid w:val="000D354F"/>
    <w:rsid w:val="000E0B4F"/>
    <w:rsid w:val="00102385"/>
    <w:rsid w:val="00105265"/>
    <w:rsid w:val="001278D8"/>
    <w:rsid w:val="001353C7"/>
    <w:rsid w:val="00136891"/>
    <w:rsid w:val="0013711A"/>
    <w:rsid w:val="00166C0A"/>
    <w:rsid w:val="00170459"/>
    <w:rsid w:val="00183405"/>
    <w:rsid w:val="001A767C"/>
    <w:rsid w:val="001C17DD"/>
    <w:rsid w:val="001C7BF1"/>
    <w:rsid w:val="001D1F9F"/>
    <w:rsid w:val="001D1FA4"/>
    <w:rsid w:val="001D6B71"/>
    <w:rsid w:val="001E69EE"/>
    <w:rsid w:val="001F0352"/>
    <w:rsid w:val="001F2E9E"/>
    <w:rsid w:val="001F5E4D"/>
    <w:rsid w:val="002173F5"/>
    <w:rsid w:val="0023083B"/>
    <w:rsid w:val="0023148A"/>
    <w:rsid w:val="00253547"/>
    <w:rsid w:val="00264D6B"/>
    <w:rsid w:val="00291F49"/>
    <w:rsid w:val="002A0ED6"/>
    <w:rsid w:val="002A0F12"/>
    <w:rsid w:val="002B65A1"/>
    <w:rsid w:val="002D51DD"/>
    <w:rsid w:val="002D5392"/>
    <w:rsid w:val="002E6C20"/>
    <w:rsid w:val="002F2614"/>
    <w:rsid w:val="00307E58"/>
    <w:rsid w:val="00313A9B"/>
    <w:rsid w:val="00340C7B"/>
    <w:rsid w:val="00353496"/>
    <w:rsid w:val="003739EB"/>
    <w:rsid w:val="003864B5"/>
    <w:rsid w:val="00387E91"/>
    <w:rsid w:val="00390625"/>
    <w:rsid w:val="003A5438"/>
    <w:rsid w:val="003C3EB1"/>
    <w:rsid w:val="003D006C"/>
    <w:rsid w:val="004014A0"/>
    <w:rsid w:val="00452762"/>
    <w:rsid w:val="00465836"/>
    <w:rsid w:val="004740EA"/>
    <w:rsid w:val="00494F76"/>
    <w:rsid w:val="00496DEF"/>
    <w:rsid w:val="004A2B7D"/>
    <w:rsid w:val="004D4054"/>
    <w:rsid w:val="004E5925"/>
    <w:rsid w:val="005124BA"/>
    <w:rsid w:val="005140C8"/>
    <w:rsid w:val="005157A4"/>
    <w:rsid w:val="00520F16"/>
    <w:rsid w:val="0052606A"/>
    <w:rsid w:val="00564126"/>
    <w:rsid w:val="00575288"/>
    <w:rsid w:val="005766DF"/>
    <w:rsid w:val="00582D20"/>
    <w:rsid w:val="005835F5"/>
    <w:rsid w:val="0058526F"/>
    <w:rsid w:val="00594EF3"/>
    <w:rsid w:val="005A3D83"/>
    <w:rsid w:val="005C1CD4"/>
    <w:rsid w:val="005D45F6"/>
    <w:rsid w:val="005D6606"/>
    <w:rsid w:val="005E0CB0"/>
    <w:rsid w:val="005F20C4"/>
    <w:rsid w:val="00600256"/>
    <w:rsid w:val="00600847"/>
    <w:rsid w:val="006068F7"/>
    <w:rsid w:val="00611756"/>
    <w:rsid w:val="0061546F"/>
    <w:rsid w:val="006318E0"/>
    <w:rsid w:val="006506F2"/>
    <w:rsid w:val="00657FB4"/>
    <w:rsid w:val="00683D41"/>
    <w:rsid w:val="00690160"/>
    <w:rsid w:val="006A782E"/>
    <w:rsid w:val="006B2BD0"/>
    <w:rsid w:val="006D0482"/>
    <w:rsid w:val="006E5A6A"/>
    <w:rsid w:val="006F61B2"/>
    <w:rsid w:val="00705527"/>
    <w:rsid w:val="007720E4"/>
    <w:rsid w:val="00782473"/>
    <w:rsid w:val="0079486B"/>
    <w:rsid w:val="007B3677"/>
    <w:rsid w:val="007B7EB5"/>
    <w:rsid w:val="007C6B2D"/>
    <w:rsid w:val="007E6202"/>
    <w:rsid w:val="007F643B"/>
    <w:rsid w:val="00800B0A"/>
    <w:rsid w:val="00802CA8"/>
    <w:rsid w:val="008046EC"/>
    <w:rsid w:val="008342DD"/>
    <w:rsid w:val="008363CB"/>
    <w:rsid w:val="0085787C"/>
    <w:rsid w:val="008B03F6"/>
    <w:rsid w:val="008C229A"/>
    <w:rsid w:val="008C61CB"/>
    <w:rsid w:val="008C6385"/>
    <w:rsid w:val="008D074C"/>
    <w:rsid w:val="008D28E1"/>
    <w:rsid w:val="008E0488"/>
    <w:rsid w:val="009047F5"/>
    <w:rsid w:val="00904A18"/>
    <w:rsid w:val="00906821"/>
    <w:rsid w:val="00930D9C"/>
    <w:rsid w:val="009340E0"/>
    <w:rsid w:val="00937735"/>
    <w:rsid w:val="009378F2"/>
    <w:rsid w:val="00997151"/>
    <w:rsid w:val="009A4391"/>
    <w:rsid w:val="009A62B9"/>
    <w:rsid w:val="009B3D7C"/>
    <w:rsid w:val="009C0C8E"/>
    <w:rsid w:val="009C62B5"/>
    <w:rsid w:val="009E0821"/>
    <w:rsid w:val="009F670A"/>
    <w:rsid w:val="00A2463A"/>
    <w:rsid w:val="00A32BCA"/>
    <w:rsid w:val="00A4055E"/>
    <w:rsid w:val="00A42550"/>
    <w:rsid w:val="00A82F01"/>
    <w:rsid w:val="00A90F25"/>
    <w:rsid w:val="00AA6D20"/>
    <w:rsid w:val="00AB2909"/>
    <w:rsid w:val="00AC4327"/>
    <w:rsid w:val="00AD5BE5"/>
    <w:rsid w:val="00AF64E6"/>
    <w:rsid w:val="00B1269F"/>
    <w:rsid w:val="00B1282F"/>
    <w:rsid w:val="00B12AA5"/>
    <w:rsid w:val="00B50565"/>
    <w:rsid w:val="00B61175"/>
    <w:rsid w:val="00BA158D"/>
    <w:rsid w:val="00BB01FE"/>
    <w:rsid w:val="00BC22F0"/>
    <w:rsid w:val="00BC6479"/>
    <w:rsid w:val="00BD05B2"/>
    <w:rsid w:val="00C23CD5"/>
    <w:rsid w:val="00C34415"/>
    <w:rsid w:val="00C57446"/>
    <w:rsid w:val="00C64264"/>
    <w:rsid w:val="00C775A8"/>
    <w:rsid w:val="00CA2EB2"/>
    <w:rsid w:val="00CC630F"/>
    <w:rsid w:val="00CC6572"/>
    <w:rsid w:val="00CE051B"/>
    <w:rsid w:val="00CF0C9F"/>
    <w:rsid w:val="00D17791"/>
    <w:rsid w:val="00D24CDD"/>
    <w:rsid w:val="00D33FEF"/>
    <w:rsid w:val="00D63625"/>
    <w:rsid w:val="00DA13B9"/>
    <w:rsid w:val="00DB0288"/>
    <w:rsid w:val="00DC7B51"/>
    <w:rsid w:val="00DE412F"/>
    <w:rsid w:val="00DF1156"/>
    <w:rsid w:val="00DF75C5"/>
    <w:rsid w:val="00E020D2"/>
    <w:rsid w:val="00E26019"/>
    <w:rsid w:val="00E30FA9"/>
    <w:rsid w:val="00E43D1B"/>
    <w:rsid w:val="00E537E5"/>
    <w:rsid w:val="00E83241"/>
    <w:rsid w:val="00E942F6"/>
    <w:rsid w:val="00E95B8A"/>
    <w:rsid w:val="00EC4DC7"/>
    <w:rsid w:val="00F0630D"/>
    <w:rsid w:val="00F370DC"/>
    <w:rsid w:val="00F404F4"/>
    <w:rsid w:val="00F8191F"/>
    <w:rsid w:val="00F82670"/>
    <w:rsid w:val="00F94B5C"/>
    <w:rsid w:val="00FC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59B4DDC"/>
  <w15:chartTrackingRefBased/>
  <w15:docId w15:val="{8B0B64FC-0B37-4393-A624-442928FF3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47F5"/>
    <w:pPr>
      <w:suppressAutoHyphens/>
      <w:spacing w:after="160" w:line="252" w:lineRule="auto"/>
    </w:pPr>
    <w:rPr>
      <w:rFonts w:ascii="Calibri" w:eastAsia="Calibri" w:hAnsi="Calibri" w:cs="font340"/>
      <w:kern w:val="2"/>
      <w:sz w:val="22"/>
      <w:szCs w:val="22"/>
      <w:lang w:val="ar-SA" w:eastAsia="zh-CN"/>
    </w:rPr>
  </w:style>
  <w:style w:type="paragraph" w:styleId="Titre1">
    <w:name w:val="heading 1"/>
    <w:basedOn w:val="Normal"/>
    <w:next w:val="Corpsdetexte"/>
    <w:qFormat/>
    <w:pPr>
      <w:spacing w:before="280" w:after="280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</w:rPr>
  </w:style>
  <w:style w:type="paragraph" w:styleId="Titre2">
    <w:name w:val="heading 2"/>
    <w:basedOn w:val="Normal"/>
    <w:next w:val="Normal"/>
    <w:qFormat/>
    <w:pPr>
      <w:keepNext/>
      <w:keepLines/>
      <w:spacing w:before="40" w:after="0"/>
      <w:outlineLvl w:val="1"/>
    </w:pPr>
    <w:rPr>
      <w:rFonts w:ascii="Calibri Light" w:eastAsia="font340" w:hAnsi="Calibri Light"/>
      <w:color w:val="2F5496"/>
      <w:sz w:val="26"/>
      <w:szCs w:val="26"/>
    </w:rPr>
  </w:style>
  <w:style w:type="paragraph" w:styleId="Titre5">
    <w:name w:val="heading 5"/>
    <w:basedOn w:val="Titre20"/>
    <w:next w:val="Corpsdetexte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3z0">
    <w:name w:val="WW8Num3z0"/>
    <w:rPr>
      <w:rFonts w:ascii="Symbol" w:hAnsi="Symbol" w:cs="Symbol"/>
      <w:color w:val="000000"/>
      <w:sz w:val="24"/>
      <w:szCs w:val="24"/>
    </w:rPr>
  </w:style>
  <w:style w:type="character" w:customStyle="1" w:styleId="WW8Num3z1">
    <w:name w:val="WW8Num3z1"/>
    <w:rPr>
      <w:rFonts w:ascii="OpenSymbol" w:hAnsi="OpenSymbol" w:cs="OpenSymbol"/>
      <w:color w:val="000000"/>
      <w:sz w:val="24"/>
      <w:szCs w:val="24"/>
    </w:rPr>
  </w:style>
  <w:style w:type="character" w:customStyle="1" w:styleId="WW8Num4z0">
    <w:name w:val="WW8Num4z0"/>
    <w:rPr>
      <w:rFonts w:ascii="Symbol" w:hAnsi="Symbol" w:cs="Symbol"/>
      <w:color w:val="000000"/>
      <w:sz w:val="24"/>
      <w:szCs w:val="24"/>
    </w:rPr>
  </w:style>
  <w:style w:type="character" w:customStyle="1" w:styleId="WW8Num4z1">
    <w:name w:val="WW8Num4z1"/>
    <w:rPr>
      <w:rFonts w:ascii="OpenSymbol" w:hAnsi="OpenSymbol" w:cs="OpenSymbol"/>
      <w:color w:val="000000"/>
      <w:sz w:val="24"/>
      <w:szCs w:val="24"/>
    </w:rPr>
  </w:style>
  <w:style w:type="character" w:customStyle="1" w:styleId="WW8Num5z0">
    <w:name w:val="WW8Num5z0"/>
    <w:rPr>
      <w:rFonts w:ascii="Symbol" w:hAnsi="Symbol" w:cs="Symbol"/>
      <w:color w:val="000000"/>
      <w:sz w:val="24"/>
      <w:szCs w:val="24"/>
    </w:rPr>
  </w:style>
  <w:style w:type="character" w:customStyle="1" w:styleId="WW8Num5z1">
    <w:name w:val="WW8Num5z1"/>
    <w:rPr>
      <w:rFonts w:ascii="OpenSymbol" w:hAnsi="OpenSymbol" w:cs="OpenSymbol"/>
      <w:color w:val="000000"/>
      <w:sz w:val="24"/>
      <w:szCs w:val="24"/>
    </w:rPr>
  </w:style>
  <w:style w:type="character" w:customStyle="1" w:styleId="WW8Num6z0">
    <w:name w:val="WW8Num6z0"/>
    <w:rPr>
      <w:rFonts w:ascii="Symbol" w:hAnsi="Symbol" w:cs="Symbol"/>
      <w:color w:val="000000"/>
      <w:sz w:val="24"/>
      <w:szCs w:val="24"/>
    </w:rPr>
  </w:style>
  <w:style w:type="character" w:customStyle="1" w:styleId="WW8Num6z1">
    <w:name w:val="WW8Num6z1"/>
    <w:rPr>
      <w:rFonts w:ascii="OpenSymbol" w:hAnsi="OpenSymbol" w:cs="OpenSymbol"/>
      <w:color w:val="000000"/>
      <w:sz w:val="24"/>
      <w:szCs w:val="24"/>
    </w:rPr>
  </w:style>
  <w:style w:type="character" w:customStyle="1" w:styleId="WW8Num7z0">
    <w:name w:val="WW8Num7z0"/>
    <w:rPr>
      <w:rFonts w:ascii="Symbol" w:hAnsi="Symbol" w:cs="Symbol"/>
      <w:color w:val="000000"/>
      <w:sz w:val="24"/>
      <w:szCs w:val="24"/>
    </w:rPr>
  </w:style>
  <w:style w:type="character" w:customStyle="1" w:styleId="WW8Num7z1">
    <w:name w:val="WW8Num7z1"/>
    <w:rPr>
      <w:rFonts w:ascii="OpenSymbol" w:hAnsi="OpenSymbol" w:cs="OpenSymbol"/>
      <w:color w:val="000000"/>
      <w:sz w:val="24"/>
      <w:szCs w:val="24"/>
    </w:rPr>
  </w:style>
  <w:style w:type="character" w:customStyle="1" w:styleId="WW8Num8z0">
    <w:name w:val="WW8Num8z0"/>
    <w:rPr>
      <w:rFonts w:ascii="Symbol" w:hAnsi="Symbol" w:cs="Symbol"/>
      <w:color w:val="000000"/>
      <w:sz w:val="24"/>
      <w:szCs w:val="24"/>
    </w:rPr>
  </w:style>
  <w:style w:type="character" w:customStyle="1" w:styleId="WW8Num8z1">
    <w:name w:val="WW8Num8z1"/>
    <w:rPr>
      <w:rFonts w:ascii="OpenSymbol" w:hAnsi="OpenSymbol" w:cs="OpenSymbol"/>
      <w:color w:val="000000"/>
      <w:sz w:val="24"/>
      <w:szCs w:val="24"/>
    </w:rPr>
  </w:style>
  <w:style w:type="character" w:customStyle="1" w:styleId="WW8Num9z0">
    <w:name w:val="WW8Num9z0"/>
    <w:rPr>
      <w:rFonts w:ascii="Symbol" w:hAnsi="Symbol" w:cs="Symbol"/>
      <w:color w:val="000000"/>
      <w:sz w:val="24"/>
      <w:szCs w:val="24"/>
    </w:rPr>
  </w:style>
  <w:style w:type="character" w:customStyle="1" w:styleId="WW8Num9z1">
    <w:name w:val="WW8Num9z1"/>
    <w:rPr>
      <w:rFonts w:ascii="OpenSymbol" w:hAnsi="OpenSymbol" w:cs="OpenSymbol"/>
      <w:color w:val="000000"/>
      <w:sz w:val="24"/>
      <w:szCs w:val="24"/>
    </w:rPr>
  </w:style>
  <w:style w:type="character" w:customStyle="1" w:styleId="WW8Num10z0">
    <w:name w:val="WW8Num10z0"/>
    <w:rPr>
      <w:rFonts w:ascii="Symbol" w:hAnsi="Symbol" w:cs="Symbol"/>
      <w:color w:val="FF000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Policepardfaut1">
    <w:name w:val="Police par défaut1"/>
  </w:style>
  <w:style w:type="character" w:customStyle="1" w:styleId="Policepardfaut3">
    <w:name w:val="Police par défaut3"/>
  </w:style>
  <w:style w:type="character" w:styleId="Lienhypertexte">
    <w:name w:val="Hyperlink"/>
    <w:rPr>
      <w:color w:val="0563C1"/>
      <w:u w:val="single"/>
    </w:rPr>
  </w:style>
  <w:style w:type="character" w:customStyle="1" w:styleId="Mentionnonrsolue1">
    <w:name w:val="Mention non résolue1"/>
    <w:rPr>
      <w:color w:val="605E5C"/>
      <w:shd w:val="clear" w:color="auto" w:fill="E1DFDD"/>
    </w:rPr>
  </w:style>
  <w:style w:type="character" w:customStyle="1" w:styleId="Titre1Car">
    <w:name w:val="Titre 1 Car"/>
    <w:rPr>
      <w:rFonts w:ascii="Times New Roman" w:eastAsia="Times New Roman" w:hAnsi="Times New Roman" w:cs="Times New Roman"/>
      <w:b/>
      <w:bCs/>
      <w:kern w:val="2"/>
      <w:sz w:val="48"/>
      <w:szCs w:val="48"/>
      <w:lang w:val="ar-SA" w:eastAsia="zh-CN"/>
    </w:rPr>
  </w:style>
  <w:style w:type="character" w:customStyle="1" w:styleId="alt-edited">
    <w:name w:val="alt-edited"/>
    <w:basedOn w:val="Policepardfaut3"/>
  </w:style>
  <w:style w:type="character" w:styleId="Accentuation">
    <w:name w:val="Emphasis"/>
    <w:qFormat/>
    <w:rPr>
      <w:i/>
      <w:iCs/>
    </w:rPr>
  </w:style>
  <w:style w:type="character" w:customStyle="1" w:styleId="NotedebasdepageCar">
    <w:name w:val="Note de bas de page Car"/>
    <w:rPr>
      <w:rFonts w:ascii="Times New Roman" w:eastAsia="Times New Roman" w:hAnsi="Times New Roman" w:cs="Times New Roman"/>
      <w:kern w:val="0"/>
      <w:sz w:val="20"/>
      <w:szCs w:val="20"/>
      <w:lang w:val="ar-SA"/>
    </w:rPr>
  </w:style>
  <w:style w:type="character" w:customStyle="1" w:styleId="Caractresdenotedebasdepage">
    <w:name w:val="Caractères de note de bas de page"/>
    <w:rPr>
      <w:vertAlign w:val="superscript"/>
    </w:rPr>
  </w:style>
  <w:style w:type="character" w:customStyle="1" w:styleId="FootnoteReference1">
    <w:name w:val="Footnote Reference1"/>
    <w:rPr>
      <w:vertAlign w:val="superscript"/>
    </w:rPr>
  </w:style>
  <w:style w:type="character" w:styleId="lev">
    <w:name w:val="Strong"/>
    <w:qFormat/>
    <w:rPr>
      <w:b/>
      <w:bCs/>
    </w:rPr>
  </w:style>
  <w:style w:type="character" w:customStyle="1" w:styleId="En-tteCar">
    <w:name w:val="En-tête Car"/>
    <w:basedOn w:val="Policepardfaut3"/>
  </w:style>
  <w:style w:type="character" w:customStyle="1" w:styleId="PieddepageCar">
    <w:name w:val="Pied de page Car"/>
    <w:basedOn w:val="Policepardfaut3"/>
    <w:uiPriority w:val="99"/>
  </w:style>
  <w:style w:type="character" w:customStyle="1" w:styleId="PrformatHTMLCar">
    <w:name w:val="Préformaté HTML Car"/>
    <w:rPr>
      <w:rFonts w:ascii="Consolas" w:hAnsi="Consolas" w:cs="Consolas"/>
      <w:sz w:val="20"/>
      <w:szCs w:val="20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EndnoteReference1">
    <w:name w:val="Endnote Reference1"/>
    <w:rPr>
      <w:vertAlign w:val="superscript"/>
    </w:rPr>
  </w:style>
  <w:style w:type="character" w:customStyle="1" w:styleId="familyname">
    <w:name w:val="familyname"/>
    <w:basedOn w:val="Policepardfaut3"/>
  </w:style>
  <w:style w:type="character" w:customStyle="1" w:styleId="Puces">
    <w:name w:val="Puces"/>
    <w:rPr>
      <w:rFonts w:ascii="Symbol" w:eastAsia="OpenSymbol" w:hAnsi="Symbol" w:cs="OpenSymbol"/>
      <w:color w:val="000000"/>
      <w:sz w:val="24"/>
      <w:szCs w:val="24"/>
    </w:rPr>
  </w:style>
  <w:style w:type="character" w:styleId="Lienhypertextesuivivisit">
    <w:name w:val="FollowedHyperlink"/>
    <w:rPr>
      <w:color w:val="800000"/>
      <w:u w:val="single"/>
    </w:rPr>
  </w:style>
  <w:style w:type="character" w:customStyle="1" w:styleId="CorpsdetexteCar">
    <w:name w:val="Corps de texte Car"/>
    <w:basedOn w:val="Policepardfaut3"/>
  </w:style>
  <w:style w:type="character" w:customStyle="1" w:styleId="Titre2Car">
    <w:name w:val="Titre 2 Car"/>
    <w:rPr>
      <w:rFonts w:ascii="Calibri Light" w:eastAsia="font340" w:hAnsi="Calibri Light" w:cs="font340"/>
      <w:color w:val="2F5496"/>
      <w:sz w:val="26"/>
      <w:szCs w:val="26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customStyle="1" w:styleId="Marquedecommentaire1">
    <w:name w:val="Marque de commentaire1"/>
    <w:rPr>
      <w:sz w:val="16"/>
      <w:szCs w:val="16"/>
    </w:rPr>
  </w:style>
  <w:style w:type="character" w:customStyle="1" w:styleId="CommentaireCar">
    <w:name w:val="Commentaire Car"/>
    <w:rPr>
      <w:sz w:val="20"/>
      <w:szCs w:val="20"/>
    </w:rPr>
  </w:style>
  <w:style w:type="character" w:customStyle="1" w:styleId="ObjetducommentaireCar">
    <w:name w:val="Objet du commentaire Car"/>
    <w:rPr>
      <w:b/>
      <w:bCs/>
      <w:sz w:val="20"/>
      <w:szCs w:val="20"/>
    </w:rPr>
  </w:style>
  <w:style w:type="character" w:customStyle="1" w:styleId="ListLabel1">
    <w:name w:val="ListLabel 1"/>
  </w:style>
  <w:style w:type="character" w:customStyle="1" w:styleId="ListLabel2">
    <w:name w:val="ListLabel 2"/>
  </w:style>
  <w:style w:type="character" w:customStyle="1" w:styleId="ListLabel3">
    <w:name w:val="ListLabel 3"/>
  </w:style>
  <w:style w:type="character" w:customStyle="1" w:styleId="ListLabel4">
    <w:name w:val="ListLabel 4"/>
  </w:style>
  <w:style w:type="character" w:customStyle="1" w:styleId="ListLabel5">
    <w:name w:val="ListLabel 5"/>
  </w:style>
  <w:style w:type="character" w:customStyle="1" w:styleId="ListLabel6">
    <w:name w:val="ListLabel 6"/>
  </w:style>
  <w:style w:type="character" w:customStyle="1" w:styleId="ListLabel7">
    <w:name w:val="ListLabel 7"/>
  </w:style>
  <w:style w:type="character" w:customStyle="1" w:styleId="ListLabel8">
    <w:name w:val="ListLabel 8"/>
  </w:style>
  <w:style w:type="character" w:customStyle="1" w:styleId="ListLabel9">
    <w:name w:val="ListLabel 9"/>
  </w:style>
  <w:style w:type="character" w:customStyle="1" w:styleId="ListLabel10">
    <w:name w:val="ListLabel 10"/>
    <w:rPr>
      <w:rFonts w:cs="Symbol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2">
    <w:name w:val="ListLabel 12"/>
    <w:rPr>
      <w:rFonts w:cs="Wingdings"/>
    </w:rPr>
  </w:style>
  <w:style w:type="character" w:customStyle="1" w:styleId="ListLabel13">
    <w:name w:val="ListLabel 13"/>
    <w:rPr>
      <w:rFonts w:cs="Symbol"/>
    </w:rPr>
  </w:style>
  <w:style w:type="character" w:customStyle="1" w:styleId="ListLabel14">
    <w:name w:val="ListLabel 14"/>
    <w:rPr>
      <w:rFonts w:cs="Courier New"/>
    </w:rPr>
  </w:style>
  <w:style w:type="character" w:customStyle="1" w:styleId="ListLabel15">
    <w:name w:val="ListLabel 15"/>
    <w:rPr>
      <w:rFonts w:cs="Wingdings"/>
    </w:rPr>
  </w:style>
  <w:style w:type="character" w:customStyle="1" w:styleId="ListLabel16">
    <w:name w:val="ListLabel 16"/>
    <w:rPr>
      <w:rFonts w:cs="Symbol"/>
    </w:rPr>
  </w:style>
  <w:style w:type="character" w:customStyle="1" w:styleId="ListLabel17">
    <w:name w:val="ListLabel 17"/>
    <w:rPr>
      <w:rFonts w:cs="Courier New"/>
    </w:rPr>
  </w:style>
  <w:style w:type="character" w:customStyle="1" w:styleId="ListLabel18">
    <w:name w:val="ListLabel 18"/>
    <w:rPr>
      <w:rFonts w:cs="Wingdings"/>
    </w:rPr>
  </w:style>
  <w:style w:type="character" w:customStyle="1" w:styleId="ListLabel19">
    <w:name w:val="ListLabel 19"/>
    <w:rPr>
      <w:rFonts w:cs="Symbol"/>
      <w:color w:val="000000"/>
      <w:sz w:val="24"/>
      <w:szCs w:val="24"/>
    </w:rPr>
  </w:style>
  <w:style w:type="character" w:customStyle="1" w:styleId="ListLabel20">
    <w:name w:val="ListLabel 20"/>
    <w:rPr>
      <w:rFonts w:cs="OpenSymbol"/>
      <w:color w:val="000000"/>
      <w:sz w:val="24"/>
      <w:szCs w:val="24"/>
    </w:rPr>
  </w:style>
  <w:style w:type="character" w:customStyle="1" w:styleId="ListLabel21">
    <w:name w:val="ListLabel 21"/>
    <w:rPr>
      <w:rFonts w:cs="OpenSymbol"/>
      <w:color w:val="000000"/>
      <w:sz w:val="24"/>
      <w:szCs w:val="24"/>
    </w:rPr>
  </w:style>
  <w:style w:type="character" w:customStyle="1" w:styleId="ListLabel22">
    <w:name w:val="ListLabel 22"/>
    <w:rPr>
      <w:rFonts w:cs="Symbol"/>
      <w:color w:val="000000"/>
      <w:sz w:val="24"/>
      <w:szCs w:val="24"/>
    </w:rPr>
  </w:style>
  <w:style w:type="character" w:customStyle="1" w:styleId="ListLabel23">
    <w:name w:val="ListLabel 23"/>
    <w:rPr>
      <w:rFonts w:cs="OpenSymbol"/>
      <w:color w:val="000000"/>
      <w:sz w:val="24"/>
      <w:szCs w:val="24"/>
    </w:rPr>
  </w:style>
  <w:style w:type="character" w:customStyle="1" w:styleId="ListLabel24">
    <w:name w:val="ListLabel 24"/>
    <w:rPr>
      <w:rFonts w:cs="OpenSymbol"/>
      <w:color w:val="000000"/>
      <w:sz w:val="24"/>
      <w:szCs w:val="24"/>
    </w:rPr>
  </w:style>
  <w:style w:type="character" w:customStyle="1" w:styleId="ListLabel25">
    <w:name w:val="ListLabel 25"/>
    <w:rPr>
      <w:rFonts w:cs="Symbol"/>
      <w:color w:val="000000"/>
      <w:sz w:val="24"/>
      <w:szCs w:val="24"/>
    </w:rPr>
  </w:style>
  <w:style w:type="character" w:customStyle="1" w:styleId="ListLabel26">
    <w:name w:val="ListLabel 26"/>
    <w:rPr>
      <w:rFonts w:cs="OpenSymbol"/>
      <w:color w:val="000000"/>
      <w:sz w:val="24"/>
      <w:szCs w:val="24"/>
    </w:rPr>
  </w:style>
  <w:style w:type="character" w:customStyle="1" w:styleId="ListLabel27">
    <w:name w:val="ListLabel 27"/>
    <w:rPr>
      <w:rFonts w:cs="OpenSymbol"/>
      <w:color w:val="000000"/>
      <w:sz w:val="24"/>
      <w:szCs w:val="24"/>
    </w:rPr>
  </w:style>
  <w:style w:type="character" w:customStyle="1" w:styleId="ListLabel28">
    <w:name w:val="ListLabel 28"/>
    <w:rPr>
      <w:rFonts w:cs="Symbol"/>
      <w:color w:val="000000"/>
      <w:sz w:val="24"/>
      <w:szCs w:val="24"/>
    </w:rPr>
  </w:style>
  <w:style w:type="character" w:customStyle="1" w:styleId="ListLabel29">
    <w:name w:val="ListLabel 29"/>
    <w:rPr>
      <w:rFonts w:cs="OpenSymbol"/>
      <w:color w:val="000000"/>
      <w:sz w:val="24"/>
      <w:szCs w:val="24"/>
    </w:rPr>
  </w:style>
  <w:style w:type="character" w:customStyle="1" w:styleId="ListLabel30">
    <w:name w:val="ListLabel 30"/>
    <w:rPr>
      <w:rFonts w:cs="OpenSymbol"/>
      <w:color w:val="000000"/>
      <w:sz w:val="24"/>
      <w:szCs w:val="24"/>
    </w:rPr>
  </w:style>
  <w:style w:type="character" w:customStyle="1" w:styleId="ListLabel31">
    <w:name w:val="ListLabel 31"/>
    <w:rPr>
      <w:rFonts w:cs="Symbol"/>
      <w:color w:val="000000"/>
      <w:sz w:val="24"/>
      <w:szCs w:val="24"/>
    </w:rPr>
  </w:style>
  <w:style w:type="character" w:customStyle="1" w:styleId="ListLabel32">
    <w:name w:val="ListLabel 32"/>
    <w:rPr>
      <w:rFonts w:cs="OpenSymbol"/>
      <w:color w:val="000000"/>
      <w:sz w:val="24"/>
      <w:szCs w:val="24"/>
    </w:rPr>
  </w:style>
  <w:style w:type="character" w:customStyle="1" w:styleId="ListLabel33">
    <w:name w:val="ListLabel 33"/>
    <w:rPr>
      <w:rFonts w:cs="OpenSymbol"/>
      <w:color w:val="000000"/>
      <w:sz w:val="24"/>
      <w:szCs w:val="24"/>
    </w:rPr>
  </w:style>
  <w:style w:type="character" w:customStyle="1" w:styleId="ListLabel34">
    <w:name w:val="ListLabel 34"/>
    <w:rPr>
      <w:rFonts w:cs="Symbol"/>
      <w:color w:val="000000"/>
      <w:sz w:val="24"/>
      <w:szCs w:val="24"/>
    </w:rPr>
  </w:style>
  <w:style w:type="character" w:customStyle="1" w:styleId="ListLabel35">
    <w:name w:val="ListLabel 35"/>
    <w:rPr>
      <w:rFonts w:cs="OpenSymbol"/>
      <w:color w:val="000000"/>
      <w:sz w:val="24"/>
      <w:szCs w:val="24"/>
    </w:rPr>
  </w:style>
  <w:style w:type="character" w:customStyle="1" w:styleId="ListLabel36">
    <w:name w:val="ListLabel 36"/>
    <w:rPr>
      <w:rFonts w:cs="OpenSymbol"/>
      <w:color w:val="000000"/>
      <w:sz w:val="24"/>
      <w:szCs w:val="24"/>
    </w:rPr>
  </w:style>
  <w:style w:type="character" w:customStyle="1" w:styleId="ListLabel37">
    <w:name w:val="ListLabel 37"/>
    <w:rPr>
      <w:rFonts w:cs="Symbol"/>
      <w:color w:val="000000"/>
      <w:sz w:val="24"/>
      <w:szCs w:val="24"/>
    </w:rPr>
  </w:style>
  <w:style w:type="character" w:customStyle="1" w:styleId="ListLabel38">
    <w:name w:val="ListLabel 38"/>
    <w:rPr>
      <w:rFonts w:cs="OpenSymbol"/>
      <w:color w:val="000000"/>
      <w:sz w:val="24"/>
      <w:szCs w:val="24"/>
    </w:rPr>
  </w:style>
  <w:style w:type="character" w:customStyle="1" w:styleId="ListLabel39">
    <w:name w:val="ListLabel 39"/>
    <w:rPr>
      <w:rFonts w:cs="OpenSymbol"/>
      <w:color w:val="000000"/>
      <w:sz w:val="24"/>
      <w:szCs w:val="24"/>
    </w:rPr>
  </w:style>
  <w:style w:type="character" w:customStyle="1" w:styleId="ListLabel40">
    <w:name w:val="ListLabel 40"/>
    <w:rPr>
      <w:rFonts w:cs="Symbol"/>
      <w:color w:val="000000"/>
      <w:sz w:val="24"/>
      <w:szCs w:val="24"/>
    </w:rPr>
  </w:style>
  <w:style w:type="character" w:customStyle="1" w:styleId="ListLabel41">
    <w:name w:val="ListLabel 41"/>
    <w:rPr>
      <w:rFonts w:cs="OpenSymbol"/>
      <w:color w:val="000000"/>
      <w:sz w:val="24"/>
      <w:szCs w:val="24"/>
    </w:rPr>
  </w:style>
  <w:style w:type="character" w:customStyle="1" w:styleId="ListLabel42">
    <w:name w:val="ListLabel 42"/>
    <w:rPr>
      <w:rFonts w:cs="OpenSymbol"/>
      <w:color w:val="000000"/>
      <w:sz w:val="24"/>
      <w:szCs w:val="24"/>
    </w:rPr>
  </w:style>
  <w:style w:type="character" w:customStyle="1" w:styleId="ListLabel43">
    <w:name w:val="ListLabel 43"/>
    <w:rPr>
      <w:rFonts w:cs="Symbol"/>
      <w:color w:val="000000"/>
      <w:sz w:val="24"/>
      <w:szCs w:val="24"/>
    </w:rPr>
  </w:style>
  <w:style w:type="character" w:customStyle="1" w:styleId="ListLabel44">
    <w:name w:val="ListLabel 44"/>
    <w:rPr>
      <w:rFonts w:cs="OpenSymbol"/>
      <w:color w:val="000000"/>
      <w:sz w:val="24"/>
      <w:szCs w:val="24"/>
    </w:rPr>
  </w:style>
  <w:style w:type="character" w:customStyle="1" w:styleId="ListLabel45">
    <w:name w:val="ListLabel 45"/>
    <w:rPr>
      <w:rFonts w:cs="OpenSymbol"/>
      <w:color w:val="000000"/>
      <w:sz w:val="24"/>
      <w:szCs w:val="24"/>
    </w:rPr>
  </w:style>
  <w:style w:type="character" w:customStyle="1" w:styleId="ListLabel46">
    <w:name w:val="ListLabel 46"/>
    <w:rPr>
      <w:rFonts w:cs="Symbol"/>
      <w:color w:val="000000"/>
      <w:sz w:val="24"/>
      <w:szCs w:val="24"/>
    </w:rPr>
  </w:style>
  <w:style w:type="character" w:customStyle="1" w:styleId="ListLabel47">
    <w:name w:val="ListLabel 47"/>
    <w:rPr>
      <w:rFonts w:cs="OpenSymbol"/>
      <w:color w:val="000000"/>
      <w:sz w:val="24"/>
      <w:szCs w:val="24"/>
    </w:rPr>
  </w:style>
  <w:style w:type="character" w:customStyle="1" w:styleId="ListLabel48">
    <w:name w:val="ListLabel 48"/>
    <w:rPr>
      <w:rFonts w:cs="OpenSymbol"/>
      <w:color w:val="000000"/>
      <w:sz w:val="24"/>
      <w:szCs w:val="24"/>
    </w:rPr>
  </w:style>
  <w:style w:type="character" w:customStyle="1" w:styleId="ListLabel49">
    <w:name w:val="ListLabel 49"/>
    <w:rPr>
      <w:rFonts w:cs="Symbol"/>
      <w:color w:val="000000"/>
      <w:sz w:val="24"/>
      <w:szCs w:val="24"/>
    </w:rPr>
  </w:style>
  <w:style w:type="character" w:customStyle="1" w:styleId="ListLabel50">
    <w:name w:val="ListLabel 50"/>
    <w:rPr>
      <w:rFonts w:cs="OpenSymbol"/>
      <w:color w:val="000000"/>
      <w:sz w:val="24"/>
      <w:szCs w:val="24"/>
    </w:rPr>
  </w:style>
  <w:style w:type="character" w:customStyle="1" w:styleId="ListLabel51">
    <w:name w:val="ListLabel 51"/>
    <w:rPr>
      <w:rFonts w:cs="OpenSymbol"/>
      <w:color w:val="000000"/>
      <w:sz w:val="24"/>
      <w:szCs w:val="24"/>
    </w:rPr>
  </w:style>
  <w:style w:type="character" w:customStyle="1" w:styleId="ListLabel52">
    <w:name w:val="ListLabel 52"/>
    <w:rPr>
      <w:rFonts w:cs="Symbol"/>
      <w:color w:val="000000"/>
      <w:sz w:val="24"/>
      <w:szCs w:val="24"/>
    </w:rPr>
  </w:style>
  <w:style w:type="character" w:customStyle="1" w:styleId="ListLabel53">
    <w:name w:val="ListLabel 53"/>
    <w:rPr>
      <w:rFonts w:cs="OpenSymbol"/>
      <w:color w:val="000000"/>
      <w:sz w:val="24"/>
      <w:szCs w:val="24"/>
    </w:rPr>
  </w:style>
  <w:style w:type="character" w:customStyle="1" w:styleId="ListLabel54">
    <w:name w:val="ListLabel 54"/>
    <w:rPr>
      <w:rFonts w:cs="OpenSymbol"/>
      <w:color w:val="000000"/>
      <w:sz w:val="24"/>
      <w:szCs w:val="24"/>
    </w:rPr>
  </w:style>
  <w:style w:type="character" w:customStyle="1" w:styleId="ListLabel55">
    <w:name w:val="ListLabel 55"/>
    <w:rPr>
      <w:rFonts w:cs="Symbol"/>
      <w:color w:val="000000"/>
      <w:sz w:val="24"/>
      <w:szCs w:val="24"/>
    </w:rPr>
  </w:style>
  <w:style w:type="character" w:customStyle="1" w:styleId="ListLabel56">
    <w:name w:val="ListLabel 56"/>
    <w:rPr>
      <w:rFonts w:cs="OpenSymbol"/>
      <w:color w:val="000000"/>
      <w:sz w:val="24"/>
      <w:szCs w:val="24"/>
    </w:rPr>
  </w:style>
  <w:style w:type="character" w:customStyle="1" w:styleId="ListLabel57">
    <w:name w:val="ListLabel 57"/>
    <w:rPr>
      <w:rFonts w:cs="OpenSymbol"/>
      <w:color w:val="000000"/>
      <w:sz w:val="24"/>
      <w:szCs w:val="24"/>
    </w:rPr>
  </w:style>
  <w:style w:type="character" w:customStyle="1" w:styleId="ListLabel58">
    <w:name w:val="ListLabel 58"/>
    <w:rPr>
      <w:rFonts w:cs="Symbol"/>
      <w:color w:val="000000"/>
      <w:sz w:val="24"/>
      <w:szCs w:val="24"/>
    </w:rPr>
  </w:style>
  <w:style w:type="character" w:customStyle="1" w:styleId="ListLabel59">
    <w:name w:val="ListLabel 59"/>
    <w:rPr>
      <w:rFonts w:cs="OpenSymbol"/>
      <w:color w:val="000000"/>
      <w:sz w:val="24"/>
      <w:szCs w:val="24"/>
    </w:rPr>
  </w:style>
  <w:style w:type="character" w:customStyle="1" w:styleId="ListLabel60">
    <w:name w:val="ListLabel 60"/>
    <w:rPr>
      <w:rFonts w:cs="OpenSymbol"/>
      <w:color w:val="000000"/>
      <w:sz w:val="24"/>
      <w:szCs w:val="24"/>
    </w:rPr>
  </w:style>
  <w:style w:type="character" w:customStyle="1" w:styleId="ListLabel61">
    <w:name w:val="ListLabel 61"/>
    <w:rPr>
      <w:rFonts w:cs="Symbol"/>
      <w:color w:val="000000"/>
      <w:sz w:val="24"/>
      <w:szCs w:val="24"/>
    </w:rPr>
  </w:style>
  <w:style w:type="character" w:customStyle="1" w:styleId="ListLabel62">
    <w:name w:val="ListLabel 62"/>
    <w:rPr>
      <w:rFonts w:cs="OpenSymbol"/>
      <w:color w:val="000000"/>
      <w:sz w:val="24"/>
      <w:szCs w:val="24"/>
    </w:rPr>
  </w:style>
  <w:style w:type="character" w:customStyle="1" w:styleId="ListLabel63">
    <w:name w:val="ListLabel 63"/>
    <w:rPr>
      <w:rFonts w:cs="OpenSymbol"/>
      <w:color w:val="000000"/>
      <w:sz w:val="24"/>
      <w:szCs w:val="24"/>
    </w:rPr>
  </w:style>
  <w:style w:type="character" w:customStyle="1" w:styleId="ListLabel64">
    <w:name w:val="ListLabel 64"/>
    <w:rPr>
      <w:rFonts w:cs="Symbol"/>
      <w:color w:val="000000"/>
      <w:sz w:val="24"/>
      <w:szCs w:val="24"/>
    </w:rPr>
  </w:style>
  <w:style w:type="character" w:customStyle="1" w:styleId="ListLabel65">
    <w:name w:val="ListLabel 65"/>
    <w:rPr>
      <w:rFonts w:cs="OpenSymbol"/>
      <w:color w:val="000000"/>
      <w:sz w:val="24"/>
      <w:szCs w:val="24"/>
    </w:rPr>
  </w:style>
  <w:style w:type="character" w:customStyle="1" w:styleId="ListLabel66">
    <w:name w:val="ListLabel 66"/>
    <w:rPr>
      <w:rFonts w:cs="OpenSymbol"/>
      <w:color w:val="000000"/>
      <w:sz w:val="24"/>
      <w:szCs w:val="24"/>
    </w:rPr>
  </w:style>
  <w:style w:type="character" w:customStyle="1" w:styleId="ListLabel67">
    <w:name w:val="ListLabel 67"/>
    <w:rPr>
      <w:rFonts w:cs="Symbol"/>
      <w:color w:val="000000"/>
      <w:sz w:val="24"/>
      <w:szCs w:val="24"/>
    </w:rPr>
  </w:style>
  <w:style w:type="character" w:customStyle="1" w:styleId="ListLabel68">
    <w:name w:val="ListLabel 68"/>
    <w:rPr>
      <w:rFonts w:cs="OpenSymbol"/>
      <w:color w:val="000000"/>
      <w:sz w:val="24"/>
      <w:szCs w:val="24"/>
    </w:rPr>
  </w:style>
  <w:style w:type="character" w:customStyle="1" w:styleId="ListLabel69">
    <w:name w:val="ListLabel 69"/>
    <w:rPr>
      <w:rFonts w:cs="OpenSymbol"/>
      <w:color w:val="000000"/>
      <w:sz w:val="24"/>
      <w:szCs w:val="24"/>
    </w:rPr>
  </w:style>
  <w:style w:type="character" w:customStyle="1" w:styleId="ListLabel70">
    <w:name w:val="ListLabel 70"/>
    <w:rPr>
      <w:rFonts w:cs="Symbol"/>
      <w:color w:val="000000"/>
      <w:sz w:val="24"/>
      <w:szCs w:val="24"/>
    </w:rPr>
  </w:style>
  <w:style w:type="character" w:customStyle="1" w:styleId="ListLabel71">
    <w:name w:val="ListLabel 71"/>
    <w:rPr>
      <w:rFonts w:cs="OpenSymbol"/>
      <w:color w:val="000000"/>
      <w:sz w:val="24"/>
      <w:szCs w:val="24"/>
    </w:rPr>
  </w:style>
  <w:style w:type="character" w:customStyle="1" w:styleId="ListLabel72">
    <w:name w:val="ListLabel 72"/>
    <w:rPr>
      <w:rFonts w:cs="OpenSymbol"/>
      <w:color w:val="000000"/>
      <w:sz w:val="24"/>
      <w:szCs w:val="24"/>
    </w:rPr>
  </w:style>
  <w:style w:type="character" w:customStyle="1" w:styleId="ListLabel73">
    <w:name w:val="ListLabel 73"/>
    <w:rPr>
      <w:rFonts w:cs="Symbol"/>
      <w:color w:val="000000"/>
      <w:sz w:val="24"/>
      <w:szCs w:val="24"/>
    </w:rPr>
  </w:style>
  <w:style w:type="character" w:customStyle="1" w:styleId="ListLabel74">
    <w:name w:val="ListLabel 74"/>
    <w:rPr>
      <w:rFonts w:cs="OpenSymbol"/>
      <w:color w:val="000000"/>
      <w:sz w:val="24"/>
      <w:szCs w:val="24"/>
    </w:rPr>
  </w:style>
  <w:style w:type="character" w:customStyle="1" w:styleId="ListLabel75">
    <w:name w:val="ListLabel 75"/>
    <w:rPr>
      <w:rFonts w:cs="OpenSymbol"/>
      <w:color w:val="000000"/>
      <w:sz w:val="24"/>
      <w:szCs w:val="24"/>
    </w:rPr>
  </w:style>
  <w:style w:type="character" w:customStyle="1" w:styleId="ListLabel76">
    <w:name w:val="ListLabel 76"/>
    <w:rPr>
      <w:rFonts w:cs="Symbol"/>
      <w:color w:val="000000"/>
      <w:sz w:val="24"/>
      <w:szCs w:val="24"/>
    </w:rPr>
  </w:style>
  <w:style w:type="character" w:customStyle="1" w:styleId="ListLabel77">
    <w:name w:val="ListLabel 77"/>
    <w:rPr>
      <w:rFonts w:cs="OpenSymbol"/>
      <w:color w:val="000000"/>
      <w:sz w:val="24"/>
      <w:szCs w:val="24"/>
    </w:rPr>
  </w:style>
  <w:style w:type="character" w:customStyle="1" w:styleId="ListLabel78">
    <w:name w:val="ListLabel 78"/>
    <w:rPr>
      <w:rFonts w:cs="OpenSymbol"/>
      <w:color w:val="000000"/>
      <w:sz w:val="24"/>
      <w:szCs w:val="24"/>
    </w:rPr>
  </w:style>
  <w:style w:type="character" w:customStyle="1" w:styleId="ListLabel79">
    <w:name w:val="ListLabel 79"/>
    <w:rPr>
      <w:rFonts w:cs="Symbol"/>
      <w:color w:val="000000"/>
      <w:sz w:val="24"/>
      <w:szCs w:val="24"/>
    </w:rPr>
  </w:style>
  <w:style w:type="character" w:customStyle="1" w:styleId="ListLabel80">
    <w:name w:val="ListLabel 80"/>
    <w:rPr>
      <w:rFonts w:cs="OpenSymbol"/>
      <w:color w:val="000000"/>
      <w:sz w:val="24"/>
      <w:szCs w:val="24"/>
    </w:rPr>
  </w:style>
  <w:style w:type="character" w:customStyle="1" w:styleId="ListLabel81">
    <w:name w:val="ListLabel 81"/>
    <w:rPr>
      <w:rFonts w:cs="OpenSymbol"/>
      <w:color w:val="000000"/>
      <w:sz w:val="24"/>
      <w:szCs w:val="24"/>
    </w:rPr>
  </w:style>
  <w:style w:type="character" w:customStyle="1" w:styleId="ListLabel82">
    <w:name w:val="ListLabel 82"/>
    <w:rPr>
      <w:rFonts w:cs="Symbol"/>
      <w:color w:val="000000"/>
      <w:sz w:val="24"/>
      <w:szCs w:val="24"/>
    </w:rPr>
  </w:style>
  <w:style w:type="character" w:customStyle="1" w:styleId="ListLabel83">
    <w:name w:val="ListLabel 83"/>
    <w:rPr>
      <w:rFonts w:cs="OpenSymbol"/>
      <w:color w:val="000000"/>
      <w:sz w:val="24"/>
      <w:szCs w:val="24"/>
    </w:rPr>
  </w:style>
  <w:style w:type="character" w:customStyle="1" w:styleId="ListLabel84">
    <w:name w:val="ListLabel 84"/>
    <w:rPr>
      <w:rFonts w:cs="OpenSymbol"/>
      <w:color w:val="000000"/>
      <w:sz w:val="24"/>
      <w:szCs w:val="24"/>
    </w:rPr>
  </w:style>
  <w:style w:type="character" w:customStyle="1" w:styleId="ListLabel85">
    <w:name w:val="ListLabel 85"/>
    <w:rPr>
      <w:rFonts w:cs="Symbol"/>
      <w:color w:val="000000"/>
      <w:sz w:val="24"/>
      <w:szCs w:val="24"/>
    </w:rPr>
  </w:style>
  <w:style w:type="character" w:customStyle="1" w:styleId="ListLabel86">
    <w:name w:val="ListLabel 86"/>
    <w:rPr>
      <w:rFonts w:cs="OpenSymbol"/>
      <w:color w:val="000000"/>
      <w:sz w:val="24"/>
      <w:szCs w:val="24"/>
    </w:rPr>
  </w:style>
  <w:style w:type="character" w:customStyle="1" w:styleId="ListLabel87">
    <w:name w:val="ListLabel 87"/>
    <w:rPr>
      <w:rFonts w:cs="OpenSymbol"/>
      <w:color w:val="000000"/>
      <w:sz w:val="24"/>
      <w:szCs w:val="24"/>
    </w:rPr>
  </w:style>
  <w:style w:type="character" w:customStyle="1" w:styleId="ListLabel88">
    <w:name w:val="ListLabel 88"/>
    <w:rPr>
      <w:rFonts w:cs="Symbol"/>
      <w:color w:val="000000"/>
      <w:sz w:val="24"/>
      <w:szCs w:val="24"/>
    </w:rPr>
  </w:style>
  <w:style w:type="character" w:customStyle="1" w:styleId="ListLabel89">
    <w:name w:val="ListLabel 89"/>
    <w:rPr>
      <w:rFonts w:cs="OpenSymbol"/>
      <w:color w:val="000000"/>
      <w:sz w:val="24"/>
      <w:szCs w:val="24"/>
    </w:rPr>
  </w:style>
  <w:style w:type="character" w:customStyle="1" w:styleId="ListLabel90">
    <w:name w:val="ListLabel 90"/>
    <w:rPr>
      <w:rFonts w:cs="OpenSymbol"/>
      <w:color w:val="000000"/>
      <w:sz w:val="24"/>
      <w:szCs w:val="24"/>
    </w:rPr>
  </w:style>
  <w:style w:type="character" w:customStyle="1" w:styleId="ListLabel91">
    <w:name w:val="ListLabel 91"/>
    <w:rPr>
      <w:rFonts w:cs="Symbol"/>
      <w:color w:val="FF0000"/>
    </w:rPr>
  </w:style>
  <w:style w:type="character" w:customStyle="1" w:styleId="ListLabel92">
    <w:name w:val="ListLabel 92"/>
    <w:rPr>
      <w:rFonts w:cs="Courier New"/>
    </w:rPr>
  </w:style>
  <w:style w:type="character" w:customStyle="1" w:styleId="ListLabel93">
    <w:name w:val="ListLabel 93"/>
    <w:rPr>
      <w:rFonts w:cs="Wingdings"/>
    </w:rPr>
  </w:style>
  <w:style w:type="character" w:customStyle="1" w:styleId="ListLabel94">
    <w:name w:val="ListLabel 94"/>
    <w:rPr>
      <w:rFonts w:cs="Symbol"/>
    </w:rPr>
  </w:style>
  <w:style w:type="character" w:customStyle="1" w:styleId="ListLabel95">
    <w:name w:val="ListLabel 95"/>
    <w:rPr>
      <w:rFonts w:cs="Courier New"/>
    </w:rPr>
  </w:style>
  <w:style w:type="character" w:customStyle="1" w:styleId="ListLabel96">
    <w:name w:val="ListLabel 96"/>
    <w:rPr>
      <w:rFonts w:cs="Wingdings"/>
    </w:rPr>
  </w:style>
  <w:style w:type="character" w:customStyle="1" w:styleId="ListLabel97">
    <w:name w:val="ListLabel 97"/>
    <w:rPr>
      <w:rFonts w:cs="Symbol"/>
    </w:rPr>
  </w:style>
  <w:style w:type="character" w:customStyle="1" w:styleId="ListLabel98">
    <w:name w:val="ListLabel 98"/>
    <w:rPr>
      <w:rFonts w:cs="Courier New"/>
    </w:rPr>
  </w:style>
  <w:style w:type="character" w:customStyle="1" w:styleId="ListLabel99">
    <w:name w:val="ListLabel 99"/>
    <w:rPr>
      <w:rFonts w:cs="Wingdings"/>
    </w:rPr>
  </w:style>
  <w:style w:type="character" w:customStyle="1" w:styleId="ListLabel100">
    <w:name w:val="ListLabel 100"/>
    <w:rPr>
      <w:rFonts w:cs="Symbol"/>
    </w:rPr>
  </w:style>
  <w:style w:type="character" w:customStyle="1" w:styleId="ListLabel101">
    <w:name w:val="ListLabel 101"/>
    <w:rPr>
      <w:rFonts w:cs="Courier New"/>
    </w:rPr>
  </w:style>
  <w:style w:type="character" w:customStyle="1" w:styleId="ListLabel102">
    <w:name w:val="ListLabel 102"/>
    <w:rPr>
      <w:rFonts w:cs="Wingdings"/>
    </w:rPr>
  </w:style>
  <w:style w:type="character" w:customStyle="1" w:styleId="ListLabel103">
    <w:name w:val="ListLabel 103"/>
    <w:rPr>
      <w:rFonts w:cs="Symbol"/>
    </w:rPr>
  </w:style>
  <w:style w:type="character" w:customStyle="1" w:styleId="ListLabel104">
    <w:name w:val="ListLabel 104"/>
    <w:rPr>
      <w:rFonts w:cs="Courier New"/>
    </w:rPr>
  </w:style>
  <w:style w:type="character" w:customStyle="1" w:styleId="ListLabel105">
    <w:name w:val="ListLabel 105"/>
    <w:rPr>
      <w:rFonts w:cs="Wingdings"/>
    </w:rPr>
  </w:style>
  <w:style w:type="character" w:customStyle="1" w:styleId="ListLabel106">
    <w:name w:val="ListLabel 106"/>
    <w:rPr>
      <w:rFonts w:cs="Symbol"/>
    </w:rPr>
  </w:style>
  <w:style w:type="character" w:customStyle="1" w:styleId="ListLabel107">
    <w:name w:val="ListLabel 107"/>
    <w:rPr>
      <w:rFonts w:cs="Courier New"/>
    </w:rPr>
  </w:style>
  <w:style w:type="character" w:customStyle="1" w:styleId="ListLabel108">
    <w:name w:val="ListLabel 108"/>
    <w:rPr>
      <w:rFonts w:cs="Wingdings"/>
    </w:rPr>
  </w:style>
  <w:style w:type="character" w:customStyle="1" w:styleId="ListLabel109">
    <w:name w:val="ListLabel 109"/>
  </w:style>
  <w:style w:type="character" w:customStyle="1" w:styleId="ListLabel110">
    <w:name w:val="ListLabel 110"/>
  </w:style>
  <w:style w:type="character" w:customStyle="1" w:styleId="ListLabel111">
    <w:name w:val="ListLabel 111"/>
  </w:style>
  <w:style w:type="character" w:customStyle="1" w:styleId="ListLabel112">
    <w:name w:val="ListLabel 112"/>
  </w:style>
  <w:style w:type="character" w:customStyle="1" w:styleId="ListLabel113">
    <w:name w:val="ListLabel 113"/>
  </w:style>
  <w:style w:type="character" w:customStyle="1" w:styleId="ListLabel114">
    <w:name w:val="ListLabel 114"/>
  </w:style>
  <w:style w:type="character" w:customStyle="1" w:styleId="ListLabel115">
    <w:name w:val="ListLabel 115"/>
  </w:style>
  <w:style w:type="character" w:customStyle="1" w:styleId="ListLabel116">
    <w:name w:val="ListLabel 116"/>
  </w:style>
  <w:style w:type="character" w:customStyle="1" w:styleId="ListLabel117">
    <w:name w:val="ListLabel 117"/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Appeldenotedefin1">
    <w:name w:val="Appel de note de fin1"/>
    <w:rPr>
      <w:vertAlign w:val="superscript"/>
    </w:rPr>
  </w:style>
  <w:style w:type="character" w:customStyle="1" w:styleId="DefaultParagraphFont1">
    <w:name w:val="Default Paragraph Font1"/>
  </w:style>
  <w:style w:type="character" w:customStyle="1" w:styleId="FootnoteReference2">
    <w:name w:val="Footnote Reference2"/>
    <w:rPr>
      <w:vertAlign w:val="superscript"/>
    </w:rPr>
  </w:style>
  <w:style w:type="character" w:customStyle="1" w:styleId="EndnoteReference2">
    <w:name w:val="Endnote Reference2"/>
    <w:rPr>
      <w:vertAlign w:val="superscript"/>
    </w:rPr>
  </w:style>
  <w:style w:type="character" w:customStyle="1" w:styleId="FootnoteReference3">
    <w:name w:val="Footnote Reference3"/>
    <w:rPr>
      <w:vertAlign w:val="superscript"/>
    </w:rPr>
  </w:style>
  <w:style w:type="character" w:customStyle="1" w:styleId="EndnoteReference3">
    <w:name w:val="Endnote Reference3"/>
    <w:rPr>
      <w:vertAlign w:val="superscript"/>
    </w:rPr>
  </w:style>
  <w:style w:type="character" w:customStyle="1" w:styleId="Appelnotedebasdep2">
    <w:name w:val="Appel note de bas de p.2"/>
    <w:rPr>
      <w:vertAlign w:val="superscript"/>
    </w:rPr>
  </w:style>
  <w:style w:type="character" w:customStyle="1" w:styleId="Appeldenotedefin2">
    <w:name w:val="Appel de note de fin2"/>
    <w:rPr>
      <w:vertAlign w:val="superscript"/>
    </w:rPr>
  </w:style>
  <w:style w:type="character" w:customStyle="1" w:styleId="FootnoteReference4">
    <w:name w:val="Footnote Reference4"/>
    <w:rPr>
      <w:vertAlign w:val="superscript"/>
    </w:rPr>
  </w:style>
  <w:style w:type="character" w:customStyle="1" w:styleId="EndnoteReference4">
    <w:name w:val="Endnote Reference4"/>
    <w:rPr>
      <w:vertAlign w:val="superscript"/>
    </w:rPr>
  </w:style>
  <w:style w:type="character" w:customStyle="1" w:styleId="FootnoteReference5">
    <w:name w:val="Footnote Reference5"/>
    <w:rPr>
      <w:vertAlign w:val="superscript"/>
    </w:rPr>
  </w:style>
  <w:style w:type="character" w:customStyle="1" w:styleId="EndnoteReference5">
    <w:name w:val="Endnote Reference5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paragraph" w:customStyle="1" w:styleId="Titre4">
    <w:name w:val="Titre4"/>
    <w:basedOn w:val="Normal"/>
    <w:next w:val="Corpsdetexte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Lucida Sans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Caption1">
    <w:name w:val="Caption1"/>
    <w:basedOn w:val="Normal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Caption11">
    <w:name w:val="Caption11"/>
    <w:basedOn w:val="Normal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Titre3">
    <w:name w:val="Titre3"/>
    <w:basedOn w:val="Normal"/>
    <w:next w:val="Corpsdetexte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Caption111">
    <w:name w:val="Caption111"/>
    <w:basedOn w:val="Normal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Caption1111">
    <w:name w:val="Caption1111"/>
    <w:basedOn w:val="Normal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WW-Titre">
    <w:name w:val="WW-Titre"/>
    <w:basedOn w:val="Normal"/>
    <w:next w:val="Corpsdetexte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Caption11111">
    <w:name w:val="Caption11111"/>
    <w:basedOn w:val="Normal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caption111111">
    <w:name w:val="caption111111"/>
    <w:basedOn w:val="Normal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caption1111111">
    <w:name w:val="caption1111111"/>
    <w:basedOn w:val="Normal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caption11111111">
    <w:name w:val="caption11111111"/>
    <w:basedOn w:val="Normal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caption111111111">
    <w:name w:val="caption111111111"/>
    <w:basedOn w:val="Normal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caption1111111111">
    <w:name w:val="caption1111111111"/>
    <w:basedOn w:val="Normal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caption11111111111">
    <w:name w:val="caption11111111111"/>
    <w:basedOn w:val="Normal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Paragraphedeliste1">
    <w:name w:val="Paragraphe de liste1"/>
    <w:basedOn w:val="Normal"/>
    <w:pPr>
      <w:spacing w:after="0" w:line="240" w:lineRule="auto"/>
      <w:ind w:left="708"/>
    </w:pPr>
    <w:rPr>
      <w:rFonts w:ascii="Times New Roman" w:eastAsia="SimSun" w:hAnsi="Times New Roman" w:cs="Traditional Arabic"/>
      <w:kern w:val="0"/>
      <w:sz w:val="28"/>
      <w:szCs w:val="28"/>
    </w:rPr>
  </w:style>
  <w:style w:type="paragraph" w:customStyle="1" w:styleId="Default">
    <w:name w:val="Default"/>
    <w:pPr>
      <w:suppressAutoHyphens/>
    </w:pPr>
    <w:rPr>
      <w:rFonts w:eastAsia="Calibri"/>
      <w:color w:val="000000"/>
      <w:sz w:val="24"/>
      <w:szCs w:val="24"/>
      <w:lang w:val="ar-SA" w:eastAsia="zh-CN"/>
    </w:rPr>
  </w:style>
  <w:style w:type="paragraph" w:customStyle="1" w:styleId="Paragraphfirst">
    <w:name w:val="Paragraph first"/>
    <w:basedOn w:val="Normal"/>
    <w:pPr>
      <w:suppressAutoHyphens w:val="0"/>
      <w:bidi/>
      <w:spacing w:after="0" w:line="276" w:lineRule="auto"/>
    </w:pPr>
    <w:rPr>
      <w:rFonts w:ascii="Sakkal Majalla" w:eastAsia="MS Mincho" w:hAnsi="Sakkal Majalla" w:cs="Sakkal Majalla"/>
      <w:spacing w:val="-4"/>
      <w:kern w:val="0"/>
      <w:sz w:val="28"/>
      <w:szCs w:val="28"/>
    </w:rPr>
  </w:style>
  <w:style w:type="paragraph" w:customStyle="1" w:styleId="Paragraph">
    <w:name w:val="Paragraph"/>
    <w:basedOn w:val="Normal"/>
    <w:pPr>
      <w:bidi/>
      <w:spacing w:after="0" w:line="276" w:lineRule="auto"/>
    </w:pPr>
    <w:rPr>
      <w:rFonts w:ascii="Sakkal Majalla" w:eastAsia="Times New Roman" w:hAnsi="Sakkal Majalla" w:cs="Sakkal Majalla"/>
      <w:kern w:val="0"/>
      <w:sz w:val="28"/>
      <w:szCs w:val="28"/>
      <w:lang w:bidi="ar-DZ"/>
    </w:rPr>
  </w:style>
  <w:style w:type="paragraph" w:customStyle="1" w:styleId="Tablecaption">
    <w:name w:val="Table caption"/>
    <w:basedOn w:val="Normal"/>
    <w:pPr>
      <w:spacing w:before="120" w:after="0" w:line="240" w:lineRule="auto"/>
    </w:pPr>
    <w:rPr>
      <w:rFonts w:ascii="Times New Roman" w:eastAsia="SimSun" w:hAnsi="Times New Roman" w:cs="Times New Roman"/>
      <w:b/>
      <w:bCs/>
      <w:color w:val="000000"/>
      <w:kern w:val="0"/>
      <w:sz w:val="24"/>
      <w:szCs w:val="24"/>
    </w:rPr>
  </w:style>
  <w:style w:type="paragraph" w:customStyle="1" w:styleId="Subheading">
    <w:name w:val="Subheading"/>
    <w:basedOn w:val="Titre1"/>
    <w:pPr>
      <w:keepNext/>
      <w:keepLines/>
      <w:tabs>
        <w:tab w:val="left" w:pos="216"/>
      </w:tabs>
      <w:spacing w:before="240" w:after="80"/>
      <w:jc w:val="both"/>
    </w:pPr>
    <w:rPr>
      <w:rFonts w:eastAsia="SimSun"/>
      <w:i/>
      <w:kern w:val="0"/>
      <w:sz w:val="24"/>
      <w:szCs w:val="24"/>
    </w:rPr>
  </w:style>
  <w:style w:type="paragraph" w:customStyle="1" w:styleId="Affiliation">
    <w:name w:val="Affiliation"/>
    <w:basedOn w:val="Normal"/>
    <w:pPr>
      <w:tabs>
        <w:tab w:val="right" w:pos="3827"/>
      </w:tabs>
      <w:bidi/>
      <w:spacing w:after="0" w:line="240" w:lineRule="auto"/>
    </w:pPr>
    <w:rPr>
      <w:rFonts w:ascii="Times New Roman" w:eastAsia="MS Mincho" w:hAnsi="Times New Roman" w:cs="Times New Roman"/>
      <w:b/>
      <w:bCs/>
      <w:color w:val="000000"/>
      <w:kern w:val="0"/>
      <w:sz w:val="24"/>
      <w:szCs w:val="24"/>
      <w:lang w:bidi="ar-DZ"/>
    </w:rPr>
  </w:style>
  <w:style w:type="paragraph" w:styleId="Notedebasdepage">
    <w:name w:val="footnote text"/>
    <w:basedOn w:val="Normal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</w:rPr>
  </w:style>
  <w:style w:type="paragraph" w:customStyle="1" w:styleId="En-tteetpieddepage">
    <w:name w:val="En-tête et pied de page"/>
    <w:basedOn w:val="Normal"/>
  </w:style>
  <w:style w:type="paragraph" w:styleId="En-tte">
    <w:name w:val="header"/>
    <w:basedOn w:val="Normal"/>
    <w:pPr>
      <w:tabs>
        <w:tab w:val="center" w:pos="4536"/>
        <w:tab w:val="right" w:pos="9072"/>
      </w:tabs>
      <w:spacing w:after="0" w:line="240" w:lineRule="auto"/>
    </w:pPr>
  </w:style>
  <w:style w:type="paragraph" w:styleId="Pieddepage">
    <w:name w:val="footer"/>
    <w:basedOn w:val="Normal"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PrformatHTML1">
    <w:name w:val="Préformaté HTML1"/>
    <w:basedOn w:val="Normal"/>
    <w:pPr>
      <w:spacing w:after="0" w:line="240" w:lineRule="auto"/>
    </w:pPr>
    <w:rPr>
      <w:rFonts w:ascii="Consolas" w:hAnsi="Consolas" w:cs="Consolas"/>
      <w:sz w:val="20"/>
      <w:szCs w:val="20"/>
    </w:rPr>
  </w:style>
  <w:style w:type="paragraph" w:customStyle="1" w:styleId="Contenudecadre">
    <w:name w:val="Contenu de cadre"/>
    <w:basedOn w:val="Normal"/>
  </w:style>
  <w:style w:type="paragraph" w:customStyle="1" w:styleId="Textbody">
    <w:name w:val="Text body"/>
    <w:basedOn w:val="Normal"/>
    <w:pPr>
      <w:spacing w:after="140" w:line="276" w:lineRule="auto"/>
      <w:textAlignment w:val="baseline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styleId="NormalWeb">
    <w:name w:val="Normal (Web)"/>
    <w:basedOn w:val="Normal"/>
    <w:pPr>
      <w:spacing w:before="280" w:after="280"/>
    </w:pPr>
  </w:style>
  <w:style w:type="paragraph" w:customStyle="1" w:styleId="Textedebulles1">
    <w:name w:val="Texte de bulles1"/>
    <w:basedOn w:val="Normal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mmentaire1">
    <w:name w:val="Commentaire1"/>
    <w:basedOn w:val="Normal"/>
    <w:pPr>
      <w:spacing w:line="240" w:lineRule="auto"/>
    </w:pPr>
    <w:rPr>
      <w:sz w:val="20"/>
      <w:szCs w:val="20"/>
    </w:rPr>
  </w:style>
  <w:style w:type="paragraph" w:customStyle="1" w:styleId="Objetducommentaire1">
    <w:name w:val="Objet du commentaire1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widowControl w:val="0"/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customStyle="1" w:styleId="TableauNormal1">
    <w:name w:val="Tableau Normal1"/>
    <w:pPr>
      <w:suppressAutoHyphens/>
    </w:pPr>
    <w:rPr>
      <w:rFonts w:ascii="Calibri" w:eastAsia="Calibri" w:hAnsi="Calibri" w:cs="Calibri"/>
      <w:kern w:val="2"/>
      <w:sz w:val="22"/>
      <w:szCs w:val="22"/>
      <w:lang w:val="ar-SA" w:eastAsia="zh-CN"/>
    </w:rPr>
  </w:style>
  <w:style w:type="paragraph" w:customStyle="1" w:styleId="Grilledutableau1">
    <w:name w:val="Grille du tableau1"/>
    <w:basedOn w:val="TableauNormal1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</w:pPr>
  </w:style>
  <w:style w:type="table" w:styleId="Grilledutableau">
    <w:name w:val="Table Grid"/>
    <w:basedOn w:val="TableauNormal"/>
    <w:uiPriority w:val="39"/>
    <w:rsid w:val="00166C0A"/>
    <w:pPr>
      <w:suppressAutoHyphens/>
    </w:pPr>
    <w:rPr>
      <w:rFonts w:asciiTheme="minorHAnsi" w:eastAsiaTheme="minorHAnsi" w:hAnsiTheme="minorHAnsi" w:cstheme="minorBidi"/>
      <w:kern w:val="2"/>
      <w:sz w:val="22"/>
      <w:szCs w:val="22"/>
      <w:lang w:val="fr-FR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formatHTML">
    <w:name w:val="HTML Preformatted"/>
    <w:basedOn w:val="Normal"/>
    <w:link w:val="PrformatHTMLCar1"/>
    <w:uiPriority w:val="99"/>
    <w:semiHidden/>
    <w:unhideWhenUsed/>
    <w:rsid w:val="00166C0A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PrformatHTMLCar1">
    <w:name w:val="Préformaté HTML Car1"/>
    <w:basedOn w:val="Policepardfaut"/>
    <w:link w:val="PrformatHTML"/>
    <w:uiPriority w:val="99"/>
    <w:semiHidden/>
    <w:rsid w:val="00166C0A"/>
    <w:rPr>
      <w:rFonts w:ascii="Consolas" w:eastAsia="Calibri" w:hAnsi="Consolas" w:cs="font340"/>
      <w:kern w:val="2"/>
      <w:lang w:val="ar-SA" w:eastAsia="zh-CN"/>
    </w:rPr>
  </w:style>
  <w:style w:type="character" w:styleId="Marquedecommentaire">
    <w:name w:val="annotation reference"/>
    <w:basedOn w:val="Policepardfaut"/>
    <w:uiPriority w:val="99"/>
    <w:semiHidden/>
    <w:unhideWhenUsed/>
    <w:rsid w:val="00CE051B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semiHidden/>
    <w:unhideWhenUsed/>
    <w:rsid w:val="00CE051B"/>
    <w:pPr>
      <w:spacing w:line="240" w:lineRule="auto"/>
    </w:pPr>
    <w:rPr>
      <w:sz w:val="20"/>
      <w:szCs w:val="20"/>
    </w:rPr>
  </w:style>
  <w:style w:type="character" w:customStyle="1" w:styleId="CommentaireCar1">
    <w:name w:val="Commentaire Car1"/>
    <w:basedOn w:val="Policepardfaut"/>
    <w:link w:val="Commentaire"/>
    <w:uiPriority w:val="99"/>
    <w:semiHidden/>
    <w:rsid w:val="00CE051B"/>
    <w:rPr>
      <w:rFonts w:ascii="Calibri" w:eastAsia="Calibri" w:hAnsi="Calibri" w:cs="font340"/>
      <w:kern w:val="2"/>
      <w:lang w:val="ar-SA" w:eastAsia="zh-CN"/>
    </w:rPr>
  </w:style>
  <w:style w:type="paragraph" w:styleId="Objetducommentaire">
    <w:name w:val="annotation subject"/>
    <w:basedOn w:val="Commentaire"/>
    <w:next w:val="Commentaire"/>
    <w:link w:val="ObjetducommentaireCar1"/>
    <w:uiPriority w:val="99"/>
    <w:semiHidden/>
    <w:unhideWhenUsed/>
    <w:rsid w:val="00CE051B"/>
    <w:rPr>
      <w:b/>
      <w:bCs/>
    </w:rPr>
  </w:style>
  <w:style w:type="character" w:customStyle="1" w:styleId="ObjetducommentaireCar1">
    <w:name w:val="Objet du commentaire Car1"/>
    <w:basedOn w:val="CommentaireCar1"/>
    <w:link w:val="Objetducommentaire"/>
    <w:uiPriority w:val="99"/>
    <w:semiHidden/>
    <w:rsid w:val="00CE051B"/>
    <w:rPr>
      <w:rFonts w:ascii="Calibri" w:eastAsia="Calibri" w:hAnsi="Calibri" w:cs="font340"/>
      <w:b/>
      <w:bCs/>
      <w:kern w:val="2"/>
      <w:lang w:val="ar-SA" w:eastAsia="zh-CN"/>
    </w:rPr>
  </w:style>
  <w:style w:type="paragraph" w:styleId="Paragraphedeliste">
    <w:name w:val="List Paragraph"/>
    <w:basedOn w:val="Normal"/>
    <w:uiPriority w:val="34"/>
    <w:qFormat/>
    <w:rsid w:val="000E0B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736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crlca.dz/fr/guide-de-referencement-revue-ussnan/" TargetMode="Externa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4.jpe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07F265-030C-4253-AF07-F5E84BB6D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10</Pages>
  <Words>1583</Words>
  <Characters>8712</Characters>
  <Application>Microsoft Office Word</Application>
  <DocSecurity>0</DocSecurity>
  <Lines>72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cp:lastModifiedBy>user</cp:lastModifiedBy>
  <cp:revision>131</cp:revision>
  <cp:lastPrinted>1900-01-01T08:00:00Z</cp:lastPrinted>
  <dcterms:created xsi:type="dcterms:W3CDTF">2024-05-06T14:08:00Z</dcterms:created>
  <dcterms:modified xsi:type="dcterms:W3CDTF">2025-08-05T23:21:00Z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